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633" w:rsidRDefault="007D5633" w:rsidP="00C42C0E">
      <w:pPr>
        <w:pStyle w:val="aff7"/>
        <w:rPr>
          <w:b/>
          <w:lang w:val="uk-UA"/>
        </w:rPr>
      </w:pPr>
    </w:p>
    <w:p w:rsidR="007D5633" w:rsidRPr="000B4C70" w:rsidRDefault="00FB59AE" w:rsidP="0074183D">
      <w:pPr>
        <w:pStyle w:val="aff7"/>
        <w:rPr>
          <w:b/>
          <w:sz w:val="28"/>
          <w:szCs w:val="28"/>
          <w:lang w:val="uk-UA"/>
        </w:rPr>
      </w:pPr>
      <w:r>
        <w:rPr>
          <w:rFonts w:ascii="Calibri" w:hAnsi="Calibr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5.8pt;margin-top:-28.9pt;width:34pt;height:50.8pt;flip:x;z-index:251660288">
            <v:imagedata r:id="rId8" o:title=""/>
            <w10:wrap type="topAndBottom" anchorx="page"/>
          </v:shape>
          <o:OLEObject Type="Embed" ProgID="MS_ClipArt_Gallery" ShapeID="_x0000_s1027" DrawAspect="Content" ObjectID="_1827994672" r:id="rId9"/>
        </w:object>
      </w:r>
      <w:r w:rsidR="0074183D" w:rsidRPr="000B4C70">
        <w:rPr>
          <w:b/>
          <w:sz w:val="28"/>
          <w:szCs w:val="28"/>
          <w:lang w:val="uk-UA"/>
        </w:rPr>
        <w:t xml:space="preserve">                    </w:t>
      </w:r>
      <w:r w:rsidR="000B4C70">
        <w:rPr>
          <w:b/>
          <w:sz w:val="28"/>
          <w:szCs w:val="28"/>
          <w:lang w:val="uk-UA"/>
        </w:rPr>
        <w:t xml:space="preserve">                 </w:t>
      </w:r>
      <w:r w:rsidR="007D5633" w:rsidRPr="000B4C70">
        <w:rPr>
          <w:b/>
          <w:sz w:val="28"/>
          <w:szCs w:val="28"/>
          <w:lang w:val="uk-UA"/>
        </w:rPr>
        <w:t>ОБУХІВСЬКА МІСЬКА РАДА</w:t>
      </w:r>
      <w:r w:rsidR="00B314FE" w:rsidRPr="000B4C70">
        <w:rPr>
          <w:b/>
          <w:sz w:val="28"/>
          <w:szCs w:val="28"/>
          <w:lang w:val="uk-UA"/>
        </w:rPr>
        <w:t xml:space="preserve">                         </w:t>
      </w:r>
      <w:r w:rsidR="00D2189B" w:rsidRPr="000B4C70">
        <w:rPr>
          <w:i/>
          <w:sz w:val="28"/>
          <w:szCs w:val="28"/>
          <w:lang w:val="uk-UA"/>
        </w:rPr>
        <w:t xml:space="preserve"> </w:t>
      </w:r>
      <w:r w:rsidR="0074183D" w:rsidRPr="000B4C70">
        <w:rPr>
          <w:i/>
          <w:sz w:val="28"/>
          <w:szCs w:val="28"/>
          <w:lang w:val="uk-UA"/>
        </w:rPr>
        <w:t xml:space="preserve"> </w:t>
      </w:r>
    </w:p>
    <w:p w:rsidR="007D5633" w:rsidRPr="000B4C70" w:rsidRDefault="000B4C70" w:rsidP="000B4C70">
      <w:pPr>
        <w:pStyle w:val="aff7"/>
        <w:ind w:firstLine="567"/>
        <w:rPr>
          <w:b/>
          <w:sz w:val="28"/>
          <w:szCs w:val="28"/>
          <w:lang w:val="uk-UA"/>
        </w:rPr>
      </w:pPr>
      <w:r>
        <w:rPr>
          <w:b/>
          <w:sz w:val="28"/>
          <w:szCs w:val="28"/>
          <w:lang w:val="uk-UA"/>
        </w:rPr>
        <w:t xml:space="preserve">                                   </w:t>
      </w:r>
      <w:r w:rsidR="007A1FE2" w:rsidRPr="000B4C70">
        <w:rPr>
          <w:b/>
          <w:sz w:val="28"/>
          <w:szCs w:val="28"/>
          <w:lang w:val="uk-UA"/>
        </w:rPr>
        <w:t>КИ</w:t>
      </w:r>
      <w:r w:rsidR="007D5633" w:rsidRPr="000B4C70">
        <w:rPr>
          <w:b/>
          <w:sz w:val="28"/>
          <w:szCs w:val="28"/>
          <w:lang w:val="uk-UA"/>
        </w:rPr>
        <w:t>ЇВСЬКОЇ ОБЛАСТІ</w:t>
      </w:r>
    </w:p>
    <w:p w:rsidR="007D5633" w:rsidRPr="000B4C70" w:rsidRDefault="000B4C70" w:rsidP="000B4C70">
      <w:pPr>
        <w:pStyle w:val="aff7"/>
        <w:ind w:firstLine="567"/>
        <w:rPr>
          <w:b/>
          <w:sz w:val="28"/>
          <w:szCs w:val="28"/>
          <w:lang w:val="uk-UA"/>
        </w:rPr>
      </w:pPr>
      <w:r>
        <w:rPr>
          <w:b/>
          <w:sz w:val="28"/>
          <w:szCs w:val="28"/>
          <w:lang w:val="uk-UA"/>
        </w:rPr>
        <w:t xml:space="preserve">                                </w:t>
      </w:r>
      <w:r w:rsidR="00B314FE" w:rsidRPr="000B4C70">
        <w:rPr>
          <w:b/>
          <w:sz w:val="28"/>
          <w:szCs w:val="28"/>
          <w:lang w:val="uk-UA"/>
        </w:rPr>
        <w:t>ВИКОНАВЧИЙ КОМІТЕТ</w:t>
      </w:r>
    </w:p>
    <w:p w:rsidR="007D5633" w:rsidRDefault="000B4C70" w:rsidP="007A1FE2">
      <w:pPr>
        <w:pStyle w:val="aff7"/>
        <w:ind w:firstLine="567"/>
        <w:rPr>
          <w:i/>
          <w:lang w:val="uk-UA"/>
        </w:rPr>
      </w:pPr>
      <w:r>
        <w:rPr>
          <w:b/>
          <w:sz w:val="28"/>
          <w:szCs w:val="28"/>
          <w:lang w:val="uk-UA"/>
        </w:rPr>
        <w:t xml:space="preserve">                     </w:t>
      </w:r>
      <w:r w:rsidR="007A1FE2" w:rsidRPr="000B4C70">
        <w:rPr>
          <w:b/>
          <w:sz w:val="28"/>
          <w:szCs w:val="28"/>
          <w:lang w:val="uk-UA"/>
        </w:rPr>
        <w:t xml:space="preserve">                            </w:t>
      </w:r>
      <w:r w:rsidR="007D5633" w:rsidRPr="000B4C70">
        <w:rPr>
          <w:b/>
          <w:sz w:val="28"/>
          <w:szCs w:val="28"/>
          <w:lang w:val="uk-UA"/>
        </w:rPr>
        <w:t>РІШЕННЯ</w:t>
      </w:r>
      <w:r w:rsidR="007A1FE2">
        <w:rPr>
          <w:b/>
          <w:lang w:val="uk-UA"/>
        </w:rPr>
        <w:t xml:space="preserve">  </w:t>
      </w:r>
    </w:p>
    <w:p w:rsidR="00A23360" w:rsidRPr="000B4C70" w:rsidRDefault="00A23360" w:rsidP="007D5633">
      <w:pPr>
        <w:pStyle w:val="aff7"/>
        <w:ind w:firstLine="567"/>
        <w:jc w:val="center"/>
        <w:rPr>
          <w:i/>
          <w:sz w:val="28"/>
          <w:szCs w:val="28"/>
          <w:lang w:val="uk-UA"/>
        </w:rPr>
      </w:pPr>
    </w:p>
    <w:p w:rsidR="00B314FE" w:rsidRPr="000B4C70" w:rsidRDefault="004F26E4" w:rsidP="00B314FE">
      <w:pPr>
        <w:pStyle w:val="aff7"/>
        <w:rPr>
          <w:sz w:val="28"/>
          <w:szCs w:val="28"/>
          <w:lang w:val="uk-UA"/>
        </w:rPr>
      </w:pPr>
      <w:r>
        <w:rPr>
          <w:sz w:val="28"/>
          <w:szCs w:val="28"/>
          <w:lang w:val="uk-UA"/>
        </w:rPr>
        <w:t>від 18</w:t>
      </w:r>
      <w:r w:rsidR="006C39FD" w:rsidRPr="000B4C70">
        <w:rPr>
          <w:sz w:val="28"/>
          <w:szCs w:val="28"/>
          <w:lang w:val="uk-UA"/>
        </w:rPr>
        <w:t xml:space="preserve"> грудня 2025 </w:t>
      </w:r>
      <w:r w:rsidR="00D626F7" w:rsidRPr="000B4C70">
        <w:rPr>
          <w:sz w:val="28"/>
          <w:szCs w:val="28"/>
          <w:lang w:val="uk-UA"/>
        </w:rPr>
        <w:t>року</w:t>
      </w:r>
      <w:r w:rsidR="000F3444" w:rsidRPr="000B4C70">
        <w:rPr>
          <w:sz w:val="28"/>
          <w:szCs w:val="28"/>
          <w:lang w:val="uk-UA"/>
        </w:rPr>
        <w:t xml:space="preserve"> </w:t>
      </w:r>
      <w:r w:rsidR="000B4C70">
        <w:rPr>
          <w:sz w:val="28"/>
          <w:szCs w:val="28"/>
          <w:lang w:val="uk-UA"/>
        </w:rPr>
        <w:t xml:space="preserve">              </w:t>
      </w:r>
      <w:r w:rsidR="00B314FE" w:rsidRPr="000B4C70">
        <w:rPr>
          <w:sz w:val="28"/>
          <w:szCs w:val="28"/>
          <w:lang w:val="uk-UA"/>
        </w:rPr>
        <w:t xml:space="preserve">   </w:t>
      </w:r>
      <w:r w:rsidR="007A1FE2" w:rsidRPr="000B4C70">
        <w:rPr>
          <w:sz w:val="28"/>
          <w:szCs w:val="28"/>
          <w:lang w:val="uk-UA"/>
        </w:rPr>
        <w:t xml:space="preserve">місто </w:t>
      </w:r>
      <w:r w:rsidR="00B314FE" w:rsidRPr="000B4C70">
        <w:rPr>
          <w:sz w:val="28"/>
          <w:szCs w:val="28"/>
          <w:lang w:val="uk-UA"/>
        </w:rPr>
        <w:t>Обухів</w:t>
      </w:r>
      <w:r w:rsidR="007A1FE2" w:rsidRPr="000B4C70">
        <w:rPr>
          <w:sz w:val="28"/>
          <w:szCs w:val="28"/>
          <w:lang w:val="uk-UA"/>
        </w:rPr>
        <w:t xml:space="preserve">        </w:t>
      </w:r>
      <w:r>
        <w:rPr>
          <w:sz w:val="28"/>
          <w:szCs w:val="28"/>
          <w:lang w:val="uk-UA"/>
        </w:rPr>
        <w:t xml:space="preserve">                       №774</w:t>
      </w:r>
    </w:p>
    <w:p w:rsidR="00200D3C" w:rsidRPr="000B4C70" w:rsidRDefault="00B314FE" w:rsidP="00B314FE">
      <w:pPr>
        <w:pStyle w:val="aff7"/>
        <w:rPr>
          <w:sz w:val="28"/>
          <w:szCs w:val="28"/>
          <w:lang w:val="uk-UA"/>
        </w:rPr>
      </w:pPr>
      <w:r w:rsidRPr="000B4C70">
        <w:rPr>
          <w:sz w:val="28"/>
          <w:szCs w:val="28"/>
          <w:lang w:val="uk-UA"/>
        </w:rPr>
        <w:t xml:space="preserve">                                </w:t>
      </w:r>
    </w:p>
    <w:p w:rsidR="007D5633" w:rsidRPr="002C78BF" w:rsidRDefault="008B1631" w:rsidP="007D5633">
      <w:pPr>
        <w:pStyle w:val="aff7"/>
        <w:rPr>
          <w:b/>
          <w:sz w:val="28"/>
          <w:szCs w:val="28"/>
          <w:lang w:val="uk-UA"/>
        </w:rPr>
      </w:pPr>
      <w:r>
        <w:rPr>
          <w:b/>
          <w:sz w:val="28"/>
          <w:szCs w:val="28"/>
          <w:lang w:val="uk-UA"/>
        </w:rPr>
        <w:t>Про схвале</w:t>
      </w:r>
      <w:r w:rsidR="00214C5F" w:rsidRPr="000B4C70">
        <w:rPr>
          <w:b/>
          <w:sz w:val="28"/>
          <w:szCs w:val="28"/>
          <w:lang w:val="uk-UA"/>
        </w:rPr>
        <w:t>ння</w:t>
      </w:r>
      <w:r w:rsidR="000F3444" w:rsidRPr="000B4C70">
        <w:rPr>
          <w:b/>
          <w:sz w:val="28"/>
          <w:szCs w:val="28"/>
          <w:lang w:val="uk-UA"/>
        </w:rPr>
        <w:t xml:space="preserve"> </w:t>
      </w:r>
      <w:r w:rsidR="00414EC5" w:rsidRPr="002C78BF">
        <w:rPr>
          <w:b/>
          <w:sz w:val="28"/>
          <w:szCs w:val="28"/>
          <w:lang w:val="uk-UA"/>
        </w:rPr>
        <w:t xml:space="preserve">проєкту </w:t>
      </w:r>
      <w:r w:rsidR="000F3444" w:rsidRPr="002C78BF">
        <w:rPr>
          <w:b/>
          <w:sz w:val="28"/>
          <w:szCs w:val="28"/>
          <w:lang w:val="uk-UA"/>
        </w:rPr>
        <w:t xml:space="preserve">комплексної </w:t>
      </w:r>
      <w:r w:rsidR="007D5633" w:rsidRPr="002C78BF">
        <w:rPr>
          <w:b/>
          <w:sz w:val="28"/>
          <w:szCs w:val="28"/>
          <w:lang w:val="uk-UA"/>
        </w:rPr>
        <w:t xml:space="preserve"> Програми відзначення</w:t>
      </w:r>
    </w:p>
    <w:p w:rsidR="00200D3C" w:rsidRPr="002C78BF" w:rsidRDefault="007D5633" w:rsidP="007D5633">
      <w:pPr>
        <w:pStyle w:val="aff7"/>
        <w:rPr>
          <w:b/>
          <w:sz w:val="28"/>
          <w:szCs w:val="28"/>
          <w:lang w:val="uk-UA"/>
        </w:rPr>
      </w:pPr>
      <w:r w:rsidRPr="002C78BF">
        <w:rPr>
          <w:b/>
          <w:sz w:val="28"/>
          <w:szCs w:val="28"/>
          <w:lang w:val="uk-UA"/>
        </w:rPr>
        <w:t>державних та професійних свят, ювілейних дат,</w:t>
      </w:r>
      <w:r w:rsidR="00981EDA" w:rsidRPr="002C78BF">
        <w:rPr>
          <w:b/>
          <w:sz w:val="28"/>
          <w:szCs w:val="28"/>
          <w:lang w:val="uk-UA"/>
        </w:rPr>
        <w:t xml:space="preserve"> </w:t>
      </w:r>
      <w:r w:rsidR="00856FE2" w:rsidRPr="002C78BF">
        <w:rPr>
          <w:b/>
          <w:sz w:val="28"/>
          <w:szCs w:val="28"/>
          <w:lang w:val="uk-UA"/>
        </w:rPr>
        <w:t xml:space="preserve">здійснення </w:t>
      </w:r>
    </w:p>
    <w:p w:rsidR="00200D3C" w:rsidRPr="002C78BF" w:rsidRDefault="00981EDA" w:rsidP="007D5633">
      <w:pPr>
        <w:pStyle w:val="aff7"/>
        <w:rPr>
          <w:b/>
          <w:sz w:val="28"/>
          <w:szCs w:val="28"/>
          <w:lang w:val="uk-UA"/>
        </w:rPr>
      </w:pPr>
      <w:r w:rsidRPr="002C78BF">
        <w:rPr>
          <w:b/>
          <w:sz w:val="28"/>
          <w:szCs w:val="28"/>
          <w:lang w:val="uk-UA"/>
        </w:rPr>
        <w:t xml:space="preserve">видатків на </w:t>
      </w:r>
      <w:r w:rsidR="0070727A" w:rsidRPr="002C78BF">
        <w:rPr>
          <w:b/>
          <w:sz w:val="28"/>
          <w:szCs w:val="28"/>
          <w:lang w:val="uk-UA"/>
        </w:rPr>
        <w:t>представництво та співробітницто</w:t>
      </w:r>
      <w:r w:rsidRPr="002C78BF">
        <w:rPr>
          <w:b/>
          <w:sz w:val="28"/>
          <w:szCs w:val="28"/>
          <w:lang w:val="uk-UA"/>
        </w:rPr>
        <w:t xml:space="preserve">, </w:t>
      </w:r>
      <w:r w:rsidR="007D5633" w:rsidRPr="002C78BF">
        <w:rPr>
          <w:b/>
          <w:sz w:val="28"/>
          <w:szCs w:val="28"/>
          <w:lang w:val="uk-UA"/>
        </w:rPr>
        <w:t>заохочення</w:t>
      </w:r>
      <w:r w:rsidR="00D04C77" w:rsidRPr="002C78BF">
        <w:rPr>
          <w:b/>
          <w:sz w:val="28"/>
          <w:szCs w:val="28"/>
          <w:lang w:val="uk-UA"/>
        </w:rPr>
        <w:t xml:space="preserve"> </w:t>
      </w:r>
    </w:p>
    <w:p w:rsidR="00200D3C" w:rsidRPr="002C78BF" w:rsidRDefault="007D5633" w:rsidP="00EB536E">
      <w:pPr>
        <w:pStyle w:val="aff7"/>
        <w:rPr>
          <w:b/>
          <w:sz w:val="28"/>
          <w:szCs w:val="28"/>
          <w:lang w:val="uk-UA"/>
        </w:rPr>
      </w:pPr>
      <w:r w:rsidRPr="002C78BF">
        <w:rPr>
          <w:b/>
          <w:sz w:val="28"/>
          <w:szCs w:val="28"/>
          <w:lang w:val="uk-UA"/>
        </w:rPr>
        <w:t xml:space="preserve">та заслуги </w:t>
      </w:r>
      <w:r w:rsidR="00D04C77" w:rsidRPr="002C78BF">
        <w:rPr>
          <w:b/>
          <w:sz w:val="28"/>
          <w:szCs w:val="28"/>
          <w:lang w:val="uk-UA"/>
        </w:rPr>
        <w:t xml:space="preserve">перед </w:t>
      </w:r>
      <w:r w:rsidRPr="002C78BF">
        <w:rPr>
          <w:b/>
          <w:sz w:val="28"/>
          <w:szCs w:val="28"/>
          <w:lang w:val="uk-UA"/>
        </w:rPr>
        <w:t xml:space="preserve"> Обухів</w:t>
      </w:r>
      <w:r w:rsidR="0074183D" w:rsidRPr="002C78BF">
        <w:rPr>
          <w:b/>
          <w:sz w:val="28"/>
          <w:szCs w:val="28"/>
          <w:lang w:val="uk-UA"/>
        </w:rPr>
        <w:t xml:space="preserve">ською міською </w:t>
      </w:r>
      <w:r w:rsidR="00D04C77" w:rsidRPr="002C78BF">
        <w:rPr>
          <w:b/>
          <w:sz w:val="28"/>
          <w:szCs w:val="28"/>
          <w:lang w:val="uk-UA"/>
        </w:rPr>
        <w:t>територіальною</w:t>
      </w:r>
    </w:p>
    <w:p w:rsidR="007D5633" w:rsidRPr="002C78BF" w:rsidRDefault="00D04C77" w:rsidP="00EB536E">
      <w:pPr>
        <w:pStyle w:val="aff7"/>
        <w:rPr>
          <w:b/>
          <w:sz w:val="28"/>
          <w:szCs w:val="28"/>
          <w:lang w:val="uk-UA"/>
        </w:rPr>
      </w:pPr>
      <w:r w:rsidRPr="002C78BF">
        <w:rPr>
          <w:b/>
          <w:sz w:val="28"/>
          <w:szCs w:val="28"/>
          <w:lang w:val="uk-UA"/>
        </w:rPr>
        <w:t xml:space="preserve"> громадою </w:t>
      </w:r>
      <w:r w:rsidR="007D5633" w:rsidRPr="002C78BF">
        <w:rPr>
          <w:b/>
          <w:sz w:val="28"/>
          <w:szCs w:val="28"/>
          <w:lang w:val="uk-UA"/>
        </w:rPr>
        <w:t xml:space="preserve"> </w:t>
      </w:r>
      <w:r w:rsidR="00C3013B" w:rsidRPr="002C78BF">
        <w:rPr>
          <w:b/>
          <w:sz w:val="28"/>
          <w:szCs w:val="28"/>
          <w:lang w:val="uk-UA"/>
        </w:rPr>
        <w:t>на</w:t>
      </w:r>
      <w:r w:rsidR="00856FE2" w:rsidRPr="002C78BF">
        <w:rPr>
          <w:b/>
          <w:sz w:val="28"/>
          <w:szCs w:val="28"/>
          <w:lang w:val="uk-UA"/>
        </w:rPr>
        <w:t xml:space="preserve"> 2026</w:t>
      </w:r>
      <w:r w:rsidR="00C3013B" w:rsidRPr="002C78BF">
        <w:rPr>
          <w:b/>
          <w:sz w:val="28"/>
          <w:szCs w:val="28"/>
          <w:lang w:val="uk-UA"/>
        </w:rPr>
        <w:t>-202</w:t>
      </w:r>
      <w:r w:rsidR="00856FE2" w:rsidRPr="002C78BF">
        <w:rPr>
          <w:b/>
          <w:sz w:val="28"/>
          <w:szCs w:val="28"/>
          <w:lang w:val="uk-UA"/>
        </w:rPr>
        <w:t>8</w:t>
      </w:r>
      <w:r w:rsidRPr="002C78BF">
        <w:rPr>
          <w:b/>
          <w:sz w:val="28"/>
          <w:szCs w:val="28"/>
          <w:lang w:val="uk-UA"/>
        </w:rPr>
        <w:t xml:space="preserve"> роки</w:t>
      </w:r>
      <w:r w:rsidR="007D5633" w:rsidRPr="002C78BF">
        <w:rPr>
          <w:b/>
          <w:sz w:val="28"/>
          <w:szCs w:val="28"/>
          <w:lang w:val="uk-UA"/>
        </w:rPr>
        <w:t>.</w:t>
      </w:r>
    </w:p>
    <w:p w:rsidR="0074183D" w:rsidRPr="000B4C70" w:rsidRDefault="0074183D" w:rsidP="00EB536E">
      <w:pPr>
        <w:pStyle w:val="aff7"/>
        <w:rPr>
          <w:sz w:val="28"/>
          <w:szCs w:val="28"/>
          <w:lang w:val="uk-UA"/>
        </w:rPr>
      </w:pPr>
    </w:p>
    <w:p w:rsidR="0074183D" w:rsidRPr="000B4C70" w:rsidRDefault="00856FE2" w:rsidP="00200D3C">
      <w:pPr>
        <w:pStyle w:val="aff7"/>
        <w:jc w:val="both"/>
        <w:rPr>
          <w:sz w:val="28"/>
          <w:szCs w:val="28"/>
          <w:lang w:val="uk-UA"/>
        </w:rPr>
      </w:pPr>
      <w:r w:rsidRPr="000B4C70">
        <w:rPr>
          <w:sz w:val="28"/>
          <w:szCs w:val="28"/>
          <w:lang w:val="uk-UA"/>
        </w:rPr>
        <w:t xml:space="preserve">     З метою належної організації відзначення державних і професійних свят, ювілейних дат, здійснення представницьких заходів, розвитку співпраці, заохочення за заслуги перед Обухівською міською територіальною громадою та формування патріотизму до рідного міста й України, на підставі рішення Обухівської міської ради №1245-59-</w:t>
      </w:r>
      <w:r w:rsidRPr="000B4C70">
        <w:rPr>
          <w:sz w:val="28"/>
          <w:szCs w:val="28"/>
        </w:rPr>
        <w:t>VIII</w:t>
      </w:r>
      <w:r w:rsidRPr="000B4C70">
        <w:rPr>
          <w:sz w:val="28"/>
          <w:szCs w:val="28"/>
          <w:lang w:val="uk-UA"/>
        </w:rPr>
        <w:t xml:space="preserve"> від 27 червня 2024 року «Про затвердження Положення про відзнаки Обухівської міської ради та міського голови», керуючись підпунктом 1 пункту «а» статті 27 Закону України «Про місцеве самоврядування в Україні»</w:t>
      </w:r>
      <w:r w:rsidR="00214C5F" w:rsidRPr="000B4C70">
        <w:rPr>
          <w:sz w:val="28"/>
          <w:szCs w:val="28"/>
          <w:lang w:val="uk-UA"/>
        </w:rPr>
        <w:t>.</w:t>
      </w:r>
    </w:p>
    <w:p w:rsidR="00856FE2" w:rsidRPr="000B4C70" w:rsidRDefault="00856FE2" w:rsidP="00D04C77">
      <w:pPr>
        <w:pStyle w:val="aff7"/>
        <w:rPr>
          <w:sz w:val="28"/>
          <w:szCs w:val="28"/>
          <w:lang w:val="uk-UA"/>
        </w:rPr>
      </w:pPr>
    </w:p>
    <w:p w:rsidR="007D5633" w:rsidRPr="000B4C70" w:rsidRDefault="007A1FE2" w:rsidP="007A1FE2">
      <w:pPr>
        <w:pStyle w:val="aff7"/>
        <w:ind w:firstLine="567"/>
        <w:rPr>
          <w:b/>
          <w:sz w:val="28"/>
          <w:szCs w:val="28"/>
          <w:lang w:val="uk-UA"/>
        </w:rPr>
      </w:pPr>
      <w:r w:rsidRPr="000B4C70">
        <w:rPr>
          <w:b/>
          <w:sz w:val="28"/>
          <w:szCs w:val="28"/>
          <w:lang w:val="uk-UA"/>
        </w:rPr>
        <w:t xml:space="preserve">    </w:t>
      </w:r>
      <w:r w:rsidR="0074183D" w:rsidRPr="000B4C70">
        <w:rPr>
          <w:b/>
          <w:sz w:val="28"/>
          <w:szCs w:val="28"/>
          <w:lang w:val="uk-UA"/>
        </w:rPr>
        <w:t>ВИКОНАВЧИЙ КОМІТЕТ</w:t>
      </w:r>
      <w:r w:rsidRPr="000B4C70">
        <w:rPr>
          <w:b/>
          <w:sz w:val="28"/>
          <w:szCs w:val="28"/>
          <w:lang w:val="uk-UA"/>
        </w:rPr>
        <w:t xml:space="preserve"> </w:t>
      </w:r>
      <w:r w:rsidR="0074183D" w:rsidRPr="000B4C70">
        <w:rPr>
          <w:b/>
          <w:sz w:val="28"/>
          <w:szCs w:val="28"/>
          <w:lang w:val="uk-UA"/>
        </w:rPr>
        <w:t>ОБУХІВСЬКОЇ МІСЬКОЇ РАДИ</w:t>
      </w:r>
    </w:p>
    <w:p w:rsidR="007D5633" w:rsidRPr="000B4C70" w:rsidRDefault="00A23360" w:rsidP="00EB536E">
      <w:pPr>
        <w:pStyle w:val="aff7"/>
        <w:ind w:firstLine="567"/>
        <w:rPr>
          <w:b/>
          <w:sz w:val="28"/>
          <w:szCs w:val="28"/>
          <w:lang w:val="uk-UA"/>
        </w:rPr>
      </w:pPr>
      <w:r w:rsidRPr="000B4C70">
        <w:rPr>
          <w:b/>
          <w:sz w:val="28"/>
          <w:szCs w:val="28"/>
          <w:lang w:val="uk-UA"/>
        </w:rPr>
        <w:t xml:space="preserve">    </w:t>
      </w:r>
      <w:r w:rsidR="007A1FE2" w:rsidRPr="000B4C70">
        <w:rPr>
          <w:b/>
          <w:sz w:val="28"/>
          <w:szCs w:val="28"/>
          <w:lang w:val="uk-UA"/>
        </w:rPr>
        <w:t xml:space="preserve">     </w:t>
      </w:r>
      <w:r w:rsidR="00EB536E" w:rsidRPr="000B4C70">
        <w:rPr>
          <w:b/>
          <w:sz w:val="28"/>
          <w:szCs w:val="28"/>
          <w:lang w:val="uk-UA"/>
        </w:rPr>
        <w:t xml:space="preserve">                                    </w:t>
      </w:r>
      <w:r w:rsidR="0074183D" w:rsidRPr="000B4C70">
        <w:rPr>
          <w:b/>
          <w:sz w:val="28"/>
          <w:szCs w:val="28"/>
          <w:lang w:val="uk-UA"/>
        </w:rPr>
        <w:t>ВИРІШИВ</w:t>
      </w:r>
      <w:r w:rsidR="007D5633" w:rsidRPr="000B4C70">
        <w:rPr>
          <w:b/>
          <w:sz w:val="28"/>
          <w:szCs w:val="28"/>
          <w:lang w:val="uk-UA"/>
        </w:rPr>
        <w:t>:</w:t>
      </w:r>
    </w:p>
    <w:p w:rsidR="007D5633" w:rsidRPr="000B4C70" w:rsidRDefault="007D5633" w:rsidP="007D5633">
      <w:pPr>
        <w:pStyle w:val="aff7"/>
        <w:ind w:firstLine="567"/>
        <w:jc w:val="center"/>
        <w:rPr>
          <w:b/>
          <w:sz w:val="28"/>
          <w:szCs w:val="28"/>
          <w:lang w:val="uk-UA"/>
        </w:rPr>
      </w:pPr>
    </w:p>
    <w:p w:rsidR="007D5633" w:rsidRPr="000B4C70" w:rsidRDefault="00214C5F" w:rsidP="0064098F">
      <w:pPr>
        <w:pStyle w:val="aff7"/>
        <w:numPr>
          <w:ilvl w:val="0"/>
          <w:numId w:val="21"/>
        </w:numPr>
        <w:tabs>
          <w:tab w:val="left" w:pos="851"/>
        </w:tabs>
        <w:ind w:left="0" w:firstLine="567"/>
        <w:jc w:val="both"/>
        <w:rPr>
          <w:sz w:val="28"/>
          <w:szCs w:val="28"/>
          <w:lang w:val="uk-UA"/>
        </w:rPr>
      </w:pPr>
      <w:r w:rsidRPr="000B4C70">
        <w:rPr>
          <w:sz w:val="28"/>
          <w:szCs w:val="28"/>
          <w:lang w:val="uk-UA"/>
        </w:rPr>
        <w:t>Схвалити</w:t>
      </w:r>
      <w:r w:rsidR="00A23360" w:rsidRPr="000B4C70">
        <w:rPr>
          <w:sz w:val="28"/>
          <w:szCs w:val="28"/>
          <w:lang w:val="uk-UA"/>
        </w:rPr>
        <w:t xml:space="preserve"> проєкт</w:t>
      </w:r>
      <w:r w:rsidRPr="000B4C70">
        <w:rPr>
          <w:sz w:val="28"/>
          <w:szCs w:val="28"/>
          <w:lang w:val="uk-UA"/>
        </w:rPr>
        <w:t xml:space="preserve"> </w:t>
      </w:r>
      <w:r w:rsidR="00A23360" w:rsidRPr="000B4C70">
        <w:rPr>
          <w:sz w:val="28"/>
          <w:szCs w:val="28"/>
          <w:lang w:val="uk-UA"/>
        </w:rPr>
        <w:t>комплексної</w:t>
      </w:r>
      <w:r w:rsidR="00C3013B" w:rsidRPr="000B4C70">
        <w:rPr>
          <w:sz w:val="28"/>
          <w:szCs w:val="28"/>
          <w:lang w:val="uk-UA"/>
        </w:rPr>
        <w:t xml:space="preserve"> </w:t>
      </w:r>
      <w:r w:rsidR="00A23360" w:rsidRPr="000B4C70">
        <w:rPr>
          <w:sz w:val="28"/>
          <w:szCs w:val="28"/>
          <w:lang w:val="uk-UA"/>
        </w:rPr>
        <w:t>Програми</w:t>
      </w:r>
      <w:r w:rsidR="007D5633" w:rsidRPr="000B4C70">
        <w:rPr>
          <w:sz w:val="28"/>
          <w:szCs w:val="28"/>
          <w:lang w:val="uk-UA"/>
        </w:rPr>
        <w:t xml:space="preserve"> відзначення державних та професійних свят, ювілейних дат,</w:t>
      </w:r>
      <w:r w:rsidR="007F6391" w:rsidRPr="000B4C70">
        <w:rPr>
          <w:sz w:val="28"/>
          <w:szCs w:val="28"/>
          <w:lang w:val="uk-UA"/>
        </w:rPr>
        <w:t xml:space="preserve"> </w:t>
      </w:r>
      <w:r w:rsidR="00856FE2" w:rsidRPr="000B4C70">
        <w:rPr>
          <w:sz w:val="28"/>
          <w:szCs w:val="28"/>
          <w:lang w:val="uk-UA"/>
        </w:rPr>
        <w:t xml:space="preserve">здійснення </w:t>
      </w:r>
      <w:r w:rsidR="007F6391" w:rsidRPr="000B4C70">
        <w:rPr>
          <w:sz w:val="28"/>
          <w:szCs w:val="28"/>
          <w:lang w:val="uk-UA"/>
        </w:rPr>
        <w:t>видатків на представництво та співробітництво</w:t>
      </w:r>
      <w:r w:rsidR="00C3013B" w:rsidRPr="000B4C70">
        <w:rPr>
          <w:sz w:val="28"/>
          <w:szCs w:val="28"/>
          <w:lang w:val="uk-UA"/>
        </w:rPr>
        <w:t xml:space="preserve">, </w:t>
      </w:r>
      <w:r w:rsidR="007D5633" w:rsidRPr="000B4C70">
        <w:rPr>
          <w:sz w:val="28"/>
          <w:szCs w:val="28"/>
          <w:lang w:val="uk-UA"/>
        </w:rPr>
        <w:t>заохочення та заслуги перед Обухів</w:t>
      </w:r>
      <w:r w:rsidRPr="000B4C70">
        <w:rPr>
          <w:sz w:val="28"/>
          <w:szCs w:val="28"/>
          <w:lang w:val="uk-UA"/>
        </w:rPr>
        <w:t>ською міською</w:t>
      </w:r>
      <w:r w:rsidR="00856FE2" w:rsidRPr="000B4C70">
        <w:rPr>
          <w:sz w:val="28"/>
          <w:szCs w:val="28"/>
          <w:lang w:val="uk-UA"/>
        </w:rPr>
        <w:t xml:space="preserve"> територіальною громадою на 2026-2028</w:t>
      </w:r>
      <w:r w:rsidR="00C3013B" w:rsidRPr="000B4C70">
        <w:rPr>
          <w:sz w:val="28"/>
          <w:szCs w:val="28"/>
          <w:lang w:val="uk-UA"/>
        </w:rPr>
        <w:t xml:space="preserve"> ро</w:t>
      </w:r>
      <w:r w:rsidR="007D5633" w:rsidRPr="000B4C70">
        <w:rPr>
          <w:sz w:val="28"/>
          <w:szCs w:val="28"/>
          <w:lang w:val="uk-UA"/>
        </w:rPr>
        <w:t>к</w:t>
      </w:r>
      <w:r w:rsidR="00C3013B" w:rsidRPr="000B4C70">
        <w:rPr>
          <w:sz w:val="28"/>
          <w:szCs w:val="28"/>
          <w:lang w:val="uk-UA"/>
        </w:rPr>
        <w:t>и</w:t>
      </w:r>
      <w:r w:rsidR="007D5633" w:rsidRPr="000B4C70">
        <w:rPr>
          <w:sz w:val="28"/>
          <w:szCs w:val="28"/>
          <w:lang w:val="uk-UA"/>
        </w:rPr>
        <w:t xml:space="preserve"> </w:t>
      </w:r>
      <w:r w:rsidR="00414EC5">
        <w:rPr>
          <w:sz w:val="28"/>
          <w:szCs w:val="28"/>
          <w:lang w:val="uk-UA"/>
        </w:rPr>
        <w:t>та подати</w:t>
      </w:r>
      <w:r w:rsidR="00856FE2" w:rsidRPr="000B4C70">
        <w:rPr>
          <w:sz w:val="28"/>
          <w:szCs w:val="28"/>
          <w:lang w:val="uk-UA"/>
        </w:rPr>
        <w:t xml:space="preserve"> </w:t>
      </w:r>
      <w:r w:rsidRPr="000B4C70">
        <w:rPr>
          <w:sz w:val="28"/>
          <w:szCs w:val="28"/>
          <w:lang w:val="uk-UA"/>
        </w:rPr>
        <w:t xml:space="preserve">на розгляд </w:t>
      </w:r>
      <w:r w:rsidR="00A23360" w:rsidRPr="000B4C70">
        <w:rPr>
          <w:sz w:val="28"/>
          <w:szCs w:val="28"/>
          <w:lang w:val="uk-UA"/>
        </w:rPr>
        <w:t xml:space="preserve"> і затвердження чергової сесії Обухівської міської ради (додається).</w:t>
      </w:r>
    </w:p>
    <w:p w:rsidR="007D5633" w:rsidRPr="000B4C70" w:rsidRDefault="007D5633" w:rsidP="0064098F">
      <w:pPr>
        <w:pStyle w:val="aff7"/>
        <w:numPr>
          <w:ilvl w:val="0"/>
          <w:numId w:val="21"/>
        </w:numPr>
        <w:tabs>
          <w:tab w:val="left" w:pos="851"/>
        </w:tabs>
        <w:ind w:left="0" w:firstLine="567"/>
        <w:jc w:val="both"/>
        <w:rPr>
          <w:sz w:val="28"/>
          <w:szCs w:val="28"/>
        </w:rPr>
      </w:pPr>
      <w:r w:rsidRPr="000B4C70">
        <w:rPr>
          <w:sz w:val="28"/>
          <w:szCs w:val="28"/>
        </w:rPr>
        <w:t>Контроль за виконанням цього рішення покласти на</w:t>
      </w:r>
      <w:r w:rsidRPr="000B4C70">
        <w:rPr>
          <w:sz w:val="28"/>
          <w:szCs w:val="28"/>
          <w:lang w:val="uk-UA"/>
        </w:rPr>
        <w:t xml:space="preserve"> профільного заступник</w:t>
      </w:r>
      <w:r w:rsidR="00A23360" w:rsidRPr="000B4C70">
        <w:rPr>
          <w:sz w:val="28"/>
          <w:szCs w:val="28"/>
          <w:lang w:val="uk-UA"/>
        </w:rPr>
        <w:t>а Обухівського</w:t>
      </w:r>
      <w:r w:rsidR="00B261FC" w:rsidRPr="000B4C70">
        <w:rPr>
          <w:sz w:val="28"/>
          <w:szCs w:val="28"/>
          <w:lang w:val="uk-UA"/>
        </w:rPr>
        <w:t xml:space="preserve"> міського голови</w:t>
      </w:r>
      <w:r w:rsidRPr="000B4C70">
        <w:rPr>
          <w:sz w:val="28"/>
          <w:szCs w:val="28"/>
          <w:lang w:val="uk-UA"/>
        </w:rPr>
        <w:t xml:space="preserve"> </w:t>
      </w:r>
      <w:r w:rsidR="00B261FC" w:rsidRPr="000B4C70">
        <w:rPr>
          <w:sz w:val="28"/>
          <w:szCs w:val="28"/>
          <w:lang w:val="uk-UA"/>
        </w:rPr>
        <w:t>відповідно до розподілу обов’язків.</w:t>
      </w:r>
    </w:p>
    <w:p w:rsidR="007D5633" w:rsidRPr="000B4C70" w:rsidRDefault="007D5633" w:rsidP="0064098F">
      <w:pPr>
        <w:pStyle w:val="aff7"/>
        <w:jc w:val="both"/>
        <w:rPr>
          <w:sz w:val="28"/>
          <w:szCs w:val="28"/>
          <w:lang w:val="uk-UA"/>
        </w:rPr>
      </w:pPr>
    </w:p>
    <w:p w:rsidR="00A23360" w:rsidRPr="000B4C70" w:rsidRDefault="00A23360" w:rsidP="0064098F">
      <w:pPr>
        <w:pStyle w:val="aff7"/>
        <w:jc w:val="both"/>
        <w:rPr>
          <w:sz w:val="28"/>
          <w:szCs w:val="28"/>
          <w:lang w:val="uk-UA"/>
        </w:rPr>
      </w:pPr>
    </w:p>
    <w:p w:rsidR="0064098F" w:rsidRPr="000B4C70" w:rsidRDefault="006C39FD" w:rsidP="006C39FD">
      <w:pPr>
        <w:pStyle w:val="aff7"/>
        <w:jc w:val="both"/>
        <w:rPr>
          <w:b/>
          <w:sz w:val="28"/>
          <w:szCs w:val="28"/>
          <w:lang w:val="uk-UA"/>
        </w:rPr>
      </w:pPr>
      <w:r w:rsidRPr="000B4C70">
        <w:rPr>
          <w:b/>
          <w:sz w:val="28"/>
          <w:szCs w:val="28"/>
          <w:lang w:val="uk-UA"/>
        </w:rPr>
        <w:t xml:space="preserve">Секрктар Обухівської міської ради       </w:t>
      </w:r>
      <w:r w:rsidR="004F26E4">
        <w:rPr>
          <w:b/>
          <w:sz w:val="28"/>
          <w:szCs w:val="28"/>
          <w:lang w:val="uk-UA"/>
        </w:rPr>
        <w:t xml:space="preserve">     (підпис)</w:t>
      </w:r>
      <w:r w:rsidR="007A1FE2" w:rsidRPr="000B4C70">
        <w:rPr>
          <w:b/>
          <w:sz w:val="28"/>
          <w:szCs w:val="28"/>
          <w:lang w:val="uk-UA"/>
        </w:rPr>
        <w:t xml:space="preserve">     </w:t>
      </w:r>
      <w:r w:rsidRPr="000B4C70">
        <w:rPr>
          <w:b/>
          <w:sz w:val="28"/>
          <w:szCs w:val="28"/>
          <w:lang w:val="uk-UA"/>
        </w:rPr>
        <w:t xml:space="preserve">    Лариса ІЛЬЄНКО</w:t>
      </w:r>
    </w:p>
    <w:p w:rsidR="0064098F" w:rsidRPr="000B4C70" w:rsidRDefault="0064098F" w:rsidP="007D5633">
      <w:pPr>
        <w:pStyle w:val="aff7"/>
        <w:rPr>
          <w:b/>
          <w:sz w:val="28"/>
          <w:szCs w:val="28"/>
          <w:lang w:val="uk-UA"/>
        </w:rPr>
      </w:pPr>
    </w:p>
    <w:p w:rsidR="00B41A77" w:rsidRPr="000B4C70" w:rsidRDefault="00B41A77" w:rsidP="007D5633">
      <w:pPr>
        <w:pStyle w:val="aff7"/>
        <w:jc w:val="right"/>
        <w:rPr>
          <w:sz w:val="28"/>
          <w:szCs w:val="28"/>
          <w:lang w:val="uk-UA"/>
        </w:rPr>
      </w:pPr>
    </w:p>
    <w:p w:rsidR="006C39FD" w:rsidRPr="000B4C70" w:rsidRDefault="006C39FD" w:rsidP="007D5633">
      <w:pPr>
        <w:pStyle w:val="aff7"/>
        <w:jc w:val="right"/>
        <w:rPr>
          <w:sz w:val="28"/>
          <w:szCs w:val="28"/>
          <w:lang w:val="uk-UA"/>
        </w:rPr>
      </w:pPr>
    </w:p>
    <w:p w:rsidR="006C39FD" w:rsidRPr="000B4C70" w:rsidRDefault="006C39FD" w:rsidP="007D5633">
      <w:pPr>
        <w:pStyle w:val="aff7"/>
        <w:jc w:val="right"/>
        <w:rPr>
          <w:sz w:val="28"/>
          <w:szCs w:val="28"/>
          <w:lang w:val="uk-UA"/>
        </w:rPr>
      </w:pPr>
    </w:p>
    <w:p w:rsidR="006C39FD" w:rsidRPr="000B4C70" w:rsidRDefault="006C39FD" w:rsidP="000B4C70">
      <w:pPr>
        <w:pStyle w:val="aff7"/>
        <w:rPr>
          <w:sz w:val="28"/>
          <w:szCs w:val="28"/>
          <w:lang w:val="uk-UA"/>
        </w:rPr>
      </w:pPr>
    </w:p>
    <w:p w:rsidR="006C39FD" w:rsidRPr="000B4C70" w:rsidRDefault="006C39FD" w:rsidP="007D5633">
      <w:pPr>
        <w:pStyle w:val="aff7"/>
        <w:jc w:val="right"/>
        <w:rPr>
          <w:sz w:val="28"/>
          <w:szCs w:val="28"/>
          <w:lang w:val="uk-UA"/>
        </w:rPr>
      </w:pPr>
    </w:p>
    <w:p w:rsidR="006C39FD" w:rsidRPr="000B4C70" w:rsidRDefault="006C39FD" w:rsidP="007D5633">
      <w:pPr>
        <w:pStyle w:val="aff7"/>
        <w:jc w:val="right"/>
        <w:rPr>
          <w:sz w:val="28"/>
          <w:szCs w:val="28"/>
          <w:lang w:val="uk-UA"/>
        </w:rPr>
      </w:pPr>
    </w:p>
    <w:p w:rsidR="006C39FD" w:rsidRPr="000B4C70" w:rsidRDefault="006C39FD" w:rsidP="007D5633">
      <w:pPr>
        <w:pStyle w:val="aff7"/>
        <w:jc w:val="right"/>
        <w:rPr>
          <w:sz w:val="28"/>
          <w:szCs w:val="28"/>
          <w:lang w:val="uk-UA"/>
        </w:rPr>
      </w:pPr>
    </w:p>
    <w:p w:rsidR="006C39FD" w:rsidRDefault="006C39FD" w:rsidP="007D5633">
      <w:pPr>
        <w:pStyle w:val="aff7"/>
        <w:jc w:val="right"/>
        <w:rPr>
          <w:lang w:val="uk-UA"/>
        </w:rPr>
      </w:pPr>
    </w:p>
    <w:p w:rsidR="00200D3C" w:rsidRDefault="00200D3C" w:rsidP="007D5633">
      <w:pPr>
        <w:pStyle w:val="aff7"/>
        <w:jc w:val="right"/>
        <w:rPr>
          <w:lang w:val="uk-UA"/>
        </w:rPr>
      </w:pPr>
    </w:p>
    <w:p w:rsidR="006C39FD" w:rsidRPr="007A1FE2" w:rsidRDefault="007A1FE2" w:rsidP="007A1FE2">
      <w:pPr>
        <w:pStyle w:val="aff7"/>
        <w:rPr>
          <w:sz w:val="20"/>
          <w:szCs w:val="20"/>
          <w:lang w:val="uk-UA"/>
        </w:rPr>
      </w:pPr>
      <w:r w:rsidRPr="007A1FE2">
        <w:rPr>
          <w:sz w:val="20"/>
          <w:szCs w:val="20"/>
          <w:lang w:val="uk-UA"/>
        </w:rPr>
        <w:t>Антоніна ШЕВЧЕНКО</w:t>
      </w:r>
    </w:p>
    <w:p w:rsidR="006C39FD" w:rsidRPr="002B2F51" w:rsidRDefault="006C39FD" w:rsidP="007D5633">
      <w:pPr>
        <w:pStyle w:val="aff7"/>
        <w:jc w:val="right"/>
        <w:rPr>
          <w:b/>
          <w:sz w:val="28"/>
          <w:szCs w:val="28"/>
          <w:lang w:val="uk-UA"/>
        </w:rPr>
      </w:pPr>
    </w:p>
    <w:p w:rsidR="007D5633" w:rsidRPr="002B2F51" w:rsidRDefault="00A23360" w:rsidP="007D5633">
      <w:pPr>
        <w:pStyle w:val="aff7"/>
        <w:jc w:val="right"/>
        <w:rPr>
          <w:b/>
          <w:sz w:val="28"/>
          <w:szCs w:val="28"/>
          <w:lang w:val="uk-UA"/>
        </w:rPr>
      </w:pPr>
      <w:r w:rsidRPr="002B2F51">
        <w:rPr>
          <w:b/>
          <w:sz w:val="28"/>
          <w:szCs w:val="28"/>
          <w:lang w:val="uk-UA"/>
        </w:rPr>
        <w:lastRenderedPageBreak/>
        <w:t>СХВАЛЕНО</w:t>
      </w:r>
    </w:p>
    <w:p w:rsidR="00A23360" w:rsidRPr="005E4674" w:rsidRDefault="002B2F51" w:rsidP="007D5633">
      <w:pPr>
        <w:pStyle w:val="aff7"/>
        <w:jc w:val="right"/>
        <w:rPr>
          <w:sz w:val="28"/>
          <w:szCs w:val="28"/>
          <w:lang w:val="uk-UA"/>
        </w:rPr>
      </w:pPr>
      <w:r w:rsidRPr="005E4674">
        <w:rPr>
          <w:sz w:val="28"/>
          <w:szCs w:val="28"/>
          <w:lang w:val="uk-UA"/>
        </w:rPr>
        <w:t>р</w:t>
      </w:r>
      <w:r w:rsidR="007D5633" w:rsidRPr="005E4674">
        <w:rPr>
          <w:sz w:val="28"/>
          <w:szCs w:val="28"/>
          <w:lang w:val="uk-UA"/>
        </w:rPr>
        <w:t xml:space="preserve">ішення </w:t>
      </w:r>
      <w:r w:rsidR="00A23360" w:rsidRPr="005E4674">
        <w:rPr>
          <w:sz w:val="28"/>
          <w:szCs w:val="28"/>
          <w:lang w:val="uk-UA"/>
        </w:rPr>
        <w:t>виконавчого комітету</w:t>
      </w:r>
    </w:p>
    <w:p w:rsidR="007D5633" w:rsidRPr="005E4674" w:rsidRDefault="007D5633" w:rsidP="007D5633">
      <w:pPr>
        <w:pStyle w:val="aff7"/>
        <w:jc w:val="right"/>
        <w:rPr>
          <w:sz w:val="28"/>
          <w:szCs w:val="28"/>
          <w:lang w:val="uk-UA"/>
        </w:rPr>
      </w:pPr>
      <w:r w:rsidRPr="005E4674">
        <w:rPr>
          <w:sz w:val="28"/>
          <w:szCs w:val="28"/>
          <w:lang w:val="uk-UA"/>
        </w:rPr>
        <w:t>Обухівської міської ради</w:t>
      </w:r>
    </w:p>
    <w:p w:rsidR="005E4674" w:rsidRPr="005E4674" w:rsidRDefault="005E4674" w:rsidP="007D5633">
      <w:pPr>
        <w:pStyle w:val="aff7"/>
        <w:jc w:val="right"/>
        <w:rPr>
          <w:sz w:val="28"/>
          <w:szCs w:val="28"/>
          <w:lang w:val="uk-UA"/>
        </w:rPr>
      </w:pPr>
      <w:r w:rsidRPr="005E4674">
        <w:rPr>
          <w:sz w:val="28"/>
          <w:szCs w:val="28"/>
          <w:lang w:val="uk-UA"/>
        </w:rPr>
        <w:t>Київської області</w:t>
      </w:r>
    </w:p>
    <w:p w:rsidR="007D5633" w:rsidRPr="002B2F51" w:rsidRDefault="006C39FD" w:rsidP="008B1631">
      <w:pPr>
        <w:pStyle w:val="aff7"/>
        <w:jc w:val="center"/>
        <w:rPr>
          <w:b/>
          <w:sz w:val="28"/>
          <w:szCs w:val="28"/>
          <w:lang w:val="uk-UA"/>
        </w:rPr>
      </w:pPr>
      <w:r w:rsidRPr="005E4674">
        <w:rPr>
          <w:sz w:val="28"/>
          <w:szCs w:val="28"/>
          <w:lang w:val="uk-UA"/>
        </w:rPr>
        <w:t xml:space="preserve">                                                 </w:t>
      </w:r>
      <w:r w:rsidR="005E4674" w:rsidRPr="005E4674">
        <w:rPr>
          <w:sz w:val="28"/>
          <w:szCs w:val="28"/>
          <w:lang w:val="uk-UA"/>
        </w:rPr>
        <w:t xml:space="preserve">                                         </w:t>
      </w:r>
      <w:r w:rsidR="004F26E4">
        <w:rPr>
          <w:sz w:val="28"/>
          <w:szCs w:val="28"/>
          <w:lang w:val="uk-UA"/>
        </w:rPr>
        <w:t xml:space="preserve">від     </w:t>
      </w:r>
      <w:r w:rsidRPr="005E4674">
        <w:rPr>
          <w:sz w:val="28"/>
          <w:szCs w:val="28"/>
          <w:lang w:val="uk-UA"/>
        </w:rPr>
        <w:t xml:space="preserve"> </w:t>
      </w:r>
      <w:r w:rsidR="004F26E4">
        <w:rPr>
          <w:sz w:val="28"/>
          <w:szCs w:val="28"/>
          <w:lang w:val="uk-UA"/>
        </w:rPr>
        <w:t>18</w:t>
      </w:r>
      <w:r w:rsidRPr="005E4674">
        <w:rPr>
          <w:sz w:val="28"/>
          <w:szCs w:val="28"/>
          <w:lang w:val="uk-UA"/>
        </w:rPr>
        <w:t>.12.2025</w:t>
      </w:r>
      <w:r w:rsidR="005E4674" w:rsidRPr="005E4674">
        <w:rPr>
          <w:sz w:val="28"/>
          <w:szCs w:val="28"/>
          <w:lang w:val="uk-UA"/>
        </w:rPr>
        <w:t xml:space="preserve">  №</w:t>
      </w:r>
      <w:r w:rsidR="004F26E4">
        <w:rPr>
          <w:sz w:val="28"/>
          <w:szCs w:val="28"/>
          <w:lang w:val="uk-UA"/>
        </w:rPr>
        <w:t>774</w:t>
      </w:r>
    </w:p>
    <w:p w:rsidR="007D5633" w:rsidRPr="002B2F51" w:rsidRDefault="007D5633" w:rsidP="007D5633">
      <w:pPr>
        <w:pStyle w:val="aff7"/>
        <w:jc w:val="center"/>
        <w:rPr>
          <w:b/>
          <w:sz w:val="28"/>
          <w:szCs w:val="28"/>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Pr="008B1631" w:rsidRDefault="008B1631" w:rsidP="007D5633">
      <w:pPr>
        <w:pStyle w:val="aff7"/>
        <w:jc w:val="center"/>
        <w:rPr>
          <w:b/>
          <w:sz w:val="32"/>
          <w:szCs w:val="32"/>
          <w:lang w:val="uk-UA"/>
        </w:rPr>
      </w:pPr>
      <w:r w:rsidRPr="008B1631">
        <w:rPr>
          <w:b/>
          <w:sz w:val="32"/>
          <w:szCs w:val="32"/>
          <w:lang w:val="uk-UA"/>
        </w:rPr>
        <w:t xml:space="preserve">КОМПЛЕКСНА ПРОГРАМА ВІДЗНАЧЕННЯ </w:t>
      </w:r>
    </w:p>
    <w:p w:rsidR="008B1631" w:rsidRPr="008B1631" w:rsidRDefault="008B1631" w:rsidP="007D5633">
      <w:pPr>
        <w:pStyle w:val="aff7"/>
        <w:jc w:val="center"/>
        <w:rPr>
          <w:b/>
          <w:sz w:val="32"/>
          <w:szCs w:val="32"/>
          <w:lang w:val="uk-UA"/>
        </w:rPr>
      </w:pPr>
      <w:r w:rsidRPr="008B1631">
        <w:rPr>
          <w:b/>
          <w:sz w:val="32"/>
          <w:szCs w:val="32"/>
          <w:lang w:val="uk-UA"/>
        </w:rPr>
        <w:t>ДЕРЖАВНИХ ТА ПРОФЕСІЙНИХ СВЯТ, ЮВІЛЕЙНИХ</w:t>
      </w:r>
    </w:p>
    <w:p w:rsidR="008B1631" w:rsidRPr="008B1631" w:rsidRDefault="008B1631" w:rsidP="007D5633">
      <w:pPr>
        <w:pStyle w:val="aff7"/>
        <w:jc w:val="center"/>
        <w:rPr>
          <w:b/>
          <w:sz w:val="32"/>
          <w:szCs w:val="32"/>
          <w:lang w:val="uk-UA"/>
        </w:rPr>
      </w:pPr>
      <w:r w:rsidRPr="008B1631">
        <w:rPr>
          <w:b/>
          <w:sz w:val="32"/>
          <w:szCs w:val="32"/>
          <w:lang w:val="uk-UA"/>
        </w:rPr>
        <w:t xml:space="preserve"> ДАТ, ЗДІЙСНЕННЯ ВИДАТКІВ НА ПРЕДСТАВНИЦТВО ТА СПІВРОБІТНИЦТВО, ЗАОХОЧЕННЯ ТА ЗАСЛУГИ ПЕРЕД ОБУХІВСЬКОЮ МІСЬКОЮ ТЕРИТОРІАЛЬНОЮ </w:t>
      </w:r>
    </w:p>
    <w:p w:rsidR="008B1631" w:rsidRPr="008B1631" w:rsidRDefault="008B1631" w:rsidP="007D5633">
      <w:pPr>
        <w:pStyle w:val="aff7"/>
        <w:jc w:val="center"/>
        <w:rPr>
          <w:b/>
          <w:sz w:val="32"/>
          <w:szCs w:val="32"/>
          <w:lang w:val="uk-UA"/>
        </w:rPr>
      </w:pPr>
      <w:r w:rsidRPr="008B1631">
        <w:rPr>
          <w:b/>
          <w:sz w:val="32"/>
          <w:szCs w:val="32"/>
          <w:lang w:val="uk-UA"/>
        </w:rPr>
        <w:t>ГРОМАДОЮ НА 2026–2028 РОКИ</w:t>
      </w:r>
    </w:p>
    <w:p w:rsidR="008B1631" w:rsidRPr="008B1631" w:rsidRDefault="008B1631" w:rsidP="007D5633">
      <w:pPr>
        <w:pStyle w:val="aff7"/>
        <w:jc w:val="center"/>
        <w:rPr>
          <w:b/>
          <w:sz w:val="28"/>
          <w:szCs w:val="28"/>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5E4674">
      <w:pPr>
        <w:pStyle w:val="aff7"/>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8B1631">
      <w:pPr>
        <w:pStyle w:val="aff7"/>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Default="008B1631" w:rsidP="007D5633">
      <w:pPr>
        <w:pStyle w:val="aff7"/>
        <w:jc w:val="center"/>
        <w:rPr>
          <w:lang w:val="uk-UA"/>
        </w:rPr>
      </w:pPr>
    </w:p>
    <w:p w:rsidR="008B1631" w:rsidRPr="008B1631" w:rsidRDefault="008B1631" w:rsidP="007D5633">
      <w:pPr>
        <w:pStyle w:val="aff7"/>
        <w:jc w:val="center"/>
        <w:rPr>
          <w:sz w:val="32"/>
          <w:szCs w:val="32"/>
          <w:lang w:val="uk-UA"/>
        </w:rPr>
      </w:pPr>
      <w:r w:rsidRPr="008B1631">
        <w:rPr>
          <w:sz w:val="32"/>
          <w:szCs w:val="32"/>
          <w:lang w:val="uk-UA"/>
        </w:rPr>
        <w:t>м.Обухів</w:t>
      </w:r>
    </w:p>
    <w:p w:rsidR="008B1631" w:rsidRPr="008B1631" w:rsidRDefault="008B1631" w:rsidP="007D5633">
      <w:pPr>
        <w:pStyle w:val="aff7"/>
        <w:jc w:val="center"/>
        <w:rPr>
          <w:sz w:val="32"/>
          <w:szCs w:val="32"/>
          <w:lang w:val="uk-UA"/>
        </w:rPr>
      </w:pPr>
      <w:r w:rsidRPr="008B1631">
        <w:rPr>
          <w:sz w:val="32"/>
          <w:szCs w:val="32"/>
          <w:lang w:val="uk-UA"/>
        </w:rPr>
        <w:t>2025 рік</w:t>
      </w:r>
    </w:p>
    <w:p w:rsidR="008B1631" w:rsidRPr="008B1631" w:rsidRDefault="008B1631" w:rsidP="007D5633">
      <w:pPr>
        <w:pStyle w:val="aff7"/>
        <w:jc w:val="center"/>
        <w:rPr>
          <w:sz w:val="32"/>
          <w:szCs w:val="32"/>
          <w:lang w:val="uk-UA"/>
        </w:rPr>
      </w:pPr>
    </w:p>
    <w:p w:rsidR="008B1631" w:rsidRPr="005E4674" w:rsidRDefault="008B1631" w:rsidP="007D5633">
      <w:pPr>
        <w:pStyle w:val="aff7"/>
        <w:rPr>
          <w:b/>
          <w:lang w:val="uk-UA"/>
        </w:rPr>
      </w:pPr>
      <w:r w:rsidRPr="005E4674">
        <w:rPr>
          <w:b/>
          <w:lang w:val="uk-UA"/>
        </w:rPr>
        <w:lastRenderedPageBreak/>
        <w:t xml:space="preserve">                                                          ПАСПОРТ</w:t>
      </w:r>
    </w:p>
    <w:p w:rsidR="007D5633" w:rsidRPr="005E4674" w:rsidRDefault="008B1631" w:rsidP="008B1631">
      <w:pPr>
        <w:pStyle w:val="aff7"/>
        <w:rPr>
          <w:b/>
          <w:lang w:val="uk-UA"/>
        </w:rPr>
      </w:pPr>
      <w:r w:rsidRPr="005E4674">
        <w:rPr>
          <w:b/>
          <w:lang w:val="uk-UA"/>
        </w:rPr>
        <w:t xml:space="preserve"> </w:t>
      </w:r>
      <w:r w:rsidR="005E4674" w:rsidRPr="005E4674">
        <w:rPr>
          <w:b/>
          <w:lang w:val="uk-UA"/>
        </w:rPr>
        <w:t xml:space="preserve">   к</w:t>
      </w:r>
      <w:r w:rsidR="002B2F51" w:rsidRPr="005E4674">
        <w:rPr>
          <w:b/>
          <w:lang w:val="uk-UA"/>
        </w:rPr>
        <w:t>омплексної</w:t>
      </w:r>
      <w:r w:rsidR="00D626F7" w:rsidRPr="005E4674">
        <w:rPr>
          <w:b/>
          <w:lang w:val="uk-UA"/>
        </w:rPr>
        <w:t xml:space="preserve"> </w:t>
      </w:r>
      <w:r w:rsidR="002B2F51" w:rsidRPr="005E4674">
        <w:rPr>
          <w:b/>
          <w:lang w:val="uk-UA"/>
        </w:rPr>
        <w:t xml:space="preserve"> Програми</w:t>
      </w:r>
      <w:r w:rsidRPr="005E4674">
        <w:rPr>
          <w:b/>
          <w:lang w:val="uk-UA"/>
        </w:rPr>
        <w:t xml:space="preserve"> </w:t>
      </w:r>
      <w:r w:rsidR="00D626F7" w:rsidRPr="005E4674">
        <w:rPr>
          <w:b/>
          <w:lang w:val="uk-UA"/>
        </w:rPr>
        <w:t xml:space="preserve">відзначення державних та професійних свят, ювілейних дат, </w:t>
      </w:r>
      <w:r w:rsidR="006C39FD" w:rsidRPr="005E4674">
        <w:rPr>
          <w:b/>
          <w:lang w:val="uk-UA"/>
        </w:rPr>
        <w:t xml:space="preserve">здійснення </w:t>
      </w:r>
      <w:r w:rsidR="007F6391" w:rsidRPr="005E4674">
        <w:rPr>
          <w:b/>
          <w:lang w:val="uk-UA"/>
        </w:rPr>
        <w:t>видатків на представництво та співробітництво</w:t>
      </w:r>
      <w:r w:rsidR="00D626F7" w:rsidRPr="005E4674">
        <w:rPr>
          <w:b/>
          <w:lang w:val="uk-UA"/>
        </w:rPr>
        <w:t>,</w:t>
      </w:r>
      <w:r w:rsidR="007F6391" w:rsidRPr="005E4674">
        <w:rPr>
          <w:b/>
          <w:lang w:val="uk-UA"/>
        </w:rPr>
        <w:t xml:space="preserve"> </w:t>
      </w:r>
      <w:r w:rsidR="00D626F7" w:rsidRPr="005E4674">
        <w:rPr>
          <w:b/>
          <w:lang w:val="uk-UA"/>
        </w:rPr>
        <w:t xml:space="preserve"> заохочення та заслуги перед Обухівською </w:t>
      </w:r>
      <w:r w:rsidR="00B261FC" w:rsidRPr="005E4674">
        <w:rPr>
          <w:b/>
          <w:lang w:val="uk-UA"/>
        </w:rPr>
        <w:t xml:space="preserve">міською </w:t>
      </w:r>
      <w:r w:rsidR="00D626F7" w:rsidRPr="005E4674">
        <w:rPr>
          <w:b/>
          <w:lang w:val="uk-UA"/>
        </w:rPr>
        <w:t>територіальною громадою</w:t>
      </w:r>
      <w:r w:rsidR="007F6391" w:rsidRPr="005E4674">
        <w:rPr>
          <w:b/>
          <w:lang w:val="uk-UA"/>
        </w:rPr>
        <w:t xml:space="preserve"> </w:t>
      </w:r>
      <w:r w:rsidR="00D626F7" w:rsidRPr="005E4674">
        <w:rPr>
          <w:b/>
          <w:lang w:val="uk-UA"/>
        </w:rPr>
        <w:t>на 20</w:t>
      </w:r>
      <w:r w:rsidR="006C39FD" w:rsidRPr="005E4674">
        <w:rPr>
          <w:b/>
          <w:lang w:val="uk-UA"/>
        </w:rPr>
        <w:t>26-2028</w:t>
      </w:r>
      <w:r w:rsidR="00D626F7" w:rsidRPr="005E4674">
        <w:rPr>
          <w:b/>
          <w:lang w:val="uk-UA"/>
        </w:rPr>
        <w:t xml:space="preserve"> роки</w:t>
      </w:r>
    </w:p>
    <w:p w:rsidR="007D5633" w:rsidRPr="005E4674" w:rsidRDefault="007D5633" w:rsidP="007D5633">
      <w:pPr>
        <w:pStyle w:val="aff7"/>
        <w:jc w:val="both"/>
        <w:rPr>
          <w:b/>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5"/>
        <w:gridCol w:w="4940"/>
        <w:gridCol w:w="3825"/>
      </w:tblGrid>
      <w:tr w:rsidR="00C73F17" w:rsidRPr="006C2CFF" w:rsidTr="00FF1336">
        <w:tc>
          <w:tcPr>
            <w:tcW w:w="817" w:type="dxa"/>
          </w:tcPr>
          <w:p w:rsidR="007D5633" w:rsidRPr="006C2CFF" w:rsidRDefault="007D5633" w:rsidP="00FF1336">
            <w:pPr>
              <w:pStyle w:val="aff7"/>
              <w:jc w:val="both"/>
            </w:pPr>
            <w:r w:rsidRPr="006C2CFF">
              <w:t>1.</w:t>
            </w:r>
          </w:p>
        </w:tc>
        <w:tc>
          <w:tcPr>
            <w:tcW w:w="5103" w:type="dxa"/>
          </w:tcPr>
          <w:p w:rsidR="007D5633" w:rsidRPr="006C2CFF" w:rsidRDefault="007D5633" w:rsidP="00FF1336">
            <w:pPr>
              <w:pStyle w:val="aff7"/>
              <w:jc w:val="both"/>
            </w:pPr>
            <w:r w:rsidRPr="006C2CFF">
              <w:t>Ініціатор розроблення Програми</w:t>
            </w:r>
          </w:p>
        </w:tc>
        <w:tc>
          <w:tcPr>
            <w:tcW w:w="3935" w:type="dxa"/>
          </w:tcPr>
          <w:p w:rsidR="007D5633" w:rsidRPr="00290A17" w:rsidRDefault="007D5633" w:rsidP="00FF1336">
            <w:pPr>
              <w:pStyle w:val="aff7"/>
              <w:jc w:val="both"/>
              <w:rPr>
                <w:lang w:val="uk-UA"/>
              </w:rPr>
            </w:pPr>
            <w:r w:rsidRPr="006C2CFF">
              <w:t>Виконавчий комітет Обухівської міської ради</w:t>
            </w:r>
            <w:r w:rsidR="0064098F">
              <w:rPr>
                <w:lang w:val="uk-UA"/>
              </w:rPr>
              <w:t xml:space="preserve"> </w:t>
            </w:r>
            <w:r>
              <w:rPr>
                <w:lang w:val="uk-UA"/>
              </w:rPr>
              <w:t>Київської області</w:t>
            </w:r>
          </w:p>
        </w:tc>
      </w:tr>
      <w:tr w:rsidR="00C73F17" w:rsidRPr="006C2CFF" w:rsidTr="00FF1336">
        <w:tc>
          <w:tcPr>
            <w:tcW w:w="817" w:type="dxa"/>
          </w:tcPr>
          <w:p w:rsidR="007D5633" w:rsidRPr="006C2CFF" w:rsidRDefault="007D5633" w:rsidP="00FF1336">
            <w:pPr>
              <w:pStyle w:val="aff7"/>
              <w:jc w:val="both"/>
            </w:pPr>
            <w:r w:rsidRPr="006C2CFF">
              <w:t>2.</w:t>
            </w:r>
          </w:p>
        </w:tc>
        <w:tc>
          <w:tcPr>
            <w:tcW w:w="5103" w:type="dxa"/>
          </w:tcPr>
          <w:p w:rsidR="007D5633" w:rsidRPr="006C2CFF" w:rsidRDefault="007D5633" w:rsidP="00FF1336">
            <w:pPr>
              <w:pStyle w:val="aff7"/>
              <w:jc w:val="both"/>
            </w:pPr>
            <w:r w:rsidRPr="006C2CFF">
              <w:t>Дата, номер і назва розпорядчого документа про розроблення Програми</w:t>
            </w:r>
          </w:p>
        </w:tc>
        <w:tc>
          <w:tcPr>
            <w:tcW w:w="3935" w:type="dxa"/>
          </w:tcPr>
          <w:p w:rsidR="00D626F7" w:rsidRDefault="007D5633" w:rsidP="00FF1336">
            <w:pPr>
              <w:pStyle w:val="aff7"/>
              <w:jc w:val="both"/>
              <w:rPr>
                <w:lang w:val="uk-UA"/>
              </w:rPr>
            </w:pPr>
            <w:r>
              <w:rPr>
                <w:lang w:val="uk-UA"/>
              </w:rPr>
              <w:t>Рішення виконавчого комітету Обухівс</w:t>
            </w:r>
            <w:r w:rsidR="00D626F7">
              <w:rPr>
                <w:lang w:val="uk-UA"/>
              </w:rPr>
              <w:t>ької міської ради від</w:t>
            </w:r>
          </w:p>
          <w:p w:rsidR="007D5633" w:rsidRPr="00290A17" w:rsidRDefault="006C39FD" w:rsidP="00FF1336">
            <w:pPr>
              <w:pStyle w:val="aff7"/>
              <w:jc w:val="both"/>
              <w:rPr>
                <w:lang w:val="uk-UA"/>
              </w:rPr>
            </w:pPr>
            <w:r>
              <w:rPr>
                <w:lang w:val="uk-UA"/>
              </w:rPr>
              <w:t xml:space="preserve">         .12.2025  </w:t>
            </w:r>
            <w:r w:rsidR="007D5633">
              <w:rPr>
                <w:lang w:val="uk-UA"/>
              </w:rPr>
              <w:t xml:space="preserve"> №</w:t>
            </w:r>
          </w:p>
        </w:tc>
      </w:tr>
      <w:tr w:rsidR="00C73F17" w:rsidRPr="006C2CFF" w:rsidTr="00FF1336">
        <w:tc>
          <w:tcPr>
            <w:tcW w:w="817" w:type="dxa"/>
          </w:tcPr>
          <w:p w:rsidR="007D5633" w:rsidRPr="006C2CFF" w:rsidRDefault="007D5633" w:rsidP="00FF1336">
            <w:pPr>
              <w:pStyle w:val="aff7"/>
              <w:jc w:val="both"/>
            </w:pPr>
            <w:r w:rsidRPr="006C2CFF">
              <w:t>3.</w:t>
            </w:r>
          </w:p>
        </w:tc>
        <w:tc>
          <w:tcPr>
            <w:tcW w:w="5103" w:type="dxa"/>
          </w:tcPr>
          <w:p w:rsidR="007D5633" w:rsidRPr="006C2CFF" w:rsidRDefault="007D5633" w:rsidP="00FF1336">
            <w:pPr>
              <w:pStyle w:val="aff7"/>
              <w:jc w:val="both"/>
            </w:pPr>
            <w:r w:rsidRPr="006C2CFF">
              <w:t>Розробник програми</w:t>
            </w:r>
          </w:p>
        </w:tc>
        <w:tc>
          <w:tcPr>
            <w:tcW w:w="3935" w:type="dxa"/>
          </w:tcPr>
          <w:p w:rsidR="007D5633" w:rsidRPr="00C73F17" w:rsidRDefault="00C73F17" w:rsidP="00C73F17">
            <w:pPr>
              <w:pStyle w:val="ac"/>
              <w:rPr>
                <w:b/>
                <w:lang w:val="uk-UA" w:eastAsia="uk-UA"/>
              </w:rPr>
            </w:pPr>
            <w:r w:rsidRPr="00C73F17">
              <w:rPr>
                <w:rStyle w:val="aff"/>
                <w:rFonts w:eastAsiaTheme="majorEastAsia"/>
                <w:b w:val="0"/>
              </w:rPr>
              <w:t>Відділ</w:t>
            </w:r>
            <w:r w:rsidRPr="00C73F17">
              <w:rPr>
                <w:rStyle w:val="aff"/>
                <w:rFonts w:eastAsiaTheme="majorEastAsia"/>
                <w:b w:val="0"/>
                <w:lang w:val="uk-UA"/>
              </w:rPr>
              <w:t>и</w:t>
            </w:r>
            <w:r w:rsidRPr="00C73F17">
              <w:rPr>
                <w:rStyle w:val="aff"/>
                <w:rFonts w:eastAsiaTheme="majorEastAsia"/>
                <w:b w:val="0"/>
              </w:rPr>
              <w:t xml:space="preserve"> виконавчого комітету Обухівської міської ради — управління персоналом, організаційної роботи та комунікації з громадськістю.</w:t>
            </w:r>
          </w:p>
        </w:tc>
      </w:tr>
      <w:tr w:rsidR="00C73F17" w:rsidRPr="006C2CFF" w:rsidTr="00FF1336">
        <w:tc>
          <w:tcPr>
            <w:tcW w:w="817" w:type="dxa"/>
          </w:tcPr>
          <w:p w:rsidR="007D5633" w:rsidRPr="006C2CFF" w:rsidRDefault="007D5633" w:rsidP="00FF1336">
            <w:pPr>
              <w:pStyle w:val="aff7"/>
              <w:jc w:val="both"/>
            </w:pPr>
            <w:r w:rsidRPr="006C2CFF">
              <w:t>4.</w:t>
            </w:r>
          </w:p>
        </w:tc>
        <w:tc>
          <w:tcPr>
            <w:tcW w:w="5103" w:type="dxa"/>
          </w:tcPr>
          <w:p w:rsidR="007D5633" w:rsidRPr="006C2CFF" w:rsidRDefault="007D5633" w:rsidP="00FF1336">
            <w:pPr>
              <w:pStyle w:val="aff7"/>
              <w:jc w:val="both"/>
            </w:pPr>
            <w:r w:rsidRPr="006C2CFF">
              <w:t>Співрозробники Програми</w:t>
            </w:r>
          </w:p>
        </w:tc>
        <w:tc>
          <w:tcPr>
            <w:tcW w:w="3935" w:type="dxa"/>
          </w:tcPr>
          <w:p w:rsidR="007D5633" w:rsidRPr="006C2CFF" w:rsidRDefault="007D5633" w:rsidP="00FF1336">
            <w:pPr>
              <w:pStyle w:val="aff7"/>
              <w:jc w:val="both"/>
            </w:pPr>
          </w:p>
        </w:tc>
      </w:tr>
      <w:tr w:rsidR="00C73F17" w:rsidRPr="006C2CFF" w:rsidTr="00FF1336">
        <w:tc>
          <w:tcPr>
            <w:tcW w:w="817" w:type="dxa"/>
          </w:tcPr>
          <w:p w:rsidR="007D5633" w:rsidRPr="006C2CFF" w:rsidRDefault="007D5633" w:rsidP="00FF1336">
            <w:pPr>
              <w:pStyle w:val="aff7"/>
              <w:jc w:val="both"/>
            </w:pPr>
            <w:r w:rsidRPr="006C2CFF">
              <w:t>5.</w:t>
            </w:r>
          </w:p>
        </w:tc>
        <w:tc>
          <w:tcPr>
            <w:tcW w:w="5103" w:type="dxa"/>
          </w:tcPr>
          <w:p w:rsidR="007D5633" w:rsidRPr="006C2CFF" w:rsidRDefault="007D5633" w:rsidP="00FF1336">
            <w:pPr>
              <w:pStyle w:val="aff7"/>
              <w:jc w:val="both"/>
            </w:pPr>
            <w:r w:rsidRPr="006C2CFF">
              <w:t>Замовник Програми</w:t>
            </w:r>
          </w:p>
        </w:tc>
        <w:tc>
          <w:tcPr>
            <w:tcW w:w="3935" w:type="dxa"/>
          </w:tcPr>
          <w:p w:rsidR="007D5633" w:rsidRPr="006C2CFF" w:rsidRDefault="007D5633" w:rsidP="00FF1336">
            <w:pPr>
              <w:pStyle w:val="aff7"/>
              <w:jc w:val="both"/>
            </w:pPr>
            <w:r w:rsidRPr="006C2CFF">
              <w:t>Виконавчий комітет Обухівської міської ради</w:t>
            </w:r>
          </w:p>
        </w:tc>
      </w:tr>
      <w:tr w:rsidR="00C73F17" w:rsidRPr="006C2CFF" w:rsidTr="00FF1336">
        <w:tc>
          <w:tcPr>
            <w:tcW w:w="817" w:type="dxa"/>
          </w:tcPr>
          <w:p w:rsidR="007D5633" w:rsidRPr="006C2CFF" w:rsidRDefault="007D5633" w:rsidP="00FF1336">
            <w:pPr>
              <w:pStyle w:val="aff7"/>
              <w:jc w:val="both"/>
            </w:pPr>
            <w:r w:rsidRPr="006C2CFF">
              <w:t>6.</w:t>
            </w:r>
          </w:p>
        </w:tc>
        <w:tc>
          <w:tcPr>
            <w:tcW w:w="5103" w:type="dxa"/>
          </w:tcPr>
          <w:p w:rsidR="007D5633" w:rsidRPr="006C2CFF" w:rsidRDefault="007D5633" w:rsidP="00FF1336">
            <w:pPr>
              <w:pStyle w:val="aff7"/>
              <w:jc w:val="both"/>
            </w:pPr>
          </w:p>
          <w:p w:rsidR="007D5633" w:rsidRPr="006C2CFF" w:rsidRDefault="007D5633" w:rsidP="00FF1336">
            <w:pPr>
              <w:pStyle w:val="aff7"/>
              <w:jc w:val="both"/>
            </w:pPr>
            <w:r w:rsidRPr="006C2CFF">
              <w:tab/>
              <w:t>Виконавці Програми</w:t>
            </w:r>
          </w:p>
        </w:tc>
        <w:tc>
          <w:tcPr>
            <w:tcW w:w="3935" w:type="dxa"/>
          </w:tcPr>
          <w:p w:rsidR="007D5633" w:rsidRPr="006C2CFF" w:rsidRDefault="00C73F17" w:rsidP="00FF1336">
            <w:pPr>
              <w:pStyle w:val="aff7"/>
              <w:jc w:val="both"/>
            </w:pPr>
            <w:r>
              <w:t>Відді</w:t>
            </w:r>
            <w:r>
              <w:rPr>
                <w:lang w:val="uk-UA"/>
              </w:rPr>
              <w:t xml:space="preserve">л </w:t>
            </w:r>
            <w:r w:rsidRPr="00C73F17">
              <w:rPr>
                <w:rStyle w:val="aff"/>
                <w:rFonts w:eastAsiaTheme="majorEastAsia"/>
                <w:b w:val="0"/>
              </w:rPr>
              <w:t>організаційної роботи та комунікації з громадськістю</w:t>
            </w:r>
            <w:r>
              <w:rPr>
                <w:lang w:val="uk-UA"/>
              </w:rPr>
              <w:t xml:space="preserve"> </w:t>
            </w:r>
            <w:r w:rsidR="007D5633" w:rsidRPr="006C2CFF">
              <w:t>виконавчого комітету Обухівської міської ради</w:t>
            </w:r>
          </w:p>
        </w:tc>
      </w:tr>
      <w:tr w:rsidR="00C73F17" w:rsidRPr="006C2CFF" w:rsidTr="00FF1336">
        <w:tc>
          <w:tcPr>
            <w:tcW w:w="817" w:type="dxa"/>
          </w:tcPr>
          <w:p w:rsidR="007D5633" w:rsidRPr="006C2CFF" w:rsidRDefault="007D5633" w:rsidP="00FF1336">
            <w:pPr>
              <w:pStyle w:val="aff7"/>
              <w:jc w:val="both"/>
            </w:pPr>
            <w:r w:rsidRPr="006C2CFF">
              <w:t>7.</w:t>
            </w:r>
          </w:p>
        </w:tc>
        <w:tc>
          <w:tcPr>
            <w:tcW w:w="5103" w:type="dxa"/>
          </w:tcPr>
          <w:p w:rsidR="007D5633" w:rsidRPr="006C2CFF" w:rsidRDefault="007D5633" w:rsidP="00FF1336">
            <w:pPr>
              <w:pStyle w:val="aff7"/>
              <w:jc w:val="both"/>
            </w:pPr>
            <w:r w:rsidRPr="006C2CFF">
              <w:t>Термін реалізації Програми</w:t>
            </w:r>
          </w:p>
        </w:tc>
        <w:tc>
          <w:tcPr>
            <w:tcW w:w="3935" w:type="dxa"/>
          </w:tcPr>
          <w:p w:rsidR="007D5633" w:rsidRPr="006C2CFF" w:rsidRDefault="007D5633" w:rsidP="00FF1336">
            <w:pPr>
              <w:pStyle w:val="aff7"/>
              <w:jc w:val="both"/>
            </w:pPr>
            <w:r>
              <w:t>20</w:t>
            </w:r>
            <w:r w:rsidR="006C39FD">
              <w:rPr>
                <w:lang w:val="uk-UA"/>
              </w:rPr>
              <w:t>26-2028</w:t>
            </w:r>
            <w:r w:rsidRPr="006C2CFF">
              <w:t xml:space="preserve"> роки</w:t>
            </w:r>
          </w:p>
        </w:tc>
      </w:tr>
      <w:tr w:rsidR="00C73F17" w:rsidRPr="006C2CFF" w:rsidTr="00FF1336">
        <w:tc>
          <w:tcPr>
            <w:tcW w:w="817" w:type="dxa"/>
          </w:tcPr>
          <w:p w:rsidR="007D5633" w:rsidRPr="006C2CFF" w:rsidRDefault="007D5633" w:rsidP="00FF1336">
            <w:pPr>
              <w:pStyle w:val="aff7"/>
              <w:jc w:val="both"/>
            </w:pPr>
            <w:r w:rsidRPr="006C2CFF">
              <w:t>7.1.</w:t>
            </w:r>
          </w:p>
        </w:tc>
        <w:tc>
          <w:tcPr>
            <w:tcW w:w="5103" w:type="dxa"/>
          </w:tcPr>
          <w:p w:rsidR="007D5633" w:rsidRPr="006C2CFF" w:rsidRDefault="007D5633" w:rsidP="00FF1336">
            <w:pPr>
              <w:pStyle w:val="aff7"/>
              <w:jc w:val="both"/>
            </w:pPr>
            <w:r w:rsidRPr="006C2CFF">
              <w:t>Етапи виконання Програми</w:t>
            </w:r>
          </w:p>
        </w:tc>
        <w:tc>
          <w:tcPr>
            <w:tcW w:w="3935" w:type="dxa"/>
          </w:tcPr>
          <w:p w:rsidR="007D5633" w:rsidRPr="00290A17" w:rsidRDefault="006C39FD" w:rsidP="00FF1336">
            <w:pPr>
              <w:pStyle w:val="aff7"/>
              <w:jc w:val="both"/>
              <w:rPr>
                <w:lang w:val="uk-UA"/>
              </w:rPr>
            </w:pPr>
            <w:r>
              <w:rPr>
                <w:lang w:val="uk-UA"/>
              </w:rPr>
              <w:t>2026-2028</w:t>
            </w:r>
            <w:r w:rsidR="00D626F7">
              <w:rPr>
                <w:lang w:val="uk-UA"/>
              </w:rPr>
              <w:t xml:space="preserve"> роки</w:t>
            </w:r>
          </w:p>
        </w:tc>
      </w:tr>
      <w:tr w:rsidR="00C73F17" w:rsidRPr="006C2CFF" w:rsidTr="00FF1336">
        <w:tc>
          <w:tcPr>
            <w:tcW w:w="817" w:type="dxa"/>
          </w:tcPr>
          <w:p w:rsidR="007D5633" w:rsidRPr="006C2CFF" w:rsidRDefault="007D5633" w:rsidP="00FF1336">
            <w:pPr>
              <w:pStyle w:val="aff7"/>
              <w:jc w:val="both"/>
            </w:pPr>
            <w:r w:rsidRPr="006C2CFF">
              <w:t>8.</w:t>
            </w:r>
          </w:p>
        </w:tc>
        <w:tc>
          <w:tcPr>
            <w:tcW w:w="5103" w:type="dxa"/>
          </w:tcPr>
          <w:p w:rsidR="007D5633" w:rsidRPr="006C2CFF" w:rsidRDefault="007D5633" w:rsidP="00FF1336">
            <w:pPr>
              <w:pStyle w:val="aff7"/>
              <w:jc w:val="both"/>
            </w:pPr>
            <w:r w:rsidRPr="006C2CFF">
              <w:t>Фінансування програми</w:t>
            </w:r>
          </w:p>
        </w:tc>
        <w:tc>
          <w:tcPr>
            <w:tcW w:w="3935" w:type="dxa"/>
          </w:tcPr>
          <w:p w:rsidR="007D5633" w:rsidRPr="006C2CFF" w:rsidRDefault="007D5633" w:rsidP="00FF1336">
            <w:pPr>
              <w:pStyle w:val="aff7"/>
              <w:jc w:val="both"/>
            </w:pPr>
            <w:r w:rsidRPr="006C2CFF">
              <w:t>Місцевий бюджет, інші джерела фінансування, не заборонені чинним законодавством України</w:t>
            </w:r>
          </w:p>
        </w:tc>
      </w:tr>
      <w:tr w:rsidR="00C73F17" w:rsidRPr="006C2CFF" w:rsidTr="00FF1336">
        <w:tc>
          <w:tcPr>
            <w:tcW w:w="817" w:type="dxa"/>
          </w:tcPr>
          <w:p w:rsidR="007D5633" w:rsidRPr="006C2CFF" w:rsidRDefault="007D5633" w:rsidP="00FF1336">
            <w:pPr>
              <w:pStyle w:val="aff7"/>
              <w:jc w:val="both"/>
            </w:pPr>
            <w:r w:rsidRPr="006C2CFF">
              <w:t>9.</w:t>
            </w:r>
          </w:p>
        </w:tc>
        <w:tc>
          <w:tcPr>
            <w:tcW w:w="5103" w:type="dxa"/>
          </w:tcPr>
          <w:p w:rsidR="007D5633" w:rsidRPr="008D5E17" w:rsidRDefault="007D5633" w:rsidP="00FF1336">
            <w:pPr>
              <w:pStyle w:val="aff7"/>
              <w:jc w:val="both"/>
              <w:rPr>
                <w:lang w:val="uk-UA"/>
              </w:rPr>
            </w:pPr>
            <w:r w:rsidRPr="006C2CFF">
              <w:t xml:space="preserve">Загальний обсяг </w:t>
            </w:r>
            <w:r w:rsidR="00793E98">
              <w:rPr>
                <w:lang w:val="uk-UA"/>
              </w:rPr>
              <w:t xml:space="preserve">фінансових ресурсів необхідних для реалізззації </w:t>
            </w:r>
            <w:r w:rsidRPr="006C2CFF">
              <w:t>Програми</w:t>
            </w:r>
            <w:r w:rsidR="006C39FD">
              <w:rPr>
                <w:lang w:val="uk-UA"/>
              </w:rPr>
              <w:t xml:space="preserve"> на 2026-2028</w:t>
            </w:r>
            <w:r w:rsidR="008D5E17">
              <w:rPr>
                <w:lang w:val="uk-UA"/>
              </w:rPr>
              <w:t xml:space="preserve"> роки</w:t>
            </w:r>
          </w:p>
        </w:tc>
        <w:tc>
          <w:tcPr>
            <w:tcW w:w="3935" w:type="dxa"/>
          </w:tcPr>
          <w:p w:rsidR="00793E98" w:rsidRPr="00D63938" w:rsidRDefault="007D5633" w:rsidP="00FF1336">
            <w:pPr>
              <w:pStyle w:val="aff7"/>
              <w:jc w:val="both"/>
              <w:rPr>
                <w:lang w:val="uk-UA"/>
              </w:rPr>
            </w:pPr>
            <w:r w:rsidRPr="00D63938">
              <w:rPr>
                <w:lang w:val="uk-UA"/>
              </w:rPr>
              <w:t>Всього:</w:t>
            </w:r>
          </w:p>
          <w:p w:rsidR="007D5633" w:rsidRPr="00D63938" w:rsidRDefault="002C78BF" w:rsidP="00FF1336">
            <w:pPr>
              <w:pStyle w:val="aff7"/>
              <w:jc w:val="both"/>
              <w:rPr>
                <w:lang w:val="uk-UA"/>
              </w:rPr>
            </w:pPr>
            <w:r>
              <w:rPr>
                <w:lang w:val="uk-UA"/>
              </w:rPr>
              <w:t>2026</w:t>
            </w:r>
            <w:r w:rsidR="00E57AB1">
              <w:rPr>
                <w:lang w:val="uk-UA"/>
              </w:rPr>
              <w:t xml:space="preserve"> </w:t>
            </w:r>
            <w:r w:rsidR="00524159">
              <w:rPr>
                <w:lang w:val="uk-UA"/>
              </w:rPr>
              <w:t>рік 1 446</w:t>
            </w:r>
            <w:r w:rsidR="00D63938" w:rsidRPr="00D63938">
              <w:rPr>
                <w:lang w:val="uk-UA"/>
              </w:rPr>
              <w:t xml:space="preserve"> 000</w:t>
            </w:r>
          </w:p>
          <w:p w:rsidR="00793E98" w:rsidRPr="00E950FB" w:rsidRDefault="00414EC5" w:rsidP="00FF1336">
            <w:pPr>
              <w:pStyle w:val="aff7"/>
              <w:jc w:val="both"/>
              <w:rPr>
                <w:lang w:val="en-US"/>
              </w:rPr>
            </w:pPr>
            <w:r>
              <w:rPr>
                <w:lang w:val="uk-UA"/>
              </w:rPr>
              <w:t>2027</w:t>
            </w:r>
            <w:r w:rsidR="00793E98" w:rsidRPr="00D63938">
              <w:rPr>
                <w:lang w:val="uk-UA"/>
              </w:rPr>
              <w:t xml:space="preserve"> рік</w:t>
            </w:r>
            <w:r w:rsidR="00E950FB">
              <w:rPr>
                <w:lang w:val="uk-UA"/>
              </w:rPr>
              <w:t xml:space="preserve"> </w:t>
            </w:r>
            <w:r w:rsidR="00E950FB">
              <w:rPr>
                <w:lang w:val="en-US"/>
              </w:rPr>
              <w:t>1 196 000</w:t>
            </w:r>
          </w:p>
          <w:p w:rsidR="00D63938" w:rsidRPr="00E950FB" w:rsidRDefault="00D63938" w:rsidP="00FF1336">
            <w:pPr>
              <w:pStyle w:val="aff7"/>
              <w:jc w:val="both"/>
              <w:rPr>
                <w:i/>
                <w:lang w:val="en-US"/>
              </w:rPr>
            </w:pPr>
            <w:r w:rsidRPr="00D63938">
              <w:rPr>
                <w:lang w:val="uk-UA"/>
              </w:rPr>
              <w:t>2028</w:t>
            </w:r>
            <w:r w:rsidR="00793E98" w:rsidRPr="00D63938">
              <w:rPr>
                <w:lang w:val="uk-UA"/>
              </w:rPr>
              <w:t xml:space="preserve"> рік</w:t>
            </w:r>
            <w:r w:rsidR="00E950FB">
              <w:rPr>
                <w:lang w:val="uk-UA"/>
              </w:rPr>
              <w:t xml:space="preserve"> </w:t>
            </w:r>
            <w:r w:rsidR="00E950FB">
              <w:rPr>
                <w:lang w:val="en-US"/>
              </w:rPr>
              <w:t>1 236 664</w:t>
            </w:r>
          </w:p>
        </w:tc>
      </w:tr>
      <w:tr w:rsidR="00C73F17" w:rsidRPr="006C2CFF" w:rsidTr="00FF1336">
        <w:tc>
          <w:tcPr>
            <w:tcW w:w="817" w:type="dxa"/>
          </w:tcPr>
          <w:p w:rsidR="007D5633" w:rsidRPr="006C2CFF" w:rsidRDefault="007D5633" w:rsidP="00FF1336">
            <w:pPr>
              <w:pStyle w:val="aff7"/>
              <w:jc w:val="both"/>
            </w:pPr>
            <w:r w:rsidRPr="006C2CFF">
              <w:t>9.1.</w:t>
            </w:r>
          </w:p>
        </w:tc>
        <w:tc>
          <w:tcPr>
            <w:tcW w:w="5103" w:type="dxa"/>
          </w:tcPr>
          <w:p w:rsidR="007D5633" w:rsidRPr="006C2CFF" w:rsidRDefault="007D5633" w:rsidP="00FF1336">
            <w:pPr>
              <w:pStyle w:val="aff7"/>
              <w:jc w:val="both"/>
            </w:pPr>
            <w:r w:rsidRPr="006C2CFF">
              <w:t>Кошти місцевого бюджету</w:t>
            </w:r>
          </w:p>
        </w:tc>
        <w:tc>
          <w:tcPr>
            <w:tcW w:w="3935" w:type="dxa"/>
          </w:tcPr>
          <w:p w:rsidR="007D5633" w:rsidRPr="00E950FB" w:rsidRDefault="007D5633" w:rsidP="00FF1336">
            <w:pPr>
              <w:pStyle w:val="aff7"/>
              <w:jc w:val="both"/>
              <w:rPr>
                <w:lang w:val="en-US"/>
              </w:rPr>
            </w:pPr>
            <w:r w:rsidRPr="006C2CFF">
              <w:t>Всього:</w:t>
            </w:r>
            <w:r w:rsidR="00E950FB">
              <w:rPr>
                <w:lang w:val="uk-UA"/>
              </w:rPr>
              <w:t xml:space="preserve">  </w:t>
            </w:r>
            <w:r w:rsidR="00E950FB">
              <w:rPr>
                <w:lang w:val="en-US"/>
              </w:rPr>
              <w:t>3 878 664</w:t>
            </w:r>
          </w:p>
        </w:tc>
      </w:tr>
    </w:tbl>
    <w:p w:rsidR="007D5633" w:rsidRPr="006C2CFF" w:rsidRDefault="007D5633" w:rsidP="007D5633">
      <w:pPr>
        <w:pStyle w:val="aff7"/>
        <w:jc w:val="both"/>
      </w:pPr>
    </w:p>
    <w:p w:rsidR="007D5633" w:rsidRDefault="007D5633" w:rsidP="007D5633">
      <w:pPr>
        <w:pStyle w:val="aff7"/>
        <w:jc w:val="right"/>
        <w:rPr>
          <w:lang w:val="uk-UA"/>
        </w:rPr>
      </w:pPr>
    </w:p>
    <w:p w:rsidR="007D5633" w:rsidRDefault="007D5633" w:rsidP="007D5633">
      <w:pPr>
        <w:pStyle w:val="aff7"/>
        <w:jc w:val="right"/>
        <w:rPr>
          <w:lang w:val="uk-UA"/>
        </w:rPr>
      </w:pPr>
    </w:p>
    <w:p w:rsidR="007D5633" w:rsidRDefault="007D5633" w:rsidP="007D5633">
      <w:pPr>
        <w:pStyle w:val="aff7"/>
        <w:jc w:val="right"/>
        <w:rPr>
          <w:lang w:val="uk-UA"/>
        </w:rPr>
      </w:pPr>
    </w:p>
    <w:p w:rsidR="007D5633" w:rsidRDefault="007D5633" w:rsidP="007D5633">
      <w:pPr>
        <w:pStyle w:val="aff7"/>
        <w:jc w:val="right"/>
        <w:rPr>
          <w:lang w:val="uk-UA"/>
        </w:rPr>
      </w:pPr>
    </w:p>
    <w:p w:rsidR="007D5633" w:rsidRDefault="007D5633" w:rsidP="007D5633">
      <w:pPr>
        <w:pStyle w:val="aff7"/>
        <w:jc w:val="right"/>
        <w:rPr>
          <w:lang w:val="uk-UA"/>
        </w:rPr>
      </w:pPr>
    </w:p>
    <w:p w:rsidR="007D5633" w:rsidRDefault="007D5633" w:rsidP="007D5633">
      <w:pPr>
        <w:pStyle w:val="aff7"/>
        <w:jc w:val="right"/>
        <w:rPr>
          <w:lang w:val="uk-UA"/>
        </w:rPr>
      </w:pPr>
    </w:p>
    <w:p w:rsidR="007D5633" w:rsidRDefault="007D5633" w:rsidP="007D5633">
      <w:pPr>
        <w:pStyle w:val="aff7"/>
        <w:jc w:val="right"/>
        <w:rPr>
          <w:lang w:val="uk-UA"/>
        </w:rPr>
      </w:pPr>
    </w:p>
    <w:p w:rsidR="007D5633" w:rsidRDefault="007D5633" w:rsidP="007D5633">
      <w:pPr>
        <w:pStyle w:val="aff7"/>
        <w:jc w:val="right"/>
        <w:rPr>
          <w:lang w:val="uk-UA"/>
        </w:rPr>
      </w:pPr>
    </w:p>
    <w:p w:rsidR="0064098F" w:rsidRDefault="0064098F" w:rsidP="007D5633">
      <w:pPr>
        <w:pStyle w:val="aff7"/>
        <w:jc w:val="right"/>
        <w:rPr>
          <w:lang w:val="uk-UA"/>
        </w:rPr>
      </w:pPr>
    </w:p>
    <w:p w:rsidR="007D5633" w:rsidRDefault="007D5633" w:rsidP="007D5633">
      <w:pPr>
        <w:pStyle w:val="aff7"/>
        <w:jc w:val="right"/>
        <w:rPr>
          <w:lang w:val="uk-UA"/>
        </w:rPr>
      </w:pPr>
    </w:p>
    <w:p w:rsidR="007A1FE2" w:rsidRDefault="007A1FE2" w:rsidP="007D5633">
      <w:pPr>
        <w:pStyle w:val="aff7"/>
        <w:jc w:val="right"/>
        <w:rPr>
          <w:lang w:val="uk-UA"/>
        </w:rPr>
      </w:pPr>
    </w:p>
    <w:p w:rsidR="007A1FE2" w:rsidRDefault="007A1FE2" w:rsidP="007D5633">
      <w:pPr>
        <w:pStyle w:val="aff7"/>
        <w:jc w:val="right"/>
        <w:rPr>
          <w:lang w:val="uk-UA"/>
        </w:rPr>
      </w:pPr>
    </w:p>
    <w:p w:rsidR="007A1FE2" w:rsidRDefault="007A1FE2" w:rsidP="007D5633">
      <w:pPr>
        <w:pStyle w:val="aff7"/>
        <w:jc w:val="right"/>
        <w:rPr>
          <w:lang w:val="uk-UA"/>
        </w:rPr>
      </w:pPr>
    </w:p>
    <w:p w:rsidR="007A1FE2" w:rsidRDefault="007A1FE2" w:rsidP="007D5633">
      <w:pPr>
        <w:pStyle w:val="aff7"/>
        <w:jc w:val="right"/>
        <w:rPr>
          <w:lang w:val="uk-UA"/>
        </w:rPr>
      </w:pPr>
    </w:p>
    <w:p w:rsidR="00B41A77" w:rsidRDefault="00B41A77" w:rsidP="007D5633">
      <w:pPr>
        <w:pStyle w:val="aff7"/>
        <w:jc w:val="right"/>
        <w:rPr>
          <w:lang w:val="uk-UA"/>
        </w:rPr>
      </w:pPr>
    </w:p>
    <w:p w:rsidR="00B261FC" w:rsidRPr="00A23360" w:rsidRDefault="00B261FC" w:rsidP="00B261FC">
      <w:pPr>
        <w:pStyle w:val="aff7"/>
        <w:rPr>
          <w:lang w:val="uk-UA"/>
        </w:rPr>
      </w:pPr>
    </w:p>
    <w:p w:rsidR="00B261FC" w:rsidRDefault="00B261FC" w:rsidP="00EB536E">
      <w:pPr>
        <w:pStyle w:val="aff7"/>
        <w:rPr>
          <w:lang w:val="uk-UA"/>
        </w:rPr>
      </w:pPr>
    </w:p>
    <w:p w:rsidR="00C73F17" w:rsidRDefault="00C73F17" w:rsidP="00EB536E">
      <w:pPr>
        <w:pStyle w:val="aff7"/>
        <w:rPr>
          <w:lang w:val="uk-UA"/>
        </w:rPr>
      </w:pPr>
    </w:p>
    <w:p w:rsidR="00C73F17" w:rsidRDefault="00C73F17" w:rsidP="00EB536E">
      <w:pPr>
        <w:pStyle w:val="aff7"/>
        <w:rPr>
          <w:lang w:val="uk-UA"/>
        </w:rPr>
      </w:pPr>
    </w:p>
    <w:p w:rsidR="00C73F17" w:rsidRDefault="00C73F17" w:rsidP="00EB536E">
      <w:pPr>
        <w:pStyle w:val="aff7"/>
        <w:rPr>
          <w:lang w:val="uk-UA"/>
        </w:rPr>
      </w:pPr>
    </w:p>
    <w:p w:rsidR="00C73F17" w:rsidRDefault="00C73F17" w:rsidP="00EB536E">
      <w:pPr>
        <w:pStyle w:val="aff7"/>
        <w:rPr>
          <w:lang w:val="uk-UA"/>
        </w:rPr>
      </w:pPr>
    </w:p>
    <w:p w:rsidR="00C73F17" w:rsidRDefault="00C73F17" w:rsidP="00EB536E">
      <w:pPr>
        <w:pStyle w:val="aff7"/>
        <w:rPr>
          <w:lang w:val="uk-UA"/>
        </w:rPr>
      </w:pPr>
    </w:p>
    <w:p w:rsidR="004F26E4" w:rsidRDefault="004F26E4" w:rsidP="00EB536E">
      <w:pPr>
        <w:pStyle w:val="aff7"/>
        <w:rPr>
          <w:lang w:val="uk-UA"/>
        </w:rPr>
      </w:pPr>
    </w:p>
    <w:p w:rsidR="00C73F17" w:rsidRDefault="00C73F17" w:rsidP="00EB536E">
      <w:pPr>
        <w:pStyle w:val="aff7"/>
        <w:rPr>
          <w:lang w:val="uk-UA"/>
        </w:rPr>
      </w:pPr>
    </w:p>
    <w:p w:rsidR="008D5E17" w:rsidRPr="00C73F17" w:rsidRDefault="008D5E17" w:rsidP="008D5E17">
      <w:pPr>
        <w:pStyle w:val="aff7"/>
        <w:rPr>
          <w:b/>
          <w:lang w:val="uk-UA"/>
        </w:rPr>
      </w:pPr>
      <w:r>
        <w:rPr>
          <w:lang w:val="uk-UA"/>
        </w:rPr>
        <w:lastRenderedPageBreak/>
        <w:t xml:space="preserve">                                                     </w:t>
      </w:r>
      <w:r w:rsidRPr="00C73F17">
        <w:rPr>
          <w:b/>
          <w:lang w:val="uk-UA"/>
        </w:rPr>
        <w:t>Комплексна  Програма</w:t>
      </w:r>
    </w:p>
    <w:p w:rsidR="008D5E17" w:rsidRPr="00C73F17" w:rsidRDefault="008D5E17" w:rsidP="008D5E17">
      <w:pPr>
        <w:pStyle w:val="aff7"/>
        <w:rPr>
          <w:b/>
          <w:lang w:val="uk-UA"/>
        </w:rPr>
      </w:pPr>
      <w:r w:rsidRPr="00C73F17">
        <w:rPr>
          <w:b/>
          <w:lang w:val="uk-UA"/>
        </w:rPr>
        <w:t>відзначення державних та професійних свят, ювілейних дат,</w:t>
      </w:r>
      <w:r w:rsidR="006C39FD" w:rsidRPr="00C73F17">
        <w:rPr>
          <w:b/>
          <w:lang w:val="uk-UA"/>
        </w:rPr>
        <w:t xml:space="preserve"> здійснення</w:t>
      </w:r>
      <w:r w:rsidR="007F6391" w:rsidRPr="00C73F17">
        <w:rPr>
          <w:b/>
          <w:lang w:val="uk-UA"/>
        </w:rPr>
        <w:t xml:space="preserve"> видатків на представництво та співробітництво</w:t>
      </w:r>
      <w:r w:rsidRPr="00C73F17">
        <w:rPr>
          <w:b/>
          <w:lang w:val="uk-UA"/>
        </w:rPr>
        <w:t>, заохочення та заслуги перед Обухівською міською</w:t>
      </w:r>
      <w:r w:rsidR="00B261FC" w:rsidRPr="00C73F17">
        <w:rPr>
          <w:b/>
          <w:lang w:val="uk-UA"/>
        </w:rPr>
        <w:t xml:space="preserve"> </w:t>
      </w:r>
      <w:r w:rsidRPr="00C73F17">
        <w:rPr>
          <w:b/>
          <w:lang w:val="uk-UA"/>
        </w:rPr>
        <w:t>територіальною громадою на 20</w:t>
      </w:r>
      <w:r w:rsidR="006C39FD" w:rsidRPr="00C73F17">
        <w:rPr>
          <w:b/>
          <w:lang w:val="uk-UA"/>
        </w:rPr>
        <w:t>26-2028</w:t>
      </w:r>
      <w:r w:rsidRPr="00C73F17">
        <w:rPr>
          <w:b/>
          <w:lang w:val="uk-UA"/>
        </w:rPr>
        <w:t xml:space="preserve"> роки</w:t>
      </w:r>
    </w:p>
    <w:p w:rsidR="007D5633" w:rsidRPr="00C73F17" w:rsidRDefault="007D5633" w:rsidP="007D5633">
      <w:pPr>
        <w:pStyle w:val="aff7"/>
        <w:rPr>
          <w:b/>
          <w:lang w:val="uk-UA"/>
        </w:rPr>
      </w:pPr>
    </w:p>
    <w:p w:rsidR="007D5633" w:rsidRPr="006C2CFF" w:rsidRDefault="007D5633" w:rsidP="007D5633">
      <w:pPr>
        <w:pStyle w:val="aff7"/>
        <w:jc w:val="center"/>
        <w:rPr>
          <w:lang w:val="uk-UA"/>
        </w:rPr>
      </w:pPr>
    </w:p>
    <w:p w:rsidR="007D5633" w:rsidRPr="006C2CFF" w:rsidRDefault="007D5633" w:rsidP="007D5633">
      <w:pPr>
        <w:pStyle w:val="aff7"/>
        <w:ind w:firstLine="567"/>
        <w:jc w:val="both"/>
        <w:rPr>
          <w:lang w:val="uk-UA"/>
        </w:rPr>
      </w:pPr>
      <w:r w:rsidRPr="006C2CFF">
        <w:rPr>
          <w:lang w:val="uk-UA"/>
        </w:rPr>
        <w:t>Найвищою цінністю кожної держави є людина з її інтелектуальними та фізичними здібностями, які проявляються у щоденній трудовій діяльності. Своєчасне визнання професійної майстерності, особистого внеску,  у створення матеріальної та духовної культури сьогодення, підтримка активної життєвої позиції, пошана багаторічної сумлінної праці є важливим стимулом для зміцнення духовного та психічного здоров’я, покращення матеріального добробуту, підвищення продуктивності праці, усвідомлення власної причетності у розбудові та зміцненні економічної, соціальної, культурної, громадської та інших сфер суспільного життя міста.</w:t>
      </w:r>
    </w:p>
    <w:p w:rsidR="007D5633" w:rsidRDefault="007D5633" w:rsidP="007D5633">
      <w:pPr>
        <w:pStyle w:val="aff7"/>
        <w:ind w:firstLine="567"/>
        <w:jc w:val="both"/>
        <w:rPr>
          <w:lang w:val="uk-UA"/>
        </w:rPr>
      </w:pPr>
      <w:r w:rsidRPr="006C2CFF">
        <w:rPr>
          <w:lang w:val="uk-UA"/>
        </w:rPr>
        <w:t>Програма відзначення державних та професійних свят, ювілейних дат,</w:t>
      </w:r>
      <w:r w:rsidR="006C39FD">
        <w:rPr>
          <w:lang w:val="uk-UA"/>
        </w:rPr>
        <w:t xml:space="preserve"> здійснення </w:t>
      </w:r>
      <w:r w:rsidRPr="006C2CFF">
        <w:rPr>
          <w:lang w:val="uk-UA"/>
        </w:rPr>
        <w:t xml:space="preserve"> </w:t>
      </w:r>
      <w:r w:rsidR="007F6391">
        <w:rPr>
          <w:lang w:val="uk-UA"/>
        </w:rPr>
        <w:t>видатків на представництво та співробітництво</w:t>
      </w:r>
      <w:r w:rsidR="008D5E17">
        <w:rPr>
          <w:lang w:val="uk-UA"/>
        </w:rPr>
        <w:t xml:space="preserve">, </w:t>
      </w:r>
      <w:r w:rsidRPr="006C2CFF">
        <w:rPr>
          <w:lang w:val="uk-UA"/>
        </w:rPr>
        <w:t>за</w:t>
      </w:r>
      <w:r w:rsidR="008D5E17">
        <w:rPr>
          <w:lang w:val="uk-UA"/>
        </w:rPr>
        <w:t>охочення та заслуги перед</w:t>
      </w:r>
      <w:r w:rsidRPr="006C2CFF">
        <w:rPr>
          <w:lang w:val="uk-UA"/>
        </w:rPr>
        <w:t xml:space="preserve"> Об</w:t>
      </w:r>
      <w:r w:rsidR="008D5E17">
        <w:rPr>
          <w:lang w:val="uk-UA"/>
        </w:rPr>
        <w:t>ухівською</w:t>
      </w:r>
      <w:r w:rsidR="008D5E17" w:rsidRPr="008D5E17">
        <w:rPr>
          <w:lang w:val="uk-UA"/>
        </w:rPr>
        <w:t xml:space="preserve"> </w:t>
      </w:r>
      <w:r w:rsidR="00B261FC">
        <w:rPr>
          <w:lang w:val="uk-UA"/>
        </w:rPr>
        <w:t>міською</w:t>
      </w:r>
      <w:r w:rsidR="006C39FD">
        <w:rPr>
          <w:lang w:val="uk-UA"/>
        </w:rPr>
        <w:t xml:space="preserve"> територіальною громадою на 2026-2028</w:t>
      </w:r>
      <w:r w:rsidRPr="006C2CFF">
        <w:rPr>
          <w:lang w:val="uk-UA"/>
        </w:rPr>
        <w:t xml:space="preserve"> роки (далі - Програма) розроблена відповідно до Конституції України, п.22 ст.26 Закону України «Про місцеве самоврядування в Україні», Бюджетного кодексу Укра</w:t>
      </w:r>
      <w:r w:rsidR="006C39FD">
        <w:rPr>
          <w:lang w:val="uk-UA"/>
        </w:rPr>
        <w:t>їни, рішень</w:t>
      </w:r>
      <w:r w:rsidRPr="006C2CFF">
        <w:rPr>
          <w:lang w:val="uk-UA"/>
        </w:rPr>
        <w:t xml:space="preserve"> Обухівської міської</w:t>
      </w:r>
      <w:r w:rsidR="00376ADB">
        <w:rPr>
          <w:lang w:val="uk-UA"/>
        </w:rPr>
        <w:t xml:space="preserve"> ради </w:t>
      </w:r>
      <w:r w:rsidR="00376ADB" w:rsidRPr="00856FE2">
        <w:rPr>
          <w:lang w:val="uk-UA"/>
        </w:rPr>
        <w:t>№1245-59-</w:t>
      </w:r>
      <w:r w:rsidR="00376ADB">
        <w:t>VIII</w:t>
      </w:r>
      <w:r w:rsidR="00376ADB" w:rsidRPr="00856FE2">
        <w:rPr>
          <w:lang w:val="uk-UA"/>
        </w:rPr>
        <w:t xml:space="preserve"> від 27 червня 2024 року «Про затвердження Положення про відзнаки Обухівської міської ради та міського голови»</w:t>
      </w:r>
    </w:p>
    <w:p w:rsidR="00376ADB" w:rsidRPr="006C2CFF" w:rsidRDefault="00376ADB" w:rsidP="007D5633">
      <w:pPr>
        <w:pStyle w:val="aff7"/>
        <w:ind w:firstLine="567"/>
        <w:jc w:val="both"/>
        <w:rPr>
          <w:lang w:val="uk-UA"/>
        </w:rPr>
      </w:pPr>
    </w:p>
    <w:p w:rsidR="007D5633" w:rsidRPr="006C2CFF" w:rsidRDefault="007D5633" w:rsidP="007D5633">
      <w:pPr>
        <w:pStyle w:val="aff7"/>
        <w:numPr>
          <w:ilvl w:val="0"/>
          <w:numId w:val="22"/>
        </w:numPr>
        <w:jc w:val="center"/>
        <w:rPr>
          <w:b/>
        </w:rPr>
      </w:pPr>
      <w:r w:rsidRPr="006C2CFF">
        <w:rPr>
          <w:b/>
        </w:rPr>
        <w:t>Обґрунтування необхідності Програми</w:t>
      </w:r>
    </w:p>
    <w:p w:rsidR="007D5633" w:rsidRPr="006C2CFF" w:rsidRDefault="007D5633" w:rsidP="007D5633">
      <w:pPr>
        <w:pStyle w:val="aff7"/>
        <w:ind w:left="927"/>
        <w:jc w:val="both"/>
      </w:pPr>
    </w:p>
    <w:p w:rsidR="007D5633" w:rsidRPr="00376ADB" w:rsidRDefault="00376ADB" w:rsidP="007D5633">
      <w:pPr>
        <w:pStyle w:val="aff7"/>
        <w:numPr>
          <w:ilvl w:val="1"/>
          <w:numId w:val="22"/>
        </w:numPr>
        <w:ind w:left="0" w:firstLine="567"/>
        <w:jc w:val="both"/>
        <w:rPr>
          <w:lang w:val="uk-UA"/>
        </w:rPr>
      </w:pPr>
      <w:r>
        <w:t>Обухівська міська територіальна громада, відповідно до Указів Президента України, актів Кабінету Міністрів України, інших державних та міжнародних нормативно-правових документів, бере участь у відзначенні державних, обласних, професійних та інших визначних свят і подій.</w:t>
      </w:r>
      <w:r>
        <w:rPr>
          <w:lang w:val="uk-UA"/>
        </w:rPr>
        <w:t xml:space="preserve"> </w:t>
      </w:r>
      <w:r w:rsidRPr="00376ADB">
        <w:rPr>
          <w:lang w:val="uk-UA"/>
        </w:rPr>
        <w:t>У громаді проводяться заходи, спрямовані на заохочення та відзначення окремих працівників і трудових колективів, які досягли високого професіоналізму, здобули визначні результати у службовій, науковій, державній, військовій, творчій та інших сферах діяльності, зробили вагомий внесок у розвиток матеріальних і духовних цінностей, або мають інші заслуги перед Обухівською міською територіальною громадою та Київською областю.</w:t>
      </w:r>
    </w:p>
    <w:p w:rsidR="007D5633" w:rsidRDefault="007D5633" w:rsidP="00747086">
      <w:pPr>
        <w:pStyle w:val="aff7"/>
        <w:numPr>
          <w:ilvl w:val="1"/>
          <w:numId w:val="22"/>
        </w:numPr>
        <w:ind w:left="0" w:firstLine="567"/>
        <w:jc w:val="both"/>
        <w:rPr>
          <w:lang w:val="uk-UA"/>
        </w:rPr>
      </w:pPr>
      <w:r w:rsidRPr="00376ADB">
        <w:rPr>
          <w:lang w:val="uk-UA"/>
        </w:rPr>
        <w:t xml:space="preserve">Найкращим </w:t>
      </w:r>
      <w:r w:rsidR="00747086">
        <w:rPr>
          <w:lang w:val="uk-UA"/>
        </w:rPr>
        <w:t>способом</w:t>
      </w:r>
      <w:r w:rsidRPr="00376ADB">
        <w:rPr>
          <w:lang w:val="uk-UA"/>
        </w:rPr>
        <w:t xml:space="preserve"> </w:t>
      </w:r>
      <w:r w:rsidR="00747086">
        <w:rPr>
          <w:lang w:val="uk-UA"/>
        </w:rPr>
        <w:t>оцінки трудових і</w:t>
      </w:r>
      <w:r w:rsidRPr="00376ADB">
        <w:rPr>
          <w:lang w:val="uk-UA"/>
        </w:rPr>
        <w:t xml:space="preserve"> творчих здобутків як окремих працівників, так і </w:t>
      </w:r>
      <w:r w:rsidR="00747086">
        <w:rPr>
          <w:lang w:val="uk-UA"/>
        </w:rPr>
        <w:t xml:space="preserve">трудових </w:t>
      </w:r>
      <w:r w:rsidRPr="00376ADB">
        <w:rPr>
          <w:lang w:val="uk-UA"/>
        </w:rPr>
        <w:t>колективів, підп</w:t>
      </w:r>
      <w:r w:rsidR="00A60D12" w:rsidRPr="00376ADB">
        <w:rPr>
          <w:lang w:val="uk-UA"/>
        </w:rPr>
        <w:t xml:space="preserve">риємств, установ, закладів </w:t>
      </w:r>
      <w:r w:rsidR="00A60D12">
        <w:rPr>
          <w:lang w:val="uk-UA"/>
        </w:rPr>
        <w:t>громади</w:t>
      </w:r>
      <w:r w:rsidR="00747086">
        <w:rPr>
          <w:lang w:val="uk-UA"/>
        </w:rPr>
        <w:t xml:space="preserve">, організацій усіх форм власності та </w:t>
      </w:r>
      <w:r w:rsidRPr="00376ADB">
        <w:rPr>
          <w:lang w:val="uk-UA"/>
        </w:rPr>
        <w:t>інститутів громадянського суспіл</w:t>
      </w:r>
      <w:r w:rsidR="00747086">
        <w:rPr>
          <w:lang w:val="uk-UA"/>
        </w:rPr>
        <w:t xml:space="preserve">ьства є відзначення державних, професійних, ювілейних і </w:t>
      </w:r>
      <w:r w:rsidRPr="00747086">
        <w:rPr>
          <w:lang w:val="uk-UA"/>
        </w:rPr>
        <w:t xml:space="preserve">пам’ятних дат. </w:t>
      </w:r>
      <w:r w:rsidR="00747086">
        <w:rPr>
          <w:lang w:val="uk-UA"/>
        </w:rPr>
        <w:t xml:space="preserve">Такі заходи потребують систематизації, а також </w:t>
      </w:r>
      <w:r w:rsidRPr="00747086">
        <w:rPr>
          <w:lang w:val="uk-UA"/>
        </w:rPr>
        <w:t>виділення</w:t>
      </w:r>
      <w:r w:rsidR="00747086">
        <w:rPr>
          <w:lang w:val="uk-UA"/>
        </w:rPr>
        <w:t xml:space="preserve"> відповідних</w:t>
      </w:r>
      <w:r w:rsidRPr="00747086">
        <w:rPr>
          <w:lang w:val="uk-UA"/>
        </w:rPr>
        <w:t xml:space="preserve"> бюджетних асигнувань</w:t>
      </w:r>
      <w:r w:rsidR="00747086">
        <w:rPr>
          <w:lang w:val="uk-UA"/>
        </w:rPr>
        <w:t xml:space="preserve"> їх  відповідному їх  </w:t>
      </w:r>
      <w:r w:rsidR="00747086" w:rsidRPr="00747086">
        <w:rPr>
          <w:lang w:val="uk-UA"/>
        </w:rPr>
        <w:t>розпорядникові, що зумовлює необхідність прийняття Програми</w:t>
      </w:r>
    </w:p>
    <w:p w:rsidR="00747086" w:rsidRPr="00747086" w:rsidRDefault="00747086" w:rsidP="00747086">
      <w:pPr>
        <w:pStyle w:val="aff7"/>
        <w:ind w:left="567"/>
        <w:jc w:val="both"/>
        <w:rPr>
          <w:lang w:val="uk-UA"/>
        </w:rPr>
      </w:pPr>
    </w:p>
    <w:p w:rsidR="007D5633" w:rsidRDefault="007D5633" w:rsidP="0093704D">
      <w:pPr>
        <w:pStyle w:val="aff7"/>
        <w:numPr>
          <w:ilvl w:val="0"/>
          <w:numId w:val="23"/>
        </w:numPr>
        <w:jc w:val="both"/>
        <w:rPr>
          <w:b/>
          <w:lang w:val="uk-UA"/>
        </w:rPr>
      </w:pPr>
      <w:r w:rsidRPr="0093704D">
        <w:rPr>
          <w:b/>
          <w:lang w:val="uk-UA"/>
        </w:rPr>
        <w:t>Мета і завдання Програми</w:t>
      </w:r>
    </w:p>
    <w:p w:rsidR="0093704D" w:rsidRPr="0093704D" w:rsidRDefault="0093704D" w:rsidP="0093704D">
      <w:pPr>
        <w:pStyle w:val="aff7"/>
        <w:jc w:val="both"/>
        <w:rPr>
          <w:b/>
          <w:lang w:val="uk-UA"/>
        </w:rPr>
      </w:pPr>
    </w:p>
    <w:p w:rsidR="007D5633" w:rsidRPr="0093704D" w:rsidRDefault="0093704D" w:rsidP="0093704D">
      <w:pPr>
        <w:pStyle w:val="aff7"/>
        <w:jc w:val="both"/>
        <w:rPr>
          <w:lang w:val="uk-UA"/>
        </w:rPr>
      </w:pPr>
      <w:r>
        <w:rPr>
          <w:lang w:val="uk-UA"/>
        </w:rPr>
        <w:t xml:space="preserve">     2.1. </w:t>
      </w:r>
      <w:r w:rsidR="007D5633" w:rsidRPr="0093704D">
        <w:rPr>
          <w:lang w:val="uk-UA"/>
        </w:rPr>
        <w:t xml:space="preserve">Метою Програми є забезпечення належної організації відзначення </w:t>
      </w:r>
      <w:r w:rsidR="006D35EF" w:rsidRPr="0093704D">
        <w:rPr>
          <w:lang w:val="uk-UA"/>
        </w:rPr>
        <w:t>державних та професійних свят,</w:t>
      </w:r>
      <w:r w:rsidR="006D35EF">
        <w:rPr>
          <w:lang w:val="uk-UA"/>
        </w:rPr>
        <w:t xml:space="preserve"> </w:t>
      </w:r>
      <w:r w:rsidR="007D5633" w:rsidRPr="0093704D">
        <w:rPr>
          <w:lang w:val="uk-UA"/>
        </w:rPr>
        <w:t>ювілейних дат,</w:t>
      </w:r>
      <w:r w:rsidR="006D35EF" w:rsidRPr="006D35EF">
        <w:rPr>
          <w:lang w:val="uk-UA"/>
        </w:rPr>
        <w:t xml:space="preserve"> </w:t>
      </w:r>
      <w:r w:rsidR="006D35EF">
        <w:rPr>
          <w:lang w:val="uk-UA"/>
        </w:rPr>
        <w:t xml:space="preserve">видатків на представництво та співробітництво, </w:t>
      </w:r>
      <w:r w:rsidR="007D5633" w:rsidRPr="0093704D">
        <w:rPr>
          <w:lang w:val="uk-UA"/>
        </w:rPr>
        <w:t>зао</w:t>
      </w:r>
      <w:r w:rsidR="006D35EF" w:rsidRPr="0093704D">
        <w:rPr>
          <w:lang w:val="uk-UA"/>
        </w:rPr>
        <w:t>хочення за заслуги перед</w:t>
      </w:r>
      <w:r w:rsidR="006D35EF">
        <w:rPr>
          <w:lang w:val="uk-UA"/>
        </w:rPr>
        <w:t xml:space="preserve"> </w:t>
      </w:r>
      <w:r w:rsidR="007D5633" w:rsidRPr="0093704D">
        <w:rPr>
          <w:lang w:val="uk-UA"/>
        </w:rPr>
        <w:t>Обухів</w:t>
      </w:r>
      <w:r w:rsidR="00A60D12">
        <w:rPr>
          <w:lang w:val="uk-UA"/>
        </w:rPr>
        <w:t>ською міською об’єднаною територіальною громадою</w:t>
      </w:r>
      <w:r w:rsidR="007D5633" w:rsidRPr="0093704D">
        <w:rPr>
          <w:lang w:val="uk-UA"/>
        </w:rPr>
        <w:t>, виховання почу</w:t>
      </w:r>
      <w:r w:rsidR="00A60D12" w:rsidRPr="0093704D">
        <w:rPr>
          <w:lang w:val="uk-UA"/>
        </w:rPr>
        <w:t xml:space="preserve">ття патріотизму до рідного </w:t>
      </w:r>
      <w:r w:rsidR="00A60D12">
        <w:rPr>
          <w:lang w:val="uk-UA"/>
        </w:rPr>
        <w:t>краю</w:t>
      </w:r>
      <w:r w:rsidR="007D5633" w:rsidRPr="0093704D">
        <w:rPr>
          <w:lang w:val="uk-UA"/>
        </w:rPr>
        <w:t xml:space="preserve"> та України.</w:t>
      </w:r>
    </w:p>
    <w:p w:rsidR="007D5633" w:rsidRPr="006C2CFF" w:rsidRDefault="0093704D" w:rsidP="0093704D">
      <w:pPr>
        <w:pStyle w:val="aff7"/>
        <w:jc w:val="both"/>
      </w:pPr>
      <w:r>
        <w:rPr>
          <w:lang w:val="uk-UA"/>
        </w:rPr>
        <w:t xml:space="preserve">    2.2.</w:t>
      </w:r>
      <w:r w:rsidR="007D5633" w:rsidRPr="006C2CFF">
        <w:t>Основні завдання Програми:</w:t>
      </w:r>
    </w:p>
    <w:p w:rsidR="007D5633" w:rsidRPr="006C2CFF" w:rsidRDefault="007D5633" w:rsidP="007D5633">
      <w:pPr>
        <w:pStyle w:val="aff7"/>
        <w:numPr>
          <w:ilvl w:val="2"/>
          <w:numId w:val="22"/>
        </w:numPr>
        <w:ind w:left="0" w:firstLine="1287"/>
        <w:jc w:val="both"/>
      </w:pPr>
      <w:r w:rsidRPr="006C2CFF">
        <w:t>Забезпечити моральну та матеріальну підтримку кращим працівникам і трудовим колективам міста за результатами їх трудової, громадської діяльності та з нагоди відзначення державних та професійних свят, ювілейних та пам’ятних дат;</w:t>
      </w:r>
    </w:p>
    <w:p w:rsidR="007D5633" w:rsidRPr="006C2CFF" w:rsidRDefault="007D5633" w:rsidP="007D5633">
      <w:pPr>
        <w:pStyle w:val="aff7"/>
        <w:numPr>
          <w:ilvl w:val="2"/>
          <w:numId w:val="22"/>
        </w:numPr>
        <w:ind w:left="0" w:firstLine="1287"/>
        <w:jc w:val="both"/>
      </w:pPr>
      <w:r w:rsidRPr="006C2CFF">
        <w:t>Створити додаткові організаційні, фінансові та матеріально-технічні умови для виконання мети Програми.</w:t>
      </w:r>
    </w:p>
    <w:p w:rsidR="007D5633" w:rsidRPr="006C2CFF" w:rsidRDefault="007D5633" w:rsidP="007D5633">
      <w:pPr>
        <w:pStyle w:val="aff7"/>
        <w:ind w:left="1287"/>
        <w:jc w:val="both"/>
      </w:pPr>
    </w:p>
    <w:p w:rsidR="007D5633" w:rsidRPr="0093704D" w:rsidRDefault="007D5633" w:rsidP="0093704D">
      <w:pPr>
        <w:pStyle w:val="aff7"/>
        <w:numPr>
          <w:ilvl w:val="0"/>
          <w:numId w:val="21"/>
        </w:numPr>
        <w:jc w:val="both"/>
        <w:rPr>
          <w:b/>
        </w:rPr>
      </w:pPr>
      <w:r w:rsidRPr="0093704D">
        <w:rPr>
          <w:b/>
        </w:rPr>
        <w:t>Заходи  Програми</w:t>
      </w:r>
    </w:p>
    <w:p w:rsidR="007D5633" w:rsidRPr="006C2CFF" w:rsidRDefault="007D5633" w:rsidP="007D5633">
      <w:pPr>
        <w:pStyle w:val="aff7"/>
        <w:ind w:left="927"/>
        <w:jc w:val="both"/>
      </w:pPr>
    </w:p>
    <w:p w:rsidR="007D5633" w:rsidRPr="006C2CFF" w:rsidRDefault="007D5633" w:rsidP="0093704D">
      <w:pPr>
        <w:pStyle w:val="aff7"/>
        <w:numPr>
          <w:ilvl w:val="1"/>
          <w:numId w:val="21"/>
        </w:numPr>
        <w:ind w:left="0" w:firstLine="567"/>
        <w:jc w:val="both"/>
      </w:pPr>
      <w:r w:rsidRPr="006C2CFF">
        <w:t xml:space="preserve">Відзначення державних свят, визначних подій держави, які встановлені актами Президента України, іншими законодавчими актами із врученням Почесних </w:t>
      </w:r>
      <w:r w:rsidRPr="006C2CFF">
        <w:lastRenderedPageBreak/>
        <w:t>грамот та відзнак центральних органів державної влади, Подяк міського голови та Почесних грамот міської ради та її виконавчого комітету</w:t>
      </w:r>
      <w:r w:rsidR="00414EC5">
        <w:rPr>
          <w:lang w:val="uk-UA"/>
        </w:rPr>
        <w:t>,</w:t>
      </w:r>
      <w:r w:rsidR="00414EC5" w:rsidRPr="00414EC5">
        <w:t xml:space="preserve"> </w:t>
      </w:r>
      <w:r w:rsidR="00414EC5">
        <w:t>, а також Грамоти Обухівської міської ради.</w:t>
      </w:r>
    </w:p>
    <w:p w:rsidR="007D5633" w:rsidRPr="006C2CFF" w:rsidRDefault="007D5633" w:rsidP="0093704D">
      <w:pPr>
        <w:pStyle w:val="aff7"/>
        <w:numPr>
          <w:ilvl w:val="1"/>
          <w:numId w:val="21"/>
        </w:numPr>
        <w:ind w:left="0" w:firstLine="567"/>
        <w:jc w:val="both"/>
      </w:pPr>
      <w:r w:rsidRPr="006C2CFF">
        <w:t>Відзначення обласних свят та подій, які проводяться відповідно до розпоряджень голови Київської обласної державної адміністрації, із врученням Почесних грамот і Подяк Київської обласної державної адміністрації.</w:t>
      </w:r>
    </w:p>
    <w:p w:rsidR="007D5633" w:rsidRPr="006C2CFF" w:rsidRDefault="00A60D12" w:rsidP="0093704D">
      <w:pPr>
        <w:pStyle w:val="aff7"/>
        <w:numPr>
          <w:ilvl w:val="1"/>
          <w:numId w:val="21"/>
        </w:numPr>
        <w:ind w:left="0" w:firstLine="567"/>
        <w:jc w:val="both"/>
      </w:pPr>
      <w:r>
        <w:t>Відзначення</w:t>
      </w:r>
      <w:r w:rsidR="007D5633" w:rsidRPr="006C2CFF">
        <w:t xml:space="preserve"> с</w:t>
      </w:r>
      <w:r>
        <w:t>вя</w:t>
      </w:r>
      <w:r>
        <w:rPr>
          <w:lang w:val="uk-UA"/>
        </w:rPr>
        <w:t>ткових заходів в громаді</w:t>
      </w:r>
      <w:r w:rsidR="007D5633" w:rsidRPr="006C2CFF">
        <w:t>, які проводяться виконавчим комітетом міської ради із присвоєнням звання «Почесний громадянин міста Обухів», вручення «Відзнаки міського голови», занесення до Книги професійної та громадянської честі.</w:t>
      </w:r>
    </w:p>
    <w:p w:rsidR="007D5633" w:rsidRPr="006C2CFF" w:rsidRDefault="007D5633" w:rsidP="0093704D">
      <w:pPr>
        <w:pStyle w:val="aff7"/>
        <w:numPr>
          <w:ilvl w:val="1"/>
          <w:numId w:val="21"/>
        </w:numPr>
        <w:ind w:left="0" w:firstLine="567"/>
        <w:jc w:val="both"/>
      </w:pPr>
      <w:r w:rsidRPr="006C2CFF">
        <w:t xml:space="preserve">Відзначення ювілейних дат підприємств, установ, організацій та окремих осіб із врученням Почесних грамот і Подяки міського голови, </w:t>
      </w:r>
      <w:r w:rsidR="005D4BB1">
        <w:rPr>
          <w:lang w:val="uk-UA"/>
        </w:rPr>
        <w:t xml:space="preserve">Грамот Обухівської міської ради, </w:t>
      </w:r>
      <w:r w:rsidRPr="006C2CFF">
        <w:t>а також вітальних адрес.</w:t>
      </w:r>
    </w:p>
    <w:p w:rsidR="007D5633" w:rsidRPr="006C2CFF" w:rsidRDefault="007D5633" w:rsidP="0093704D">
      <w:pPr>
        <w:pStyle w:val="aff7"/>
        <w:numPr>
          <w:ilvl w:val="1"/>
          <w:numId w:val="21"/>
        </w:numPr>
        <w:ind w:left="0" w:firstLine="567"/>
        <w:jc w:val="both"/>
      </w:pPr>
      <w:r w:rsidRPr="006C2CFF">
        <w:t>Відзначення колективів підприємств, установ і організацій та окремих осіб за високі трудові здобутки із врученням</w:t>
      </w:r>
      <w:r w:rsidR="005D4BB1">
        <w:t xml:space="preserve"> Почесних грамот міської ради</w:t>
      </w:r>
      <w:r w:rsidR="005D4BB1">
        <w:rPr>
          <w:lang w:val="uk-UA"/>
        </w:rPr>
        <w:t xml:space="preserve">, </w:t>
      </w:r>
      <w:r w:rsidR="005D4BB1">
        <w:t>Подяк міського голови</w:t>
      </w:r>
      <w:r w:rsidR="005D4BB1">
        <w:rPr>
          <w:lang w:val="uk-UA"/>
        </w:rPr>
        <w:t xml:space="preserve"> і Грамот Обухівської міської ради.</w:t>
      </w:r>
    </w:p>
    <w:p w:rsidR="001724A1" w:rsidRDefault="001724A1" w:rsidP="006A1B26">
      <w:pPr>
        <w:pStyle w:val="aff7"/>
        <w:numPr>
          <w:ilvl w:val="1"/>
          <w:numId w:val="21"/>
        </w:numPr>
        <w:ind w:left="0" w:firstLine="567"/>
        <w:jc w:val="both"/>
      </w:pPr>
      <w:r>
        <w:t>Відзначення професійних свят, встановлених відповідно до Указів Президента України, із врученням Почесних грамот і Подяк Київської облдержадміністрації та обласної ради, Почесних грамот Обухівської міської ради, Грамот Обухівської міської ради та Подяк міського голови.</w:t>
      </w:r>
    </w:p>
    <w:p w:rsidR="007D5633" w:rsidRPr="006C2CFF" w:rsidRDefault="007D5633" w:rsidP="006A1B26">
      <w:pPr>
        <w:pStyle w:val="aff7"/>
        <w:numPr>
          <w:ilvl w:val="1"/>
          <w:numId w:val="21"/>
        </w:numPr>
        <w:ind w:left="0" w:firstLine="567"/>
        <w:jc w:val="both"/>
      </w:pPr>
      <w:r w:rsidRPr="006C2CFF">
        <w:t>Відзначення закладів, установ, підприємств, організацій, переможців та учасників щорічних конкурсів фестивалів, форумів тощо.</w:t>
      </w:r>
    </w:p>
    <w:p w:rsidR="007D5633" w:rsidRPr="006C2CFF" w:rsidRDefault="007D5633" w:rsidP="0093704D">
      <w:pPr>
        <w:pStyle w:val="aff7"/>
        <w:numPr>
          <w:ilvl w:val="1"/>
          <w:numId w:val="21"/>
        </w:numPr>
        <w:ind w:left="0" w:firstLine="567"/>
        <w:jc w:val="both"/>
      </w:pPr>
      <w:r w:rsidRPr="006C2CFF">
        <w:t>Організація офіційних прийомів, зустрічей делегацій, відкриття тематичних виставок, ярмарків, фестивалів, конкурсів, конференцій, круглих столів, брейк-кави, фуршетів, обідів тощо із врученням цінних подарунків, сувенірів, грошових винагород.</w:t>
      </w:r>
    </w:p>
    <w:p w:rsidR="007D5633" w:rsidRPr="006C2CFF" w:rsidRDefault="007D5633" w:rsidP="0093704D">
      <w:pPr>
        <w:pStyle w:val="aff7"/>
        <w:numPr>
          <w:ilvl w:val="1"/>
          <w:numId w:val="21"/>
        </w:numPr>
        <w:ind w:left="0" w:firstLine="567"/>
        <w:jc w:val="both"/>
      </w:pPr>
      <w:r w:rsidRPr="006C2CFF">
        <w:t>Виготовлення нагрудних знаків «Почесний громадянин міста Обухів», Книги громадянської та професійної честі, бланків посвідчень, мініатюри знаків, значків, банерів, брошур тощо.</w:t>
      </w:r>
    </w:p>
    <w:p w:rsidR="007D5633" w:rsidRPr="006C2CFF" w:rsidRDefault="007D5633" w:rsidP="0093704D">
      <w:pPr>
        <w:pStyle w:val="aff7"/>
        <w:numPr>
          <w:ilvl w:val="1"/>
          <w:numId w:val="21"/>
        </w:numPr>
        <w:ind w:left="0" w:firstLine="567"/>
        <w:jc w:val="both"/>
      </w:pPr>
      <w:r w:rsidRPr="006C2CFF">
        <w:t>Виготовлення бланків Почесних грамот, Подяк,</w:t>
      </w:r>
      <w:r w:rsidR="005D4BB1">
        <w:rPr>
          <w:lang w:val="uk-UA"/>
        </w:rPr>
        <w:t xml:space="preserve"> Грамот, </w:t>
      </w:r>
      <w:r w:rsidRPr="006C2CFF">
        <w:t>Дипломів та вітальних адрес.</w:t>
      </w:r>
    </w:p>
    <w:p w:rsidR="007D5633" w:rsidRPr="006C2CFF" w:rsidRDefault="007D5633" w:rsidP="0093704D">
      <w:pPr>
        <w:pStyle w:val="aff7"/>
        <w:numPr>
          <w:ilvl w:val="1"/>
          <w:numId w:val="21"/>
        </w:numPr>
        <w:ind w:left="0" w:firstLine="567"/>
        <w:jc w:val="both"/>
      </w:pPr>
      <w:r w:rsidRPr="006C2CFF">
        <w:t xml:space="preserve">Придбання квіткової продукції для проведення заходів. </w:t>
      </w:r>
    </w:p>
    <w:p w:rsidR="007D5633" w:rsidRPr="006C2CFF" w:rsidRDefault="007D5633" w:rsidP="0093704D">
      <w:pPr>
        <w:pStyle w:val="aff7"/>
        <w:numPr>
          <w:ilvl w:val="1"/>
          <w:numId w:val="21"/>
        </w:numPr>
        <w:ind w:left="0" w:firstLine="567"/>
        <w:jc w:val="both"/>
      </w:pPr>
      <w:r w:rsidRPr="006C2CFF">
        <w:t>Обслуговування заходів транспортними засобами.</w:t>
      </w:r>
    </w:p>
    <w:p w:rsidR="001724A1" w:rsidRDefault="001724A1" w:rsidP="00CC125B">
      <w:pPr>
        <w:pStyle w:val="aff7"/>
        <w:numPr>
          <w:ilvl w:val="1"/>
          <w:numId w:val="21"/>
        </w:numPr>
        <w:ind w:left="0" w:firstLine="567"/>
        <w:jc w:val="both"/>
      </w:pPr>
      <w:r>
        <w:t>Відрядження</w:t>
      </w:r>
      <w:r>
        <w:rPr>
          <w:lang w:val="uk-UA"/>
        </w:rPr>
        <w:t xml:space="preserve"> </w:t>
      </w:r>
      <w:r>
        <w:t>посадових осіб та формування офіційних делегацій Обухівської міської територіальної громади в межах України з метою участі у проведенні та святкуванні всеукраїнських, обласних та міських заходів з нагоди відзначення державних та професійних свят, ювілейних і пам’ятних дат, а також прийняття закордонних делегацій у встановленому порядку.</w:t>
      </w:r>
    </w:p>
    <w:p w:rsidR="007D5633" w:rsidRPr="006C2CFF" w:rsidRDefault="007D5633" w:rsidP="00CC125B">
      <w:pPr>
        <w:pStyle w:val="aff7"/>
        <w:numPr>
          <w:ilvl w:val="1"/>
          <w:numId w:val="21"/>
        </w:numPr>
        <w:ind w:left="0" w:firstLine="567"/>
        <w:jc w:val="both"/>
      </w:pPr>
      <w:r w:rsidRPr="006C2CFF">
        <w:t>Придбання цінних подарунків, рамок, солодощів, виготовлення сувенірної продукції для урочистих заходів та представницьких цілей.</w:t>
      </w:r>
    </w:p>
    <w:p w:rsidR="007D5633" w:rsidRPr="006C2CFF" w:rsidRDefault="007D5633" w:rsidP="0093704D">
      <w:pPr>
        <w:pStyle w:val="aff7"/>
        <w:numPr>
          <w:ilvl w:val="1"/>
          <w:numId w:val="21"/>
        </w:numPr>
        <w:ind w:left="0" w:firstLine="567"/>
        <w:jc w:val="both"/>
      </w:pPr>
      <w:r w:rsidRPr="006C2CFF">
        <w:t>До Дня місцевого самоврядування, відзначення представників депутатського корпусу міської ради, членів та працівників виконавчого комітету за здійснення своїх повноважень з врученням грошової винагороди.</w:t>
      </w:r>
    </w:p>
    <w:p w:rsidR="007D5633" w:rsidRPr="006C2CFF" w:rsidRDefault="007D5633" w:rsidP="0093704D">
      <w:pPr>
        <w:pStyle w:val="aff7"/>
        <w:numPr>
          <w:ilvl w:val="1"/>
          <w:numId w:val="21"/>
        </w:numPr>
        <w:ind w:left="0" w:firstLine="567"/>
        <w:jc w:val="both"/>
      </w:pPr>
      <w:r w:rsidRPr="006C2CFF">
        <w:t xml:space="preserve">Організація </w:t>
      </w:r>
      <w:r w:rsidR="008D5C17">
        <w:t>та участь кращих представників (команд, колективів) закладів, установ, підприємств та організацій територіальної громади у міжнародних, всеукраїнських та обласних виставках, проєктах, ярмарках, фестивалях, конкурсах, конференціях, круглих столах тощо, а також проведення заходів із вшанування пам’яті загиблих воїнів, вшанування пам’яті видатних особистостей міста та організація відповідних меморіальних заходів.</w:t>
      </w:r>
    </w:p>
    <w:p w:rsidR="00222039" w:rsidRPr="00222039" w:rsidRDefault="007D5633" w:rsidP="0093704D">
      <w:pPr>
        <w:pStyle w:val="aff7"/>
        <w:numPr>
          <w:ilvl w:val="0"/>
          <w:numId w:val="21"/>
        </w:numPr>
        <w:jc w:val="both"/>
        <w:rPr>
          <w:b/>
        </w:rPr>
      </w:pPr>
      <w:r w:rsidRPr="006C2CFF">
        <w:rPr>
          <w:b/>
        </w:rPr>
        <w:t>Моніторинг за виконанням Програми</w:t>
      </w:r>
    </w:p>
    <w:p w:rsidR="007D5633" w:rsidRPr="00222039" w:rsidRDefault="007D5633" w:rsidP="0093704D">
      <w:pPr>
        <w:pStyle w:val="aff7"/>
        <w:numPr>
          <w:ilvl w:val="1"/>
          <w:numId w:val="21"/>
        </w:numPr>
        <w:tabs>
          <w:tab w:val="left" w:pos="1134"/>
        </w:tabs>
        <w:ind w:left="0" w:firstLine="567"/>
        <w:jc w:val="both"/>
        <w:rPr>
          <w:lang w:val="uk-UA"/>
        </w:rPr>
      </w:pPr>
      <w:r w:rsidRPr="00222039">
        <w:rPr>
          <w:lang w:val="uk-UA"/>
        </w:rPr>
        <w:t>У ході реалізації Програми відділами організаційно-кадрової роботи та фінансово-господарського забезпечення виконавчого комітету міської ради буде здійснюватись систематичний моніторинг та координація виконання завдань Програми.</w:t>
      </w:r>
    </w:p>
    <w:p w:rsidR="007D5633" w:rsidRPr="00222039" w:rsidRDefault="007D5633" w:rsidP="0093704D">
      <w:pPr>
        <w:pStyle w:val="aff7"/>
        <w:numPr>
          <w:ilvl w:val="1"/>
          <w:numId w:val="21"/>
        </w:numPr>
        <w:tabs>
          <w:tab w:val="left" w:pos="1134"/>
        </w:tabs>
        <w:ind w:left="0" w:firstLine="567"/>
        <w:jc w:val="both"/>
      </w:pPr>
      <w:r w:rsidRPr="006C2CFF">
        <w:t>Виконання завдань, передбачених Програмою, покладається на структурні підр</w:t>
      </w:r>
      <w:r w:rsidR="005D4BB1">
        <w:t>озділи виконавчого комітету міс</w:t>
      </w:r>
      <w:r w:rsidR="005D4BB1">
        <w:rPr>
          <w:lang w:val="uk-UA"/>
        </w:rPr>
        <w:t>ь</w:t>
      </w:r>
      <w:r w:rsidRPr="006C2CFF">
        <w:t>кої ради відповідно до їх функціональних обов’язків.</w:t>
      </w:r>
    </w:p>
    <w:p w:rsidR="007D5633" w:rsidRPr="0000039B" w:rsidRDefault="007D5633" w:rsidP="0093704D">
      <w:pPr>
        <w:pStyle w:val="aff7"/>
        <w:numPr>
          <w:ilvl w:val="1"/>
          <w:numId w:val="21"/>
        </w:numPr>
        <w:tabs>
          <w:tab w:val="left" w:pos="1134"/>
        </w:tabs>
        <w:ind w:left="0" w:firstLine="567"/>
        <w:jc w:val="both"/>
        <w:rPr>
          <w:lang w:val="uk-UA"/>
        </w:rPr>
      </w:pPr>
      <w:r w:rsidRPr="00222039">
        <w:rPr>
          <w:lang w:val="uk-UA"/>
        </w:rPr>
        <w:t>М</w:t>
      </w:r>
      <w:r w:rsidRPr="0000039B">
        <w:rPr>
          <w:lang w:val="uk-UA"/>
        </w:rPr>
        <w:t>іський голова, заступники міського голови відповідно до розподілу обов’язків здійснюють контроль за виконанням Програми шляхом розгля</w:t>
      </w:r>
      <w:r w:rsidR="002C78BF">
        <w:rPr>
          <w:lang w:val="uk-UA"/>
        </w:rPr>
        <w:t xml:space="preserve">ду інформації, </w:t>
      </w:r>
      <w:r w:rsidR="002C78BF">
        <w:rPr>
          <w:lang w:val="uk-UA"/>
        </w:rPr>
        <w:lastRenderedPageBreak/>
        <w:t xml:space="preserve">яку готує відділ </w:t>
      </w:r>
      <w:r w:rsidR="002C78BF" w:rsidRPr="00C73F17">
        <w:rPr>
          <w:rStyle w:val="aff"/>
          <w:rFonts w:eastAsiaTheme="majorEastAsia"/>
          <w:b w:val="0"/>
        </w:rPr>
        <w:t>організаційної роботи та комунікації з громадськістю</w:t>
      </w:r>
      <w:r w:rsidR="002C78BF">
        <w:rPr>
          <w:lang w:val="uk-UA"/>
        </w:rPr>
        <w:t xml:space="preserve"> </w:t>
      </w:r>
      <w:r w:rsidR="002C78BF" w:rsidRPr="006C2CFF">
        <w:t>виконавчого комітету Обухівської міської ради</w:t>
      </w:r>
      <w:r w:rsidR="002C78BF">
        <w:rPr>
          <w:lang w:val="uk-UA"/>
        </w:rPr>
        <w:t>.</w:t>
      </w:r>
    </w:p>
    <w:p w:rsidR="007D5633" w:rsidRPr="00F56244" w:rsidRDefault="007D5633" w:rsidP="0093704D">
      <w:pPr>
        <w:pStyle w:val="aff7"/>
        <w:numPr>
          <w:ilvl w:val="1"/>
          <w:numId w:val="21"/>
        </w:numPr>
        <w:tabs>
          <w:tab w:val="left" w:pos="1134"/>
        </w:tabs>
        <w:ind w:left="0" w:firstLine="567"/>
        <w:jc w:val="both"/>
        <w:rPr>
          <w:lang w:val="uk-UA"/>
        </w:rPr>
      </w:pPr>
      <w:r w:rsidRPr="00F56244">
        <w:rPr>
          <w:lang w:val="uk-UA"/>
        </w:rPr>
        <w:t>З метою організації поточної роботи з виконання завдань Програми, узгодження  дій співвиконавців та підготовки рекомендацій щодо внесення необхідних змін на період її виконання може бути утворена координаційна рада з числа депутатів міської ради, представників влади, громади, бізнесу.</w:t>
      </w:r>
    </w:p>
    <w:p w:rsidR="007D5633" w:rsidRPr="00F56244" w:rsidRDefault="007D5633" w:rsidP="007D5633">
      <w:pPr>
        <w:pStyle w:val="aff7"/>
        <w:tabs>
          <w:tab w:val="left" w:pos="1134"/>
        </w:tabs>
        <w:jc w:val="both"/>
        <w:rPr>
          <w:lang w:val="uk-UA"/>
        </w:rPr>
      </w:pPr>
    </w:p>
    <w:p w:rsidR="007D5633" w:rsidRPr="006C2CFF" w:rsidRDefault="007D5633" w:rsidP="0093704D">
      <w:pPr>
        <w:pStyle w:val="aff7"/>
        <w:numPr>
          <w:ilvl w:val="0"/>
          <w:numId w:val="21"/>
        </w:numPr>
        <w:tabs>
          <w:tab w:val="left" w:pos="1134"/>
        </w:tabs>
        <w:jc w:val="both"/>
        <w:rPr>
          <w:b/>
        </w:rPr>
      </w:pPr>
      <w:r w:rsidRPr="006C2CFF">
        <w:rPr>
          <w:b/>
        </w:rPr>
        <w:t>Вимоги щодо використання бюджетних коштів.</w:t>
      </w:r>
    </w:p>
    <w:p w:rsidR="007D5633" w:rsidRPr="006C2CFF" w:rsidRDefault="007D5633" w:rsidP="007D5633">
      <w:pPr>
        <w:pStyle w:val="aff7"/>
        <w:tabs>
          <w:tab w:val="left" w:pos="1134"/>
        </w:tabs>
        <w:ind w:left="927"/>
        <w:jc w:val="both"/>
        <w:rPr>
          <w:b/>
        </w:rPr>
      </w:pPr>
    </w:p>
    <w:p w:rsidR="007D5633" w:rsidRPr="006C2CFF" w:rsidRDefault="007D5633" w:rsidP="0093704D">
      <w:pPr>
        <w:pStyle w:val="aff7"/>
        <w:numPr>
          <w:ilvl w:val="1"/>
          <w:numId w:val="21"/>
        </w:numPr>
        <w:tabs>
          <w:tab w:val="left" w:pos="851"/>
          <w:tab w:val="left" w:pos="1134"/>
        </w:tabs>
        <w:ind w:left="0" w:firstLine="567"/>
        <w:jc w:val="both"/>
      </w:pPr>
      <w:r w:rsidRPr="006C2CFF">
        <w:t>Бю</w:t>
      </w:r>
      <w:r w:rsidR="000B4C70">
        <w:t>джетні кошти використовуються</w:t>
      </w:r>
      <w:r w:rsidR="000B4C70">
        <w:rPr>
          <w:lang w:val="uk-UA"/>
        </w:rPr>
        <w:t xml:space="preserve"> в </w:t>
      </w:r>
      <w:r w:rsidRPr="006C2CFF">
        <w:t>межах відповідних призначень, встановлених рішенням міської ради про міський бюджет на відповідний рік.</w:t>
      </w:r>
    </w:p>
    <w:p w:rsidR="007D5633" w:rsidRPr="006C2CFF" w:rsidRDefault="007D5633" w:rsidP="007D5633">
      <w:pPr>
        <w:pStyle w:val="aff7"/>
        <w:tabs>
          <w:tab w:val="left" w:pos="851"/>
          <w:tab w:val="left" w:pos="1134"/>
        </w:tabs>
        <w:ind w:left="567"/>
        <w:jc w:val="both"/>
      </w:pPr>
    </w:p>
    <w:p w:rsidR="007D5633" w:rsidRPr="006C2CFF" w:rsidRDefault="007D5633" w:rsidP="0093704D">
      <w:pPr>
        <w:pStyle w:val="aff7"/>
        <w:numPr>
          <w:ilvl w:val="0"/>
          <w:numId w:val="21"/>
        </w:numPr>
        <w:tabs>
          <w:tab w:val="left" w:pos="851"/>
          <w:tab w:val="left" w:pos="1134"/>
        </w:tabs>
        <w:jc w:val="both"/>
        <w:rPr>
          <w:b/>
        </w:rPr>
      </w:pPr>
      <w:r w:rsidRPr="006C2CFF">
        <w:rPr>
          <w:b/>
        </w:rPr>
        <w:t>Фінансове забезпечення та обсяги фінансування Програми.</w:t>
      </w:r>
    </w:p>
    <w:p w:rsidR="007D5633" w:rsidRPr="006C2CFF" w:rsidRDefault="007D5633" w:rsidP="007D5633">
      <w:pPr>
        <w:pStyle w:val="aff7"/>
        <w:tabs>
          <w:tab w:val="left" w:pos="851"/>
          <w:tab w:val="left" w:pos="1134"/>
        </w:tabs>
        <w:ind w:left="927"/>
        <w:jc w:val="both"/>
        <w:rPr>
          <w:b/>
        </w:rPr>
      </w:pPr>
    </w:p>
    <w:p w:rsidR="007D5633" w:rsidRPr="006C2CFF" w:rsidRDefault="007D5633" w:rsidP="0093704D">
      <w:pPr>
        <w:pStyle w:val="aff7"/>
        <w:numPr>
          <w:ilvl w:val="1"/>
          <w:numId w:val="21"/>
        </w:numPr>
        <w:tabs>
          <w:tab w:val="left" w:pos="284"/>
          <w:tab w:val="left" w:pos="709"/>
        </w:tabs>
        <w:ind w:left="0" w:firstLine="567"/>
        <w:jc w:val="both"/>
      </w:pPr>
      <w:r w:rsidRPr="006C2CFF">
        <w:t>Фінансування Програми здійснюється за рахунок місцевого бюджету та інших джерел відповідно до чинного Законодавства України.</w:t>
      </w:r>
    </w:p>
    <w:p w:rsidR="007D5633" w:rsidRPr="006C2CFF" w:rsidRDefault="007D5633" w:rsidP="0093704D">
      <w:pPr>
        <w:pStyle w:val="aff7"/>
        <w:numPr>
          <w:ilvl w:val="1"/>
          <w:numId w:val="21"/>
        </w:numPr>
        <w:tabs>
          <w:tab w:val="left" w:pos="284"/>
          <w:tab w:val="left" w:pos="709"/>
        </w:tabs>
        <w:ind w:left="0" w:firstLine="567"/>
        <w:jc w:val="both"/>
      </w:pPr>
      <w:r w:rsidRPr="006C2CFF">
        <w:t>Контроль за цільовим використанням бюджетних коштів, спрямованих на реалізацію з</w:t>
      </w:r>
      <w:r w:rsidR="000B4C70">
        <w:t>авдань Програми, здійснюється у</w:t>
      </w:r>
      <w:r w:rsidR="000B4C70">
        <w:rPr>
          <w:lang w:val="uk-UA"/>
        </w:rPr>
        <w:t xml:space="preserve"> </w:t>
      </w:r>
      <w:r w:rsidRPr="006C2CFF">
        <w:t>порядку, визначеному чинним законодавством України.</w:t>
      </w:r>
    </w:p>
    <w:p w:rsidR="007D5633" w:rsidRPr="00733F9C" w:rsidRDefault="007D5633" w:rsidP="0093704D">
      <w:pPr>
        <w:pStyle w:val="aff7"/>
        <w:numPr>
          <w:ilvl w:val="1"/>
          <w:numId w:val="21"/>
        </w:numPr>
        <w:tabs>
          <w:tab w:val="left" w:pos="284"/>
          <w:tab w:val="left" w:pos="709"/>
        </w:tabs>
        <w:ind w:left="0" w:firstLine="567"/>
        <w:jc w:val="both"/>
      </w:pPr>
      <w:r w:rsidRPr="006C2CFF">
        <w:t xml:space="preserve">Кошти, необхідні для виконання </w:t>
      </w:r>
      <w:r w:rsidR="00694754">
        <w:rPr>
          <w:lang w:val="uk-UA"/>
        </w:rPr>
        <w:t xml:space="preserve">комплексної </w:t>
      </w:r>
      <w:r w:rsidRPr="006C2CFF">
        <w:t>Програми відзначення державних та професійних свят, ювілейних дат,</w:t>
      </w:r>
      <w:r w:rsidR="00981EDA">
        <w:rPr>
          <w:lang w:val="uk-UA"/>
        </w:rPr>
        <w:t xml:space="preserve"> </w:t>
      </w:r>
      <w:r w:rsidR="005D4BB1">
        <w:rPr>
          <w:lang w:val="uk-UA"/>
        </w:rPr>
        <w:t xml:space="preserve">здійснення </w:t>
      </w:r>
      <w:r w:rsidR="00981EDA">
        <w:rPr>
          <w:lang w:val="uk-UA"/>
        </w:rPr>
        <w:t xml:space="preserve">видатків на представництво та співробітництво, </w:t>
      </w:r>
      <w:r w:rsidRPr="006C2CFF">
        <w:t>зао</w:t>
      </w:r>
      <w:r w:rsidR="00694754">
        <w:t>хочення та заслуги перед</w:t>
      </w:r>
      <w:r w:rsidR="00694754">
        <w:rPr>
          <w:lang w:val="uk-UA"/>
        </w:rPr>
        <w:t xml:space="preserve"> </w:t>
      </w:r>
      <w:r w:rsidRPr="006C2CFF">
        <w:t>Обухів</w:t>
      </w:r>
      <w:r w:rsidR="00694754">
        <w:rPr>
          <w:lang w:val="uk-UA"/>
        </w:rPr>
        <w:t>ською</w:t>
      </w:r>
      <w:r w:rsidR="00694754" w:rsidRPr="00694754">
        <w:rPr>
          <w:lang w:val="uk-UA"/>
        </w:rPr>
        <w:t xml:space="preserve"> </w:t>
      </w:r>
      <w:r w:rsidR="00B261FC">
        <w:rPr>
          <w:lang w:val="uk-UA"/>
        </w:rPr>
        <w:t>міською</w:t>
      </w:r>
      <w:r w:rsidR="00694754">
        <w:rPr>
          <w:lang w:val="uk-UA"/>
        </w:rPr>
        <w:t xml:space="preserve"> територіальною громадою</w:t>
      </w:r>
      <w:r w:rsidR="00694754">
        <w:t xml:space="preserve"> на 20</w:t>
      </w:r>
      <w:r w:rsidR="005D4BB1">
        <w:rPr>
          <w:lang w:val="uk-UA"/>
        </w:rPr>
        <w:t>26</w:t>
      </w:r>
      <w:r w:rsidR="00694754">
        <w:t>-202</w:t>
      </w:r>
      <w:r w:rsidR="005D4BB1">
        <w:rPr>
          <w:lang w:val="uk-UA"/>
        </w:rPr>
        <w:t>8</w:t>
      </w:r>
      <w:r w:rsidRPr="006C2CFF">
        <w:t xml:space="preserve"> роки, передбачаються кошторисом щорічно</w:t>
      </w:r>
      <w:r w:rsidR="007C3F02">
        <w:rPr>
          <w:lang w:val="uk-UA"/>
        </w:rPr>
        <w:t xml:space="preserve"> в грудні </w:t>
      </w:r>
      <w:r w:rsidR="00694754">
        <w:rPr>
          <w:lang w:val="uk-UA"/>
        </w:rPr>
        <w:t>при прийнятті бюджету</w:t>
      </w:r>
      <w:r w:rsidRPr="006C2CFF">
        <w:t xml:space="preserve"> рішенням Обухівської міської ради.</w:t>
      </w:r>
    </w:p>
    <w:p w:rsidR="00733F9C" w:rsidRDefault="00733F9C" w:rsidP="00733F9C">
      <w:pPr>
        <w:pStyle w:val="aff7"/>
        <w:tabs>
          <w:tab w:val="left" w:pos="284"/>
          <w:tab w:val="left" w:pos="709"/>
        </w:tabs>
        <w:jc w:val="both"/>
        <w:rPr>
          <w:lang w:val="uk-UA"/>
        </w:rPr>
      </w:pPr>
    </w:p>
    <w:p w:rsidR="00733F9C" w:rsidRPr="006C2CFF" w:rsidRDefault="00733F9C" w:rsidP="00733F9C">
      <w:pPr>
        <w:pStyle w:val="aff7"/>
        <w:tabs>
          <w:tab w:val="left" w:pos="284"/>
          <w:tab w:val="left" w:pos="709"/>
        </w:tabs>
        <w:jc w:val="both"/>
      </w:pPr>
    </w:p>
    <w:p w:rsidR="007D5633" w:rsidRPr="00784854" w:rsidRDefault="007D5633" w:rsidP="007D5633">
      <w:pPr>
        <w:rPr>
          <w:b/>
          <w:sz w:val="24"/>
          <w:szCs w:val="24"/>
          <w:lang w:val="ru-RU"/>
        </w:rPr>
      </w:pPr>
    </w:p>
    <w:p w:rsidR="00784854" w:rsidRPr="00C73F17" w:rsidRDefault="00784854" w:rsidP="007D5633">
      <w:pPr>
        <w:rPr>
          <w:rFonts w:ascii="Times New Roman" w:eastAsia="Arial Unicode MS" w:hAnsi="Times New Roman"/>
          <w:b/>
          <w:color w:val="000000"/>
          <w:sz w:val="24"/>
          <w:szCs w:val="24"/>
        </w:rPr>
      </w:pPr>
      <w:r w:rsidRPr="00C73F17">
        <w:rPr>
          <w:rFonts w:ascii="Times New Roman" w:eastAsia="Arial Unicode MS" w:hAnsi="Times New Roman"/>
          <w:b/>
          <w:color w:val="000000"/>
          <w:sz w:val="24"/>
          <w:szCs w:val="24"/>
        </w:rPr>
        <w:t xml:space="preserve">Заступник міського голови з питань </w:t>
      </w:r>
    </w:p>
    <w:p w:rsidR="00784854" w:rsidRPr="00C73F17" w:rsidRDefault="00784854" w:rsidP="007D5633">
      <w:pPr>
        <w:rPr>
          <w:rFonts w:ascii="Times New Roman" w:eastAsia="Arial Unicode MS" w:hAnsi="Times New Roman"/>
          <w:b/>
          <w:color w:val="000000"/>
          <w:sz w:val="24"/>
          <w:szCs w:val="24"/>
        </w:rPr>
      </w:pPr>
      <w:r w:rsidRPr="00C73F17">
        <w:rPr>
          <w:rFonts w:ascii="Times New Roman" w:eastAsia="Arial Unicode MS" w:hAnsi="Times New Roman"/>
          <w:b/>
          <w:color w:val="000000"/>
          <w:sz w:val="24"/>
          <w:szCs w:val="24"/>
        </w:rPr>
        <w:t>діяльності  виконавчих органів Обухівської</w:t>
      </w:r>
    </w:p>
    <w:p w:rsidR="00784854" w:rsidRPr="00C73F17" w:rsidRDefault="00784854" w:rsidP="00784854">
      <w:pPr>
        <w:rPr>
          <w:rFonts w:ascii="Times New Roman" w:eastAsia="Arial Unicode MS" w:hAnsi="Times New Roman"/>
          <w:b/>
          <w:color w:val="000000"/>
          <w:sz w:val="24"/>
          <w:szCs w:val="24"/>
        </w:rPr>
      </w:pPr>
      <w:r w:rsidRPr="00C73F17">
        <w:rPr>
          <w:rFonts w:ascii="Times New Roman" w:eastAsia="Arial Unicode MS" w:hAnsi="Times New Roman"/>
          <w:b/>
          <w:color w:val="000000"/>
          <w:sz w:val="24"/>
          <w:szCs w:val="24"/>
        </w:rPr>
        <w:t xml:space="preserve"> міської ради Київської області </w:t>
      </w:r>
      <w:r w:rsidRPr="00C73F17">
        <w:rPr>
          <w:rFonts w:ascii="Times New Roman" w:eastAsia="Arial Unicode MS" w:hAnsi="Times New Roman"/>
          <w:b/>
          <w:color w:val="000000"/>
          <w:sz w:val="24"/>
          <w:szCs w:val="24"/>
          <w:lang w:val="uk-UA"/>
        </w:rPr>
        <w:t xml:space="preserve">                     </w:t>
      </w:r>
      <w:r w:rsidR="00C73F17">
        <w:rPr>
          <w:rFonts w:ascii="Times New Roman" w:eastAsia="Arial Unicode MS" w:hAnsi="Times New Roman"/>
          <w:b/>
          <w:color w:val="000000"/>
          <w:sz w:val="24"/>
          <w:szCs w:val="24"/>
          <w:lang w:val="uk-UA"/>
        </w:rPr>
        <w:t xml:space="preserve">     </w:t>
      </w:r>
      <w:r w:rsidRPr="00C73F17">
        <w:rPr>
          <w:rFonts w:ascii="Times New Roman" w:eastAsia="Arial Unicode MS" w:hAnsi="Times New Roman"/>
          <w:b/>
          <w:color w:val="000000"/>
          <w:sz w:val="24"/>
          <w:szCs w:val="24"/>
          <w:lang w:val="uk-UA"/>
        </w:rPr>
        <w:t xml:space="preserve">  </w:t>
      </w:r>
      <w:r w:rsidR="00E736AF">
        <w:rPr>
          <w:rFonts w:ascii="Times New Roman" w:eastAsia="Arial Unicode MS" w:hAnsi="Times New Roman"/>
          <w:b/>
          <w:color w:val="000000"/>
          <w:sz w:val="24"/>
          <w:szCs w:val="24"/>
          <w:lang w:val="uk-UA"/>
        </w:rPr>
        <w:t xml:space="preserve">       (підпис)</w:t>
      </w:r>
      <w:r w:rsidRPr="00C73F17">
        <w:rPr>
          <w:rFonts w:ascii="Times New Roman" w:eastAsia="Arial Unicode MS" w:hAnsi="Times New Roman"/>
          <w:b/>
          <w:color w:val="000000"/>
          <w:sz w:val="24"/>
          <w:szCs w:val="24"/>
        </w:rPr>
        <w:t xml:space="preserve">     </w:t>
      </w:r>
      <w:r w:rsidRPr="00C73F17">
        <w:rPr>
          <w:b/>
          <w:sz w:val="24"/>
          <w:szCs w:val="24"/>
          <w:lang w:val="uk-UA"/>
        </w:rPr>
        <w:t>Антоніна ШЕВЧЕНКО</w:t>
      </w:r>
    </w:p>
    <w:p w:rsidR="007C3F02" w:rsidRPr="00C73F17" w:rsidRDefault="00784854" w:rsidP="007D5633">
      <w:pPr>
        <w:rPr>
          <w:b/>
          <w:sz w:val="24"/>
          <w:szCs w:val="24"/>
          <w:lang w:val="uk-UA"/>
        </w:rPr>
      </w:pPr>
      <w:r w:rsidRPr="00C73F17">
        <w:rPr>
          <w:rFonts w:ascii="Times New Roman" w:eastAsia="Arial Unicode MS" w:hAnsi="Times New Roman"/>
          <w:b/>
          <w:color w:val="000000"/>
          <w:sz w:val="24"/>
          <w:szCs w:val="24"/>
        </w:rPr>
        <w:t xml:space="preserve">                                            </w:t>
      </w:r>
    </w:p>
    <w:p w:rsidR="007D5633" w:rsidRPr="00C73F17" w:rsidRDefault="007D5633" w:rsidP="007D5633">
      <w:pPr>
        <w:rPr>
          <w:b/>
          <w:sz w:val="24"/>
          <w:szCs w:val="24"/>
          <w:lang w:val="uk-UA"/>
        </w:rPr>
      </w:pPr>
    </w:p>
    <w:p w:rsidR="007D5633" w:rsidRPr="00C73F17" w:rsidRDefault="007D5633" w:rsidP="007D5633">
      <w:pPr>
        <w:rPr>
          <w:b/>
          <w:lang w:val="uk-UA"/>
        </w:rPr>
      </w:pPr>
    </w:p>
    <w:p w:rsidR="00222039" w:rsidRDefault="00222039" w:rsidP="007D5633">
      <w:pPr>
        <w:rPr>
          <w:b/>
          <w:lang w:val="uk-UA"/>
        </w:rPr>
      </w:pPr>
    </w:p>
    <w:p w:rsidR="00222039" w:rsidRDefault="00222039" w:rsidP="007D5633">
      <w:pPr>
        <w:rPr>
          <w:b/>
          <w:lang w:val="uk-UA"/>
        </w:rPr>
      </w:pPr>
    </w:p>
    <w:p w:rsidR="00222039" w:rsidRDefault="00222039" w:rsidP="007D5633">
      <w:pPr>
        <w:rPr>
          <w:b/>
          <w:lang w:val="uk-UA"/>
        </w:rPr>
      </w:pPr>
    </w:p>
    <w:p w:rsidR="00222039" w:rsidRDefault="00222039" w:rsidP="007D5633">
      <w:pPr>
        <w:rPr>
          <w:b/>
          <w:lang w:val="uk-UA"/>
        </w:rPr>
      </w:pPr>
    </w:p>
    <w:p w:rsidR="00222039" w:rsidRDefault="00222039" w:rsidP="007D5633">
      <w:pPr>
        <w:rPr>
          <w:b/>
          <w:lang w:val="uk-UA"/>
        </w:rPr>
      </w:pPr>
    </w:p>
    <w:p w:rsidR="00222039" w:rsidRDefault="00222039" w:rsidP="007D5633">
      <w:pPr>
        <w:rPr>
          <w:b/>
          <w:lang w:val="uk-UA"/>
        </w:rPr>
      </w:pPr>
    </w:p>
    <w:p w:rsidR="00222039" w:rsidRDefault="00222039" w:rsidP="007D5633">
      <w:pPr>
        <w:rPr>
          <w:b/>
          <w:lang w:val="uk-UA"/>
        </w:rPr>
      </w:pPr>
    </w:p>
    <w:p w:rsidR="00222039" w:rsidRDefault="00222039" w:rsidP="007D5633">
      <w:pPr>
        <w:rPr>
          <w:b/>
          <w:lang w:val="uk-UA"/>
        </w:rPr>
      </w:pPr>
    </w:p>
    <w:p w:rsidR="00222039" w:rsidRDefault="00222039" w:rsidP="007D5633">
      <w:pPr>
        <w:rPr>
          <w:b/>
          <w:lang w:val="uk-UA"/>
        </w:rPr>
      </w:pPr>
    </w:p>
    <w:p w:rsidR="00222039" w:rsidRDefault="00222039" w:rsidP="007D5633">
      <w:pPr>
        <w:rPr>
          <w:b/>
          <w:lang w:val="uk-UA"/>
        </w:rPr>
      </w:pPr>
    </w:p>
    <w:p w:rsidR="00222039" w:rsidRDefault="00222039" w:rsidP="007D5633">
      <w:pPr>
        <w:rPr>
          <w:b/>
          <w:lang w:val="uk-UA"/>
        </w:rPr>
      </w:pPr>
    </w:p>
    <w:p w:rsidR="00CF0A9C" w:rsidRDefault="00CF0A9C" w:rsidP="00D2189B">
      <w:pPr>
        <w:rPr>
          <w:b/>
          <w:lang w:val="uk-UA"/>
        </w:rPr>
      </w:pPr>
    </w:p>
    <w:p w:rsidR="00EB536E" w:rsidRDefault="00EB536E" w:rsidP="00D2189B">
      <w:pPr>
        <w:rPr>
          <w:b/>
          <w:lang w:val="uk-UA"/>
        </w:rPr>
      </w:pPr>
    </w:p>
    <w:p w:rsidR="00EB536E" w:rsidRDefault="00EB536E" w:rsidP="00D2189B">
      <w:pPr>
        <w:rPr>
          <w:b/>
          <w:lang w:val="uk-UA"/>
        </w:rPr>
      </w:pPr>
    </w:p>
    <w:p w:rsidR="00EB536E" w:rsidRDefault="00EB536E" w:rsidP="00D2189B">
      <w:pPr>
        <w:rPr>
          <w:b/>
          <w:lang w:val="uk-UA"/>
        </w:rPr>
      </w:pPr>
    </w:p>
    <w:p w:rsidR="00EB536E" w:rsidRDefault="00EB536E" w:rsidP="00D2189B">
      <w:pPr>
        <w:rPr>
          <w:b/>
          <w:lang w:val="uk-UA"/>
        </w:rPr>
      </w:pPr>
    </w:p>
    <w:p w:rsidR="00784854" w:rsidRDefault="00784854" w:rsidP="00D2189B">
      <w:pPr>
        <w:rPr>
          <w:b/>
          <w:lang w:val="uk-UA"/>
        </w:rPr>
      </w:pPr>
    </w:p>
    <w:p w:rsidR="00784854" w:rsidRDefault="00784854" w:rsidP="00D2189B">
      <w:pPr>
        <w:rPr>
          <w:b/>
          <w:lang w:val="uk-UA"/>
        </w:rPr>
      </w:pPr>
    </w:p>
    <w:p w:rsidR="00784854" w:rsidRDefault="00784854" w:rsidP="00D2189B">
      <w:pPr>
        <w:rPr>
          <w:b/>
          <w:lang w:val="uk-UA"/>
        </w:rPr>
      </w:pPr>
    </w:p>
    <w:p w:rsidR="00C73F17" w:rsidRDefault="00C73F17" w:rsidP="00D2189B">
      <w:pPr>
        <w:rPr>
          <w:b/>
          <w:lang w:val="uk-UA"/>
        </w:rPr>
      </w:pPr>
    </w:p>
    <w:p w:rsidR="00C73F17" w:rsidRDefault="00C73F17" w:rsidP="00D2189B">
      <w:pPr>
        <w:rPr>
          <w:b/>
          <w:lang w:val="uk-UA"/>
        </w:rPr>
      </w:pPr>
    </w:p>
    <w:p w:rsidR="00C73F17" w:rsidRDefault="00C73F17" w:rsidP="00D2189B">
      <w:pPr>
        <w:rPr>
          <w:b/>
          <w:lang w:val="uk-UA"/>
        </w:rPr>
      </w:pPr>
    </w:p>
    <w:p w:rsidR="007D5633" w:rsidRPr="00897FF3" w:rsidRDefault="007D5633" w:rsidP="00897FF3">
      <w:pPr>
        <w:rPr>
          <w:sz w:val="24"/>
          <w:szCs w:val="24"/>
          <w:lang w:val="uk-UA"/>
        </w:rPr>
      </w:pPr>
    </w:p>
    <w:p w:rsidR="007D5633" w:rsidRDefault="00C73F17" w:rsidP="007D5633">
      <w:pPr>
        <w:jc w:val="right"/>
        <w:rPr>
          <w:b/>
          <w:sz w:val="24"/>
          <w:szCs w:val="24"/>
          <w:lang w:val="uk-UA"/>
        </w:rPr>
      </w:pPr>
      <w:r>
        <w:rPr>
          <w:b/>
          <w:sz w:val="24"/>
          <w:szCs w:val="24"/>
          <w:lang w:val="uk-UA"/>
        </w:rPr>
        <w:t>ДОДАТОК</w:t>
      </w:r>
    </w:p>
    <w:p w:rsidR="00C73F17" w:rsidRPr="00C73F17" w:rsidRDefault="00C73F17" w:rsidP="00C73F17">
      <w:pPr>
        <w:pStyle w:val="aff7"/>
        <w:jc w:val="right"/>
        <w:rPr>
          <w:lang w:val="uk-UA"/>
        </w:rPr>
      </w:pPr>
      <w:r>
        <w:rPr>
          <w:lang w:val="uk-UA"/>
        </w:rPr>
        <w:t xml:space="preserve">до </w:t>
      </w:r>
      <w:r w:rsidRPr="00C73F17">
        <w:rPr>
          <w:lang w:val="uk-UA"/>
        </w:rPr>
        <w:t>комплексної  Програми відзначення</w:t>
      </w:r>
    </w:p>
    <w:p w:rsidR="00C73F17" w:rsidRDefault="00C73F17" w:rsidP="00C73F17">
      <w:pPr>
        <w:pStyle w:val="aff7"/>
        <w:jc w:val="right"/>
        <w:rPr>
          <w:lang w:val="uk-UA"/>
        </w:rPr>
      </w:pPr>
      <w:r w:rsidRPr="00C73F17">
        <w:rPr>
          <w:lang w:val="uk-UA"/>
        </w:rPr>
        <w:t>державних та професійних свят, ювілейних дат,</w:t>
      </w:r>
    </w:p>
    <w:p w:rsidR="00C73F17" w:rsidRDefault="00C73F17" w:rsidP="00C73F17">
      <w:pPr>
        <w:pStyle w:val="aff7"/>
        <w:jc w:val="right"/>
        <w:rPr>
          <w:lang w:val="uk-UA"/>
        </w:rPr>
      </w:pPr>
      <w:r w:rsidRPr="00C73F17">
        <w:rPr>
          <w:lang w:val="uk-UA"/>
        </w:rPr>
        <w:t xml:space="preserve"> здійснення видатків на представництво та</w:t>
      </w:r>
    </w:p>
    <w:p w:rsidR="00C73F17" w:rsidRDefault="00C73F17" w:rsidP="00C73F17">
      <w:pPr>
        <w:pStyle w:val="aff7"/>
        <w:jc w:val="center"/>
        <w:rPr>
          <w:lang w:val="uk-UA"/>
        </w:rPr>
      </w:pPr>
      <w:r>
        <w:rPr>
          <w:lang w:val="uk-UA"/>
        </w:rPr>
        <w:t xml:space="preserve">                                                                            </w:t>
      </w:r>
      <w:r w:rsidRPr="00C73F17">
        <w:rPr>
          <w:lang w:val="uk-UA"/>
        </w:rPr>
        <w:t xml:space="preserve"> співробітницто, заохочення та заслуги перед  </w:t>
      </w:r>
    </w:p>
    <w:p w:rsidR="00C73F17" w:rsidRPr="00C73F17" w:rsidRDefault="00C73F17" w:rsidP="00C73F17">
      <w:pPr>
        <w:pStyle w:val="aff7"/>
        <w:jc w:val="center"/>
        <w:rPr>
          <w:lang w:val="uk-UA"/>
        </w:rPr>
      </w:pPr>
      <w:r>
        <w:rPr>
          <w:lang w:val="uk-UA"/>
        </w:rPr>
        <w:t xml:space="preserve">                                                                                       </w:t>
      </w:r>
      <w:r w:rsidRPr="00C73F17">
        <w:rPr>
          <w:lang w:val="uk-UA"/>
        </w:rPr>
        <w:t>Обухівською міською територіальною</w:t>
      </w:r>
    </w:p>
    <w:p w:rsidR="00C73F17" w:rsidRPr="000B4C70" w:rsidRDefault="00C73F17" w:rsidP="00C73F17">
      <w:pPr>
        <w:pStyle w:val="aff7"/>
        <w:jc w:val="right"/>
        <w:rPr>
          <w:b/>
          <w:sz w:val="28"/>
          <w:szCs w:val="28"/>
          <w:lang w:val="uk-UA"/>
        </w:rPr>
      </w:pPr>
      <w:r w:rsidRPr="00C73F17">
        <w:rPr>
          <w:lang w:val="uk-UA"/>
        </w:rPr>
        <w:t xml:space="preserve"> громадою  на 2026-2028 роки.</w:t>
      </w:r>
    </w:p>
    <w:p w:rsidR="00C73F17" w:rsidRDefault="00C73F17" w:rsidP="007D5633">
      <w:pPr>
        <w:jc w:val="right"/>
        <w:rPr>
          <w:b/>
          <w:sz w:val="24"/>
          <w:szCs w:val="24"/>
          <w:lang w:val="uk-UA"/>
        </w:rPr>
      </w:pPr>
    </w:p>
    <w:p w:rsidR="00C73F17" w:rsidRDefault="00C73F17" w:rsidP="007D5633">
      <w:pPr>
        <w:jc w:val="right"/>
        <w:rPr>
          <w:b/>
          <w:sz w:val="24"/>
          <w:szCs w:val="24"/>
          <w:lang w:val="uk-UA"/>
        </w:rPr>
      </w:pPr>
    </w:p>
    <w:p w:rsidR="007D5633" w:rsidRPr="00C73F17" w:rsidRDefault="007D5633" w:rsidP="00C73F17">
      <w:pPr>
        <w:rPr>
          <w:b/>
          <w:sz w:val="24"/>
          <w:szCs w:val="24"/>
          <w:lang w:val="uk-UA"/>
        </w:rPr>
      </w:pPr>
    </w:p>
    <w:p w:rsidR="007D5633" w:rsidRPr="00C73F17" w:rsidRDefault="00C73F17" w:rsidP="007D5633">
      <w:pPr>
        <w:jc w:val="center"/>
        <w:rPr>
          <w:b/>
          <w:sz w:val="24"/>
          <w:szCs w:val="24"/>
          <w:lang w:val="uk-UA"/>
        </w:rPr>
      </w:pPr>
      <w:r>
        <w:rPr>
          <w:b/>
          <w:sz w:val="24"/>
          <w:szCs w:val="24"/>
          <w:lang w:val="uk-UA"/>
        </w:rPr>
        <w:t>Кошторис</w:t>
      </w:r>
      <w:r w:rsidR="007D5633" w:rsidRPr="00C73F17">
        <w:rPr>
          <w:b/>
          <w:sz w:val="24"/>
          <w:szCs w:val="24"/>
          <w:lang w:val="uk-UA"/>
        </w:rPr>
        <w:t xml:space="preserve">  </w:t>
      </w:r>
      <w:r w:rsidR="00FF1336" w:rsidRPr="00C73F17">
        <w:rPr>
          <w:b/>
          <w:sz w:val="24"/>
          <w:szCs w:val="24"/>
          <w:lang w:val="uk-UA"/>
        </w:rPr>
        <w:t>комплексної</w:t>
      </w:r>
      <w:r w:rsidR="007D5633" w:rsidRPr="00C73F17">
        <w:rPr>
          <w:b/>
          <w:sz w:val="24"/>
          <w:szCs w:val="24"/>
          <w:lang w:val="uk-UA"/>
        </w:rPr>
        <w:t xml:space="preserve">  Програми </w:t>
      </w:r>
    </w:p>
    <w:p w:rsidR="00247470" w:rsidRPr="00C73F17" w:rsidRDefault="007D5633" w:rsidP="00247470">
      <w:pPr>
        <w:pStyle w:val="aff7"/>
        <w:jc w:val="center"/>
        <w:rPr>
          <w:b/>
          <w:lang w:val="uk-UA"/>
        </w:rPr>
      </w:pPr>
      <w:r w:rsidRPr="00C73F17">
        <w:rPr>
          <w:b/>
          <w:lang w:val="uk-UA"/>
        </w:rPr>
        <w:t>відзначення державних та професійних свят, ювілейних дат,</w:t>
      </w:r>
      <w:r w:rsidR="00981EDA" w:rsidRPr="00C73F17">
        <w:rPr>
          <w:b/>
          <w:lang w:val="uk-UA"/>
        </w:rPr>
        <w:t xml:space="preserve"> </w:t>
      </w:r>
      <w:r w:rsidR="00784854" w:rsidRPr="00C73F17">
        <w:rPr>
          <w:b/>
          <w:lang w:val="uk-UA"/>
        </w:rPr>
        <w:t xml:space="preserve">здійснення </w:t>
      </w:r>
      <w:r w:rsidR="00981EDA" w:rsidRPr="00C73F17">
        <w:rPr>
          <w:b/>
          <w:lang w:val="uk-UA"/>
        </w:rPr>
        <w:t>видатків на представництво та співробітництво,</w:t>
      </w:r>
      <w:r w:rsidRPr="00C73F17">
        <w:rPr>
          <w:b/>
          <w:lang w:val="uk-UA"/>
        </w:rPr>
        <w:t xml:space="preserve"> зао</w:t>
      </w:r>
      <w:r w:rsidR="00FF1336" w:rsidRPr="00C73F17">
        <w:rPr>
          <w:b/>
          <w:lang w:val="uk-UA"/>
        </w:rPr>
        <w:t xml:space="preserve">хочення та заслуги перед </w:t>
      </w:r>
      <w:r w:rsidRPr="00C73F17">
        <w:rPr>
          <w:b/>
          <w:lang w:val="uk-UA"/>
        </w:rPr>
        <w:t>Обухів</w:t>
      </w:r>
      <w:r w:rsidR="00FF1336" w:rsidRPr="00C73F17">
        <w:rPr>
          <w:b/>
          <w:lang w:val="uk-UA"/>
        </w:rPr>
        <w:t>ською</w:t>
      </w:r>
      <w:r w:rsidRPr="00C73F17">
        <w:rPr>
          <w:b/>
          <w:lang w:val="uk-UA"/>
        </w:rPr>
        <w:t xml:space="preserve"> </w:t>
      </w:r>
      <w:r w:rsidR="00B261FC" w:rsidRPr="00C73F17">
        <w:rPr>
          <w:b/>
          <w:lang w:val="uk-UA"/>
        </w:rPr>
        <w:t xml:space="preserve">міською </w:t>
      </w:r>
      <w:r w:rsidR="00FF1336" w:rsidRPr="00C73F17">
        <w:rPr>
          <w:b/>
          <w:lang w:val="uk-UA"/>
        </w:rPr>
        <w:t xml:space="preserve">територіальною громадою </w:t>
      </w:r>
      <w:r w:rsidR="00784854" w:rsidRPr="00C73F17">
        <w:rPr>
          <w:b/>
          <w:lang w:val="uk-UA"/>
        </w:rPr>
        <w:t>на 2026-2028</w:t>
      </w:r>
      <w:r w:rsidR="00FF1336" w:rsidRPr="00C73F17">
        <w:rPr>
          <w:b/>
          <w:lang w:val="uk-UA"/>
        </w:rPr>
        <w:t xml:space="preserve"> роки</w:t>
      </w:r>
      <w:r w:rsidRPr="00C73F17">
        <w:rPr>
          <w:b/>
          <w:lang w:val="uk-UA"/>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7654"/>
        <w:gridCol w:w="1701"/>
      </w:tblGrid>
      <w:tr w:rsidR="00247470" w:rsidRPr="00247470" w:rsidTr="00247470">
        <w:tc>
          <w:tcPr>
            <w:tcW w:w="852"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rFonts w:ascii="Liberation Serif" w:hAnsi="Liberation Serif" w:cs="FreeSans"/>
                <w:sz w:val="24"/>
                <w:szCs w:val="24"/>
                <w:lang w:eastAsia="zh-CN"/>
              </w:rPr>
            </w:pPr>
            <w:r w:rsidRPr="00247470">
              <w:rPr>
                <w:sz w:val="24"/>
                <w:szCs w:val="24"/>
              </w:rPr>
              <w:t>№</w:t>
            </w:r>
          </w:p>
          <w:p w:rsidR="00247470" w:rsidRPr="00247470" w:rsidRDefault="00247470">
            <w:pPr>
              <w:spacing w:line="276" w:lineRule="auto"/>
              <w:rPr>
                <w:sz w:val="24"/>
                <w:szCs w:val="24"/>
                <w:lang w:val="ru-RU"/>
              </w:rPr>
            </w:pPr>
            <w:r w:rsidRPr="00247470">
              <w:rPr>
                <w:sz w:val="24"/>
                <w:szCs w:val="24"/>
              </w:rPr>
              <w:t>п/п</w:t>
            </w:r>
          </w:p>
        </w:tc>
        <w:tc>
          <w:tcPr>
            <w:tcW w:w="7654"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rFonts w:ascii="Liberation Serif" w:hAnsi="Liberation Serif"/>
                <w:color w:val="000000"/>
                <w:sz w:val="24"/>
                <w:szCs w:val="24"/>
                <w:lang w:val="ru-RU" w:eastAsia="zh-CN"/>
              </w:rPr>
            </w:pPr>
            <w:r w:rsidRPr="00247470">
              <w:rPr>
                <w:color w:val="000000"/>
                <w:sz w:val="24"/>
                <w:szCs w:val="24"/>
              </w:rPr>
              <w:t>Заходи</w:t>
            </w:r>
          </w:p>
        </w:tc>
        <w:tc>
          <w:tcPr>
            <w:tcW w:w="1701"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52" w:lineRule="auto"/>
              <w:rPr>
                <w:sz w:val="24"/>
                <w:szCs w:val="24"/>
                <w:lang w:val="ru-RU" w:eastAsia="uk-UA"/>
              </w:rPr>
            </w:pPr>
            <w:r w:rsidRPr="00247470">
              <w:rPr>
                <w:sz w:val="24"/>
                <w:szCs w:val="24"/>
                <w:lang w:val="ru-RU" w:eastAsia="uk-UA"/>
              </w:rPr>
              <w:t>Видатки на 2026 рік</w:t>
            </w:r>
            <w:r w:rsidR="00C73F17">
              <w:rPr>
                <w:sz w:val="24"/>
                <w:szCs w:val="24"/>
                <w:lang w:val="ru-RU" w:eastAsia="uk-UA"/>
              </w:rPr>
              <w:t>, тис/грн</w:t>
            </w:r>
          </w:p>
        </w:tc>
      </w:tr>
      <w:tr w:rsidR="00247470" w:rsidRPr="00247470" w:rsidTr="00247470">
        <w:trPr>
          <w:trHeight w:val="371"/>
        </w:trPr>
        <w:tc>
          <w:tcPr>
            <w:tcW w:w="852"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sz w:val="24"/>
                <w:szCs w:val="24"/>
                <w:lang w:val="ru-RU"/>
              </w:rPr>
            </w:pPr>
            <w:r w:rsidRPr="00247470">
              <w:rPr>
                <w:sz w:val="24"/>
                <w:szCs w:val="24"/>
              </w:rPr>
              <w:t>1.</w:t>
            </w:r>
          </w:p>
        </w:tc>
        <w:tc>
          <w:tcPr>
            <w:tcW w:w="7654"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rFonts w:ascii="Liberation Serif" w:hAnsi="Liberation Serif"/>
                <w:sz w:val="24"/>
                <w:szCs w:val="24"/>
                <w:lang w:val="uk-UA" w:eastAsia="zh-CN"/>
              </w:rPr>
            </w:pPr>
            <w:r w:rsidRPr="00247470">
              <w:rPr>
                <w:sz w:val="24"/>
                <w:szCs w:val="24"/>
              </w:rPr>
              <w:t>Нагороди</w:t>
            </w:r>
          </w:p>
          <w:p w:rsidR="00247470" w:rsidRPr="00247470" w:rsidRDefault="00247470" w:rsidP="00247470">
            <w:pPr>
              <w:widowControl w:val="0"/>
              <w:suppressAutoHyphens/>
              <w:spacing w:line="276" w:lineRule="auto"/>
              <w:rPr>
                <w:rFonts w:ascii="Liberation Serif" w:eastAsia="DejaVu Sans" w:hAnsi="Liberation Serif" w:cs="FreeSans"/>
                <w:i/>
                <w:color w:val="FF0000"/>
                <w:sz w:val="24"/>
                <w:szCs w:val="24"/>
                <w:lang w:val="ru-RU" w:eastAsia="zh-CN" w:bidi="hi-IN"/>
              </w:rPr>
            </w:pPr>
          </w:p>
        </w:tc>
        <w:tc>
          <w:tcPr>
            <w:tcW w:w="1701" w:type="dxa"/>
            <w:tcBorders>
              <w:top w:val="single" w:sz="4" w:space="0" w:color="auto"/>
              <w:left w:val="single" w:sz="4" w:space="0" w:color="auto"/>
              <w:bottom w:val="single" w:sz="4" w:space="0" w:color="auto"/>
              <w:right w:val="single" w:sz="4" w:space="0" w:color="auto"/>
            </w:tcBorders>
            <w:hideMark/>
          </w:tcPr>
          <w:p w:rsidR="00524159" w:rsidRPr="00247470" w:rsidRDefault="00524159">
            <w:pPr>
              <w:spacing w:line="276" w:lineRule="auto"/>
              <w:rPr>
                <w:sz w:val="24"/>
                <w:szCs w:val="24"/>
                <w:lang w:val="ru-RU"/>
              </w:rPr>
            </w:pPr>
            <w:r>
              <w:rPr>
                <w:sz w:val="24"/>
                <w:szCs w:val="24"/>
                <w:lang w:val="ru-RU"/>
              </w:rPr>
              <w:t>140</w:t>
            </w:r>
          </w:p>
        </w:tc>
      </w:tr>
      <w:tr w:rsidR="00247470" w:rsidRPr="00247470" w:rsidTr="00247470">
        <w:trPr>
          <w:trHeight w:val="371"/>
        </w:trPr>
        <w:tc>
          <w:tcPr>
            <w:tcW w:w="852"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rFonts w:ascii="Liberation Serif" w:hAnsi="Liberation Serif"/>
                <w:sz w:val="24"/>
                <w:szCs w:val="24"/>
                <w:lang w:val="ru-RU" w:eastAsia="zh-CN"/>
              </w:rPr>
            </w:pPr>
            <w:r w:rsidRPr="00247470">
              <w:rPr>
                <w:sz w:val="24"/>
                <w:szCs w:val="24"/>
              </w:rPr>
              <w:t>2.</w:t>
            </w:r>
          </w:p>
        </w:tc>
        <w:tc>
          <w:tcPr>
            <w:tcW w:w="7654"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sz w:val="24"/>
                <w:szCs w:val="24"/>
                <w:lang w:val="uk-UA"/>
              </w:rPr>
            </w:pPr>
            <w:r w:rsidRPr="00247470">
              <w:rPr>
                <w:sz w:val="24"/>
                <w:szCs w:val="24"/>
              </w:rPr>
              <w:t>Подяка, Почесна Грамота, вітальна папка, посвідчення</w:t>
            </w:r>
          </w:p>
          <w:p w:rsidR="00247470" w:rsidRPr="00247470" w:rsidRDefault="00247470" w:rsidP="00247470">
            <w:pPr>
              <w:widowControl w:val="0"/>
              <w:suppressAutoHyphens/>
              <w:spacing w:line="276" w:lineRule="auto"/>
              <w:ind w:left="720"/>
              <w:rPr>
                <w:rFonts w:ascii="Liberation Serif" w:eastAsia="DejaVu Sans" w:hAnsi="Liberation Serif" w:cs="FreeSans"/>
                <w:sz w:val="24"/>
                <w:szCs w:val="24"/>
                <w:lang w:val="ru-RU" w:eastAsia="zh-CN" w:bidi="hi-IN"/>
              </w:rPr>
            </w:pPr>
            <w:r w:rsidRPr="00247470">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sz w:val="24"/>
                <w:szCs w:val="24"/>
                <w:lang w:val="ru-RU"/>
              </w:rPr>
            </w:pPr>
            <w:r w:rsidRPr="00247470">
              <w:rPr>
                <w:sz w:val="24"/>
                <w:szCs w:val="24"/>
                <w:lang w:val="ru-RU"/>
              </w:rPr>
              <w:t>30</w:t>
            </w:r>
          </w:p>
        </w:tc>
      </w:tr>
      <w:tr w:rsidR="00247470" w:rsidRPr="00247470" w:rsidTr="00247470">
        <w:tc>
          <w:tcPr>
            <w:tcW w:w="852"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sz w:val="24"/>
                <w:szCs w:val="24"/>
                <w:lang w:val="ru-RU"/>
              </w:rPr>
            </w:pPr>
            <w:r w:rsidRPr="00247470">
              <w:rPr>
                <w:sz w:val="24"/>
                <w:szCs w:val="24"/>
              </w:rPr>
              <w:t>3.</w:t>
            </w:r>
          </w:p>
        </w:tc>
        <w:tc>
          <w:tcPr>
            <w:tcW w:w="7654"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rFonts w:ascii="Liberation Serif" w:hAnsi="Liberation Serif"/>
                <w:i/>
                <w:color w:val="FF0000"/>
                <w:sz w:val="24"/>
                <w:szCs w:val="24"/>
                <w:lang w:val="uk-UA" w:eastAsia="zh-CN"/>
              </w:rPr>
            </w:pPr>
            <w:r w:rsidRPr="00247470">
              <w:rPr>
                <w:color w:val="000000"/>
                <w:sz w:val="24"/>
                <w:szCs w:val="24"/>
                <w:lang w:val="ru-RU"/>
              </w:rPr>
              <w:t xml:space="preserve"> </w:t>
            </w:r>
            <w:r w:rsidRPr="00247470">
              <w:rPr>
                <w:color w:val="000000"/>
                <w:sz w:val="24"/>
                <w:szCs w:val="24"/>
              </w:rPr>
              <w:t>Розробка та розміщення інформаційно-рекламної продукції</w:t>
            </w:r>
          </w:p>
          <w:p w:rsidR="00247470" w:rsidRPr="00247470" w:rsidRDefault="00247470" w:rsidP="00247470">
            <w:pPr>
              <w:widowControl w:val="0"/>
              <w:suppressAutoHyphens/>
              <w:spacing w:line="276" w:lineRule="auto"/>
              <w:ind w:left="720"/>
              <w:rPr>
                <w:rFonts w:ascii="Liberation Serif" w:eastAsia="DejaVu Sans" w:hAnsi="Liberation Serif" w:cs="FreeSans"/>
                <w:i/>
                <w:color w:val="FF0000"/>
                <w:sz w:val="24"/>
                <w:szCs w:val="24"/>
                <w:lang w:val="ru-RU" w:eastAsia="zh-CN" w:bidi="hi-IN"/>
              </w:rPr>
            </w:pPr>
            <w:r w:rsidRPr="00247470">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sz w:val="24"/>
                <w:szCs w:val="24"/>
                <w:lang w:val="ru-RU"/>
              </w:rPr>
            </w:pPr>
            <w:r w:rsidRPr="00247470">
              <w:rPr>
                <w:sz w:val="24"/>
                <w:szCs w:val="24"/>
                <w:lang w:val="ru-RU"/>
              </w:rPr>
              <w:t>98</w:t>
            </w:r>
          </w:p>
        </w:tc>
      </w:tr>
      <w:tr w:rsidR="00247470" w:rsidRPr="00247470" w:rsidTr="00247470">
        <w:tc>
          <w:tcPr>
            <w:tcW w:w="852"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sz w:val="24"/>
                <w:szCs w:val="24"/>
                <w:lang w:val="ru-RU"/>
              </w:rPr>
            </w:pPr>
            <w:r w:rsidRPr="00247470">
              <w:rPr>
                <w:sz w:val="24"/>
                <w:szCs w:val="24"/>
              </w:rPr>
              <w:t>4.</w:t>
            </w:r>
          </w:p>
        </w:tc>
        <w:tc>
          <w:tcPr>
            <w:tcW w:w="7654"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rFonts w:ascii="Liberation Serif" w:hAnsi="Liberation Serif"/>
                <w:color w:val="000000"/>
                <w:sz w:val="24"/>
                <w:szCs w:val="24"/>
                <w:lang w:val="uk-UA" w:eastAsia="zh-CN"/>
              </w:rPr>
            </w:pPr>
            <w:r w:rsidRPr="00247470">
              <w:rPr>
                <w:color w:val="000000"/>
                <w:sz w:val="24"/>
                <w:szCs w:val="24"/>
              </w:rPr>
              <w:t>Придбання квіткової продукції</w:t>
            </w:r>
          </w:p>
          <w:p w:rsidR="00247470" w:rsidRPr="00247470" w:rsidRDefault="00247470">
            <w:pPr>
              <w:spacing w:line="276" w:lineRule="auto"/>
              <w:ind w:left="720"/>
              <w:rPr>
                <w:i/>
                <w:color w:val="FF0000"/>
                <w:sz w:val="24"/>
                <w:szCs w:val="24"/>
                <w:lang w:val="uk-UA"/>
              </w:rPr>
            </w:pPr>
            <w:r w:rsidRPr="00247470">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sz w:val="24"/>
                <w:szCs w:val="24"/>
                <w:lang w:val="ru-RU"/>
              </w:rPr>
            </w:pPr>
            <w:r w:rsidRPr="00247470">
              <w:rPr>
                <w:sz w:val="24"/>
                <w:szCs w:val="24"/>
                <w:lang w:val="ru-RU"/>
              </w:rPr>
              <w:t>150</w:t>
            </w:r>
          </w:p>
        </w:tc>
      </w:tr>
      <w:tr w:rsidR="00247470" w:rsidRPr="00247470" w:rsidTr="00247470">
        <w:tc>
          <w:tcPr>
            <w:tcW w:w="852" w:type="dxa"/>
            <w:tcBorders>
              <w:top w:val="single" w:sz="4" w:space="0" w:color="auto"/>
              <w:left w:val="single" w:sz="4" w:space="0" w:color="auto"/>
              <w:bottom w:val="single" w:sz="4" w:space="0" w:color="auto"/>
              <w:right w:val="single" w:sz="4" w:space="0" w:color="auto"/>
            </w:tcBorders>
          </w:tcPr>
          <w:p w:rsidR="00247470" w:rsidRPr="00247470" w:rsidRDefault="00247470">
            <w:pPr>
              <w:spacing w:line="276" w:lineRule="auto"/>
              <w:rPr>
                <w:rFonts w:ascii="Liberation Serif" w:hAnsi="Liberation Serif"/>
                <w:sz w:val="24"/>
                <w:szCs w:val="24"/>
                <w:lang w:val="uk-UA" w:eastAsia="zh-CN"/>
              </w:rPr>
            </w:pPr>
            <w:r w:rsidRPr="00247470">
              <w:rPr>
                <w:sz w:val="24"/>
                <w:szCs w:val="24"/>
              </w:rPr>
              <w:t>5.</w:t>
            </w:r>
          </w:p>
          <w:p w:rsidR="00247470" w:rsidRPr="00247470" w:rsidRDefault="00247470">
            <w:pPr>
              <w:spacing w:line="276" w:lineRule="auto"/>
              <w:rPr>
                <w:sz w:val="24"/>
                <w:szCs w:val="24"/>
                <w:lang w:val="ru-RU"/>
              </w:rPr>
            </w:pPr>
          </w:p>
        </w:tc>
        <w:tc>
          <w:tcPr>
            <w:tcW w:w="7654"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52" w:lineRule="auto"/>
              <w:rPr>
                <w:color w:val="000000"/>
                <w:sz w:val="24"/>
                <w:szCs w:val="24"/>
                <w:lang w:val="uk-UA"/>
              </w:rPr>
            </w:pPr>
            <w:r w:rsidRPr="00247470">
              <w:rPr>
                <w:color w:val="000000"/>
                <w:sz w:val="24"/>
                <w:szCs w:val="24"/>
              </w:rPr>
              <w:t>Придбання цінних подарунків для ювілярів: фізичних осіб; юридичних осіб</w:t>
            </w:r>
          </w:p>
          <w:p w:rsidR="00247470" w:rsidRPr="00247470" w:rsidRDefault="00247470" w:rsidP="00247470">
            <w:pPr>
              <w:overflowPunct/>
              <w:autoSpaceDE/>
              <w:autoSpaceDN/>
              <w:adjustRightInd/>
              <w:spacing w:line="252" w:lineRule="auto"/>
              <w:ind w:left="720"/>
              <w:contextualSpacing/>
              <w:rPr>
                <w:rFonts w:ascii="Times New Roman" w:eastAsia="Calibri" w:hAnsi="Times New Roman"/>
                <w:i/>
                <w:color w:val="FF0000"/>
                <w:sz w:val="24"/>
                <w:szCs w:val="24"/>
              </w:rPr>
            </w:pPr>
            <w:r w:rsidRPr="00247470">
              <w:rPr>
                <w:rFonts w:ascii="Times New Roman" w:hAnsi="Times New Roman"/>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247470" w:rsidRPr="00247470" w:rsidRDefault="00524159">
            <w:pPr>
              <w:spacing w:line="276" w:lineRule="auto"/>
              <w:rPr>
                <w:rFonts w:eastAsia="DejaVu Sans" w:cs="FreeSans"/>
                <w:kern w:val="2"/>
                <w:sz w:val="24"/>
                <w:szCs w:val="24"/>
                <w:lang w:val="ru-RU" w:bidi="hi-IN"/>
              </w:rPr>
            </w:pPr>
            <w:r>
              <w:rPr>
                <w:sz w:val="24"/>
                <w:szCs w:val="24"/>
                <w:lang w:val="ru-RU"/>
              </w:rPr>
              <w:t>205</w:t>
            </w:r>
          </w:p>
        </w:tc>
      </w:tr>
      <w:tr w:rsidR="00247470" w:rsidRPr="00247470" w:rsidTr="00247470">
        <w:tc>
          <w:tcPr>
            <w:tcW w:w="852"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sz w:val="24"/>
                <w:szCs w:val="24"/>
                <w:lang w:val="ru-RU"/>
              </w:rPr>
            </w:pPr>
            <w:r w:rsidRPr="00247470">
              <w:rPr>
                <w:sz w:val="24"/>
                <w:szCs w:val="24"/>
              </w:rPr>
              <w:t>6.</w:t>
            </w:r>
          </w:p>
        </w:tc>
        <w:tc>
          <w:tcPr>
            <w:tcW w:w="7654"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rFonts w:ascii="Liberation Serif" w:hAnsi="Liberation Serif"/>
                <w:color w:val="000000"/>
                <w:sz w:val="24"/>
                <w:szCs w:val="24"/>
                <w:lang w:val="uk-UA" w:eastAsia="zh-CN"/>
              </w:rPr>
            </w:pPr>
            <w:r w:rsidRPr="00247470">
              <w:rPr>
                <w:color w:val="000000"/>
                <w:sz w:val="24"/>
                <w:szCs w:val="24"/>
              </w:rPr>
              <w:t>Придбання  сувенірної продукції</w:t>
            </w:r>
          </w:p>
          <w:p w:rsidR="00247470" w:rsidRPr="00247470" w:rsidRDefault="00247470" w:rsidP="00247470">
            <w:pPr>
              <w:widowControl w:val="0"/>
              <w:suppressAutoHyphens/>
              <w:spacing w:line="276" w:lineRule="auto"/>
              <w:ind w:left="720"/>
              <w:rPr>
                <w:color w:val="000000"/>
                <w:sz w:val="24"/>
                <w:szCs w:val="24"/>
                <w:lang w:val="ru-RU"/>
              </w:rPr>
            </w:pPr>
            <w:r w:rsidRPr="00247470">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247470" w:rsidRPr="00247470" w:rsidRDefault="00524159">
            <w:pPr>
              <w:spacing w:line="276" w:lineRule="auto"/>
              <w:rPr>
                <w:sz w:val="24"/>
                <w:szCs w:val="24"/>
                <w:lang w:val="ru-RU"/>
              </w:rPr>
            </w:pPr>
            <w:r>
              <w:rPr>
                <w:sz w:val="24"/>
                <w:szCs w:val="24"/>
                <w:lang w:val="ru-RU"/>
              </w:rPr>
              <w:t>215</w:t>
            </w:r>
          </w:p>
        </w:tc>
      </w:tr>
      <w:tr w:rsidR="00247470" w:rsidRPr="00247470" w:rsidTr="00247470">
        <w:tc>
          <w:tcPr>
            <w:tcW w:w="852"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sz w:val="24"/>
                <w:szCs w:val="24"/>
                <w:lang w:val="ru-RU"/>
              </w:rPr>
            </w:pPr>
            <w:r w:rsidRPr="00247470">
              <w:rPr>
                <w:sz w:val="24"/>
                <w:szCs w:val="24"/>
              </w:rPr>
              <w:t>7.</w:t>
            </w:r>
          </w:p>
        </w:tc>
        <w:tc>
          <w:tcPr>
            <w:tcW w:w="7654"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rFonts w:ascii="Liberation Serif" w:hAnsi="Liberation Serif"/>
                <w:color w:val="000000"/>
                <w:sz w:val="24"/>
                <w:szCs w:val="24"/>
                <w:lang w:val="uk-UA" w:eastAsia="zh-CN"/>
              </w:rPr>
            </w:pPr>
            <w:r w:rsidRPr="00247470">
              <w:rPr>
                <w:color w:val="000000"/>
                <w:sz w:val="24"/>
                <w:szCs w:val="24"/>
              </w:rPr>
              <w:t>Придбання сувенірної продукції до дня державного Прапора та дня незалежності України (символіка держави та міста Обухова)</w:t>
            </w:r>
          </w:p>
        </w:tc>
        <w:tc>
          <w:tcPr>
            <w:tcW w:w="1701"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sz w:val="24"/>
                <w:szCs w:val="24"/>
                <w:lang w:val="ru-RU"/>
              </w:rPr>
            </w:pPr>
            <w:r w:rsidRPr="00247470">
              <w:rPr>
                <w:sz w:val="24"/>
                <w:szCs w:val="24"/>
                <w:lang w:val="ru-RU"/>
              </w:rPr>
              <w:t>50</w:t>
            </w:r>
          </w:p>
        </w:tc>
      </w:tr>
      <w:tr w:rsidR="00247470" w:rsidRPr="00247470" w:rsidTr="00247470">
        <w:tc>
          <w:tcPr>
            <w:tcW w:w="852"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sz w:val="24"/>
                <w:szCs w:val="24"/>
                <w:lang w:val="ru-RU"/>
              </w:rPr>
            </w:pPr>
            <w:r w:rsidRPr="00247470">
              <w:rPr>
                <w:sz w:val="24"/>
                <w:szCs w:val="24"/>
              </w:rPr>
              <w:t>8.</w:t>
            </w:r>
          </w:p>
        </w:tc>
        <w:tc>
          <w:tcPr>
            <w:tcW w:w="7654"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rFonts w:ascii="Liberation Serif" w:hAnsi="Liberation Serif"/>
                <w:color w:val="000000"/>
                <w:sz w:val="24"/>
                <w:szCs w:val="24"/>
                <w:lang w:val="uk-UA" w:eastAsia="zh-CN"/>
              </w:rPr>
            </w:pPr>
            <w:r w:rsidRPr="00247470">
              <w:rPr>
                <w:color w:val="000000"/>
                <w:sz w:val="24"/>
                <w:szCs w:val="24"/>
              </w:rPr>
              <w:t>Придбання рамок</w:t>
            </w:r>
          </w:p>
          <w:p w:rsidR="00247470" w:rsidRPr="00247470" w:rsidRDefault="00247470" w:rsidP="00247470">
            <w:pPr>
              <w:widowControl w:val="0"/>
              <w:suppressAutoHyphens/>
              <w:spacing w:line="276" w:lineRule="auto"/>
              <w:ind w:left="720"/>
              <w:rPr>
                <w:color w:val="000000"/>
                <w:sz w:val="24"/>
                <w:szCs w:val="24"/>
                <w:lang w:val="ru-RU"/>
              </w:rPr>
            </w:pPr>
            <w:r w:rsidRPr="00247470">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sz w:val="24"/>
                <w:szCs w:val="24"/>
                <w:lang w:val="ru-RU"/>
              </w:rPr>
            </w:pPr>
            <w:r w:rsidRPr="00247470">
              <w:rPr>
                <w:sz w:val="24"/>
                <w:szCs w:val="24"/>
                <w:lang w:val="ru-RU"/>
              </w:rPr>
              <w:t>70</w:t>
            </w:r>
          </w:p>
        </w:tc>
      </w:tr>
      <w:tr w:rsidR="00247470" w:rsidRPr="00247470" w:rsidTr="00247470">
        <w:tc>
          <w:tcPr>
            <w:tcW w:w="852"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sz w:val="24"/>
                <w:szCs w:val="24"/>
                <w:lang w:val="ru-RU"/>
              </w:rPr>
            </w:pPr>
            <w:r w:rsidRPr="00247470">
              <w:rPr>
                <w:sz w:val="24"/>
                <w:szCs w:val="24"/>
              </w:rPr>
              <w:t>9.</w:t>
            </w:r>
          </w:p>
        </w:tc>
        <w:tc>
          <w:tcPr>
            <w:tcW w:w="7654"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rFonts w:ascii="Liberation Serif" w:hAnsi="Liberation Serif"/>
                <w:color w:val="000000"/>
                <w:sz w:val="24"/>
                <w:szCs w:val="24"/>
                <w:lang w:val="uk-UA" w:eastAsia="zh-CN"/>
              </w:rPr>
            </w:pPr>
            <w:r w:rsidRPr="00247470">
              <w:rPr>
                <w:color w:val="000000"/>
                <w:sz w:val="24"/>
                <w:szCs w:val="24"/>
              </w:rPr>
              <w:t>Представницькі видатки: прийом делегацій, офіційних гостей</w:t>
            </w:r>
          </w:p>
          <w:p w:rsidR="00247470" w:rsidRPr="00247470" w:rsidRDefault="00247470" w:rsidP="00247470">
            <w:pPr>
              <w:widowControl w:val="0"/>
              <w:suppressAutoHyphens/>
              <w:spacing w:line="276" w:lineRule="auto"/>
              <w:ind w:left="720"/>
              <w:rPr>
                <w:color w:val="000000"/>
                <w:sz w:val="24"/>
                <w:szCs w:val="24"/>
                <w:lang w:val="ru-RU"/>
              </w:rPr>
            </w:pPr>
            <w:r w:rsidRPr="00247470">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sz w:val="24"/>
                <w:szCs w:val="24"/>
                <w:lang w:val="ru-RU"/>
              </w:rPr>
            </w:pPr>
            <w:r w:rsidRPr="00247470">
              <w:rPr>
                <w:sz w:val="24"/>
                <w:szCs w:val="24"/>
                <w:lang w:val="ru-RU"/>
              </w:rPr>
              <w:t>190</w:t>
            </w:r>
          </w:p>
        </w:tc>
      </w:tr>
      <w:tr w:rsidR="00247470" w:rsidRPr="00247470" w:rsidTr="00247470">
        <w:tc>
          <w:tcPr>
            <w:tcW w:w="852"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rFonts w:ascii="Liberation Serif" w:hAnsi="Liberation Serif"/>
                <w:sz w:val="24"/>
                <w:szCs w:val="24"/>
                <w:lang w:val="ru-RU" w:eastAsia="zh-CN"/>
              </w:rPr>
            </w:pPr>
            <w:r w:rsidRPr="00247470">
              <w:rPr>
                <w:sz w:val="24"/>
                <w:szCs w:val="24"/>
              </w:rPr>
              <w:t>10.</w:t>
            </w:r>
          </w:p>
        </w:tc>
        <w:tc>
          <w:tcPr>
            <w:tcW w:w="7654"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color w:val="000000"/>
                <w:sz w:val="24"/>
                <w:szCs w:val="24"/>
                <w:lang w:val="uk-UA"/>
              </w:rPr>
            </w:pPr>
            <w:r w:rsidRPr="00247470">
              <w:rPr>
                <w:color w:val="000000"/>
                <w:sz w:val="24"/>
                <w:szCs w:val="24"/>
              </w:rPr>
              <w:t xml:space="preserve">Інформаційний стенд увіковічення пам’яті загиблих воїнів </w:t>
            </w:r>
          </w:p>
          <w:p w:rsidR="00247470" w:rsidRPr="00247470" w:rsidRDefault="00247470" w:rsidP="00247470">
            <w:pPr>
              <w:suppressAutoHyphens/>
              <w:autoSpaceDE/>
              <w:spacing w:line="276" w:lineRule="auto"/>
              <w:ind w:left="720"/>
              <w:rPr>
                <w:color w:val="000000"/>
                <w:sz w:val="24"/>
                <w:szCs w:val="24"/>
                <w:lang w:val="ru-RU"/>
              </w:rPr>
            </w:pPr>
            <w:r w:rsidRPr="00247470">
              <w:rPr>
                <w:i/>
                <w:color w:val="FF0000"/>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247470" w:rsidRPr="00247470" w:rsidRDefault="00524159">
            <w:pPr>
              <w:spacing w:line="276" w:lineRule="auto"/>
              <w:rPr>
                <w:sz w:val="24"/>
                <w:szCs w:val="24"/>
                <w:lang w:val="ru-RU"/>
              </w:rPr>
            </w:pPr>
            <w:r>
              <w:rPr>
                <w:sz w:val="24"/>
                <w:szCs w:val="24"/>
                <w:lang w:val="ru-RU"/>
              </w:rPr>
              <w:t>98</w:t>
            </w:r>
          </w:p>
        </w:tc>
      </w:tr>
      <w:tr w:rsidR="00247470" w:rsidRPr="00247470" w:rsidTr="00247470">
        <w:tc>
          <w:tcPr>
            <w:tcW w:w="852"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rFonts w:ascii="Liberation Serif" w:hAnsi="Liberation Serif"/>
                <w:sz w:val="24"/>
                <w:szCs w:val="24"/>
                <w:lang w:val="uk-UA" w:eastAsia="zh-CN"/>
              </w:rPr>
            </w:pPr>
            <w:r w:rsidRPr="00247470">
              <w:rPr>
                <w:sz w:val="24"/>
                <w:szCs w:val="24"/>
              </w:rPr>
              <w:t>11.</w:t>
            </w:r>
          </w:p>
        </w:tc>
        <w:tc>
          <w:tcPr>
            <w:tcW w:w="7654"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color w:val="000000"/>
                <w:sz w:val="24"/>
                <w:szCs w:val="24"/>
              </w:rPr>
            </w:pPr>
            <w:r w:rsidRPr="00247470">
              <w:rPr>
                <w:color w:val="000000"/>
                <w:sz w:val="24"/>
                <w:szCs w:val="24"/>
              </w:rPr>
              <w:t>Виплата грошової винагороди до «Відзнака міського голови», «Обухівської міської ради»</w:t>
            </w:r>
          </w:p>
          <w:p w:rsidR="00247470" w:rsidRPr="00247470" w:rsidRDefault="00247470" w:rsidP="00247470">
            <w:pPr>
              <w:suppressAutoHyphens/>
              <w:autoSpaceDE/>
              <w:spacing w:line="276" w:lineRule="auto"/>
              <w:ind w:left="720"/>
              <w:rPr>
                <w:color w:val="000000"/>
                <w:sz w:val="24"/>
                <w:szCs w:val="24"/>
              </w:rPr>
            </w:pPr>
            <w:r w:rsidRPr="00247470">
              <w:rPr>
                <w:i/>
                <w:color w:val="FF0000"/>
                <w:sz w:val="24"/>
                <w:szCs w:val="24"/>
                <w:lang w:val="uk-UA"/>
              </w:rPr>
              <w:t xml:space="preserve"> </w:t>
            </w:r>
            <w:r w:rsidRPr="00247470">
              <w:rPr>
                <w:i/>
                <w:color w:val="FF0000"/>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247470" w:rsidRPr="00247470" w:rsidRDefault="00524159">
            <w:pPr>
              <w:spacing w:line="276" w:lineRule="auto"/>
              <w:rPr>
                <w:sz w:val="24"/>
                <w:szCs w:val="24"/>
                <w:lang w:val="ru-RU"/>
              </w:rPr>
            </w:pPr>
            <w:r>
              <w:rPr>
                <w:sz w:val="24"/>
                <w:szCs w:val="24"/>
                <w:lang w:val="ru-RU"/>
              </w:rPr>
              <w:t>200</w:t>
            </w:r>
          </w:p>
        </w:tc>
      </w:tr>
      <w:tr w:rsidR="00247470" w:rsidRPr="00247470" w:rsidTr="00247470">
        <w:tc>
          <w:tcPr>
            <w:tcW w:w="852" w:type="dxa"/>
            <w:tcBorders>
              <w:top w:val="single" w:sz="4" w:space="0" w:color="auto"/>
              <w:left w:val="single" w:sz="4" w:space="0" w:color="auto"/>
              <w:bottom w:val="single" w:sz="4" w:space="0" w:color="auto"/>
              <w:right w:val="single" w:sz="4" w:space="0" w:color="auto"/>
            </w:tcBorders>
          </w:tcPr>
          <w:p w:rsidR="00247470" w:rsidRPr="00247470" w:rsidRDefault="00247470">
            <w:pPr>
              <w:spacing w:line="276" w:lineRule="auto"/>
              <w:rPr>
                <w:b/>
                <w:sz w:val="24"/>
                <w:szCs w:val="24"/>
                <w:lang w:val="ru-RU"/>
              </w:rPr>
            </w:pPr>
          </w:p>
        </w:tc>
        <w:tc>
          <w:tcPr>
            <w:tcW w:w="7654" w:type="dxa"/>
            <w:tcBorders>
              <w:top w:val="single" w:sz="4" w:space="0" w:color="auto"/>
              <w:left w:val="single" w:sz="4" w:space="0" w:color="auto"/>
              <w:bottom w:val="single" w:sz="4" w:space="0" w:color="auto"/>
              <w:right w:val="single" w:sz="4" w:space="0" w:color="auto"/>
            </w:tcBorders>
            <w:hideMark/>
          </w:tcPr>
          <w:p w:rsidR="00247470" w:rsidRPr="00247470" w:rsidRDefault="00247470">
            <w:pPr>
              <w:spacing w:line="276" w:lineRule="auto"/>
              <w:rPr>
                <w:b/>
                <w:sz w:val="24"/>
                <w:szCs w:val="24"/>
                <w:lang w:val="ru-RU"/>
              </w:rPr>
            </w:pPr>
            <w:r w:rsidRPr="00247470">
              <w:rPr>
                <w:b/>
                <w:sz w:val="24"/>
                <w:szCs w:val="24"/>
              </w:rPr>
              <w:t>Всього по заходам</w:t>
            </w:r>
          </w:p>
        </w:tc>
        <w:tc>
          <w:tcPr>
            <w:tcW w:w="1701" w:type="dxa"/>
            <w:tcBorders>
              <w:top w:val="single" w:sz="4" w:space="0" w:color="auto"/>
              <w:left w:val="single" w:sz="4" w:space="0" w:color="auto"/>
              <w:bottom w:val="single" w:sz="4" w:space="0" w:color="auto"/>
              <w:right w:val="single" w:sz="4" w:space="0" w:color="auto"/>
            </w:tcBorders>
            <w:hideMark/>
          </w:tcPr>
          <w:p w:rsidR="00247470" w:rsidRPr="00247470" w:rsidRDefault="00524159">
            <w:pPr>
              <w:spacing w:line="276" w:lineRule="auto"/>
              <w:rPr>
                <w:sz w:val="24"/>
                <w:szCs w:val="24"/>
                <w:lang w:val="ru-RU"/>
              </w:rPr>
            </w:pPr>
            <w:r>
              <w:rPr>
                <w:sz w:val="24"/>
                <w:szCs w:val="24"/>
                <w:lang w:val="ru-RU"/>
              </w:rPr>
              <w:t>1 446</w:t>
            </w:r>
          </w:p>
        </w:tc>
      </w:tr>
    </w:tbl>
    <w:p w:rsidR="00247470" w:rsidRDefault="00247470" w:rsidP="00247470">
      <w:pPr>
        <w:rPr>
          <w:rFonts w:ascii="Розробка та розміщення" w:hAnsi="Розробка та розміщення"/>
          <w:sz w:val="24"/>
          <w:szCs w:val="24"/>
        </w:rPr>
      </w:pPr>
    </w:p>
    <w:p w:rsidR="00247470" w:rsidRDefault="00247470" w:rsidP="00247470">
      <w:pPr>
        <w:rPr>
          <w:rFonts w:ascii="Розробка та розміщення" w:hAnsi="Розробка та розміщення"/>
          <w:sz w:val="24"/>
          <w:szCs w:val="24"/>
        </w:rPr>
      </w:pPr>
    </w:p>
    <w:p w:rsidR="00247470" w:rsidRPr="00C73F17" w:rsidRDefault="00247470" w:rsidP="00247470">
      <w:pPr>
        <w:rPr>
          <w:rFonts w:ascii="Розробка та розміщення" w:eastAsia="DejaVu Sans" w:hAnsi="Розробка та розміщення" w:cs="FreeSans"/>
          <w:b/>
          <w:kern w:val="2"/>
          <w:sz w:val="24"/>
          <w:szCs w:val="24"/>
          <w:lang w:val="uk-UA" w:eastAsia="zh-CN" w:bidi="hi-IN"/>
        </w:rPr>
      </w:pPr>
      <w:r w:rsidRPr="00C73F17">
        <w:rPr>
          <w:rFonts w:ascii="Розробка та розміщення" w:hAnsi="Розробка та розміщення"/>
          <w:b/>
          <w:sz w:val="24"/>
          <w:szCs w:val="24"/>
        </w:rPr>
        <w:t>Заступн</w:t>
      </w:r>
      <w:r w:rsidR="00C73F17">
        <w:rPr>
          <w:rFonts w:ascii="Розробка та розміщення" w:hAnsi="Розробка та розміщення"/>
          <w:b/>
          <w:sz w:val="24"/>
          <w:szCs w:val="24"/>
        </w:rPr>
        <w:t xml:space="preserve">ик міського голови з питань    </w:t>
      </w:r>
      <w:r w:rsidR="00E736AF">
        <w:rPr>
          <w:rFonts w:ascii="Розробка та розміщення" w:hAnsi="Розробка та розміщення"/>
          <w:b/>
          <w:sz w:val="24"/>
          <w:szCs w:val="24"/>
        </w:rPr>
        <w:t xml:space="preserve">                     </w:t>
      </w:r>
      <w:r w:rsidR="00E736AF">
        <w:rPr>
          <w:rFonts w:ascii="Розробка та розміщення" w:hAnsi="Розробка та розміщення"/>
          <w:b/>
          <w:sz w:val="24"/>
          <w:szCs w:val="24"/>
          <w:lang w:val="uk-UA"/>
        </w:rPr>
        <w:t>(підпис)</w:t>
      </w:r>
      <w:r w:rsidR="00E736AF">
        <w:rPr>
          <w:rFonts w:ascii="Розробка та розміщення" w:hAnsi="Розробка та розміщення"/>
          <w:b/>
          <w:sz w:val="24"/>
          <w:szCs w:val="24"/>
        </w:rPr>
        <w:t xml:space="preserve">    </w:t>
      </w:r>
      <w:r w:rsidRPr="00C73F17">
        <w:rPr>
          <w:rFonts w:ascii="Розробка та розміщення" w:hAnsi="Розробка та розміщення"/>
          <w:b/>
          <w:sz w:val="24"/>
          <w:szCs w:val="24"/>
        </w:rPr>
        <w:t xml:space="preserve">    Антоніна ШЕВЧЕНКО</w:t>
      </w:r>
    </w:p>
    <w:p w:rsidR="00247470" w:rsidRPr="00C73F17" w:rsidRDefault="00247470" w:rsidP="00247470">
      <w:pPr>
        <w:rPr>
          <w:rFonts w:ascii="Розробка та розміщення" w:hAnsi="Розробка та розміщення"/>
          <w:b/>
          <w:sz w:val="24"/>
          <w:szCs w:val="24"/>
        </w:rPr>
      </w:pPr>
      <w:r w:rsidRPr="00C73F17">
        <w:rPr>
          <w:rFonts w:ascii="Розробка та розміщення" w:hAnsi="Розробка та розміщення"/>
          <w:b/>
          <w:sz w:val="24"/>
          <w:szCs w:val="24"/>
        </w:rPr>
        <w:t>діяльності виконавчих органів</w:t>
      </w:r>
    </w:p>
    <w:p w:rsidR="00247470" w:rsidRPr="00C73F17" w:rsidRDefault="00247470" w:rsidP="00247470">
      <w:pPr>
        <w:rPr>
          <w:rFonts w:ascii="Розробка та розміщення" w:hAnsi="Розробка та розміщення"/>
          <w:b/>
          <w:sz w:val="24"/>
          <w:szCs w:val="24"/>
        </w:rPr>
      </w:pPr>
      <w:r w:rsidRPr="00C73F17">
        <w:rPr>
          <w:rFonts w:ascii="Розробка та розміщення" w:hAnsi="Розробка та розміщення"/>
          <w:b/>
          <w:sz w:val="24"/>
          <w:szCs w:val="24"/>
        </w:rPr>
        <w:t>Обухівської міської ради Київської області</w:t>
      </w:r>
    </w:p>
    <w:p w:rsidR="00247470" w:rsidRPr="00C73F17" w:rsidRDefault="00247470" w:rsidP="00247470">
      <w:pPr>
        <w:rPr>
          <w:rFonts w:ascii="Times New Roman" w:hAnsi="Times New Roman"/>
          <w:b/>
          <w:sz w:val="24"/>
          <w:szCs w:val="24"/>
        </w:rPr>
      </w:pPr>
    </w:p>
    <w:p w:rsidR="00247470" w:rsidRPr="00247470" w:rsidRDefault="00247470" w:rsidP="00247470">
      <w:pPr>
        <w:rPr>
          <w:rFonts w:ascii="Times New Roman" w:hAnsi="Times New Roman"/>
          <w:sz w:val="24"/>
          <w:szCs w:val="24"/>
        </w:rPr>
      </w:pPr>
    </w:p>
    <w:p w:rsidR="00247470" w:rsidRDefault="00247470" w:rsidP="002C78BF">
      <w:pPr>
        <w:pStyle w:val="aff7"/>
        <w:rPr>
          <w:lang w:val="uk-UA"/>
        </w:rPr>
      </w:pPr>
    </w:p>
    <w:tbl>
      <w:tblPr>
        <w:tblStyle w:val="a9"/>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77"/>
        <w:gridCol w:w="1843"/>
        <w:gridCol w:w="4111"/>
      </w:tblGrid>
      <w:tr w:rsidR="00B41A77" w:rsidRPr="00883FEA" w:rsidTr="00AE7984">
        <w:tc>
          <w:tcPr>
            <w:tcW w:w="4077" w:type="dxa"/>
            <w:hideMark/>
          </w:tcPr>
          <w:p w:rsidR="00B41A77" w:rsidRPr="00883FEA" w:rsidRDefault="00B41A77" w:rsidP="00247470">
            <w:pPr>
              <w:overflowPunct/>
              <w:autoSpaceDE/>
              <w:autoSpaceDN/>
              <w:adjustRightInd/>
              <w:spacing w:after="200" w:line="276" w:lineRule="auto"/>
              <w:rPr>
                <w:sz w:val="26"/>
                <w:szCs w:val="26"/>
              </w:rPr>
            </w:pPr>
          </w:p>
        </w:tc>
        <w:tc>
          <w:tcPr>
            <w:tcW w:w="1843" w:type="dxa"/>
          </w:tcPr>
          <w:p w:rsidR="00B41A77" w:rsidRPr="00883FEA" w:rsidRDefault="00B41A77" w:rsidP="00AE7984">
            <w:pPr>
              <w:rPr>
                <w:sz w:val="26"/>
                <w:szCs w:val="26"/>
              </w:rPr>
            </w:pPr>
          </w:p>
        </w:tc>
        <w:tc>
          <w:tcPr>
            <w:tcW w:w="4111" w:type="dxa"/>
          </w:tcPr>
          <w:p w:rsidR="00B41A77" w:rsidRPr="00883FEA" w:rsidRDefault="00B41A77" w:rsidP="00AE7984">
            <w:pPr>
              <w:rPr>
                <w:sz w:val="26"/>
                <w:szCs w:val="26"/>
              </w:rPr>
            </w:pPr>
          </w:p>
        </w:tc>
      </w:tr>
    </w:tbl>
    <w:p w:rsidR="00DE2FA0" w:rsidRPr="00C73F17" w:rsidRDefault="00DE2FA0" w:rsidP="00E736AF">
      <w:pPr>
        <w:pStyle w:val="aff7"/>
        <w:rPr>
          <w:b/>
          <w:szCs w:val="28"/>
          <w:lang w:val="uk-UA"/>
        </w:rPr>
      </w:pPr>
      <w:bookmarkStart w:id="0" w:name="_GoBack"/>
      <w:bookmarkEnd w:id="0"/>
    </w:p>
    <w:sectPr w:rsidR="00DE2FA0" w:rsidRPr="00C73F17" w:rsidSect="00D575C7">
      <w:headerReference w:type="even" r:id="rId10"/>
      <w:pgSz w:w="11906" w:h="16838"/>
      <w:pgMar w:top="567" w:right="851" w:bottom="28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9AE" w:rsidRDefault="00FB59AE" w:rsidP="005A2AE8">
      <w:r>
        <w:separator/>
      </w:r>
    </w:p>
  </w:endnote>
  <w:endnote w:type="continuationSeparator" w:id="0">
    <w:p w:rsidR="00FB59AE" w:rsidRDefault="00FB59AE"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 w:name="DejaVu Sans">
    <w:altName w:val="Calibri"/>
    <w:charset w:val="01"/>
    <w:family w:val="auto"/>
    <w:pitch w:val="variable"/>
    <w:sig w:usb0="00000201" w:usb1="00000000" w:usb2="00000000" w:usb3="00000000" w:csb0="00000004" w:csb1="00000000"/>
  </w:font>
  <w:font w:name="Розробка та розміщення">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9AE" w:rsidRDefault="00FB59AE" w:rsidP="005A2AE8">
      <w:r>
        <w:separator/>
      </w:r>
    </w:p>
  </w:footnote>
  <w:footnote w:type="continuationSeparator" w:id="0">
    <w:p w:rsidR="00FB59AE" w:rsidRDefault="00FB59AE"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336" w:rsidRDefault="00D030C0">
    <w:pPr>
      <w:pStyle w:val="afa"/>
      <w:framePr w:wrap="around" w:vAnchor="text" w:hAnchor="margin" w:xAlign="center" w:y="1"/>
      <w:rPr>
        <w:rStyle w:val="af1"/>
      </w:rPr>
    </w:pPr>
    <w:r>
      <w:rPr>
        <w:rStyle w:val="af1"/>
      </w:rPr>
      <w:fldChar w:fldCharType="begin"/>
    </w:r>
    <w:r w:rsidR="00FF1336">
      <w:rPr>
        <w:rStyle w:val="af1"/>
      </w:rPr>
      <w:instrText xml:space="preserve">PAGE  </w:instrText>
    </w:r>
    <w:r>
      <w:rPr>
        <w:rStyle w:val="af1"/>
      </w:rPr>
      <w:fldChar w:fldCharType="end"/>
    </w:r>
  </w:p>
  <w:p w:rsidR="00FF1336" w:rsidRDefault="00FF1336">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0462F0D"/>
    <w:multiLevelType w:val="hybridMultilevel"/>
    <w:tmpl w:val="F15CF110"/>
    <w:lvl w:ilvl="0" w:tplc="CC5A3DBE">
      <w:start w:val="1"/>
      <w:numFmt w:val="decimal"/>
      <w:lvlText w:val="%1."/>
      <w:lvlJc w:val="left"/>
      <w:pPr>
        <w:ind w:left="720" w:hanging="360"/>
      </w:pPr>
      <w:rPr>
        <w:rFonts w:hint="default"/>
        <w:color w:val="000000" w:themeColor="text1"/>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062567B"/>
    <w:multiLevelType w:val="multilevel"/>
    <w:tmpl w:val="EBE8DD4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713483"/>
    <w:multiLevelType w:val="hybridMultilevel"/>
    <w:tmpl w:val="4CEAFC2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F0B3D00"/>
    <w:multiLevelType w:val="hybridMultilevel"/>
    <w:tmpl w:val="C2909FD0"/>
    <w:lvl w:ilvl="0" w:tplc="312E3036">
      <w:start w:val="1"/>
      <w:numFmt w:val="bullet"/>
      <w:suff w:val="space"/>
      <w:lvlText w:val=""/>
      <w:lvlJc w:val="left"/>
      <w:pPr>
        <w:ind w:left="1714" w:hanging="1005"/>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0FC23656"/>
    <w:multiLevelType w:val="hybridMultilevel"/>
    <w:tmpl w:val="1B200AC0"/>
    <w:lvl w:ilvl="0" w:tplc="312E3036">
      <w:start w:val="1"/>
      <w:numFmt w:val="bullet"/>
      <w:suff w:val="space"/>
      <w:lvlText w:val=""/>
      <w:lvlJc w:val="left"/>
      <w:pPr>
        <w:ind w:left="1069" w:hanging="360"/>
      </w:pPr>
      <w:rPr>
        <w:rFonts w:ascii="Symbol" w:hAnsi="Symbol"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15:restartNumberingAfterBreak="0">
    <w:nsid w:val="1ACE766B"/>
    <w:multiLevelType w:val="hybridMultilevel"/>
    <w:tmpl w:val="3E245038"/>
    <w:lvl w:ilvl="0" w:tplc="3AD45C5A">
      <w:start w:val="1"/>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25B07F4F"/>
    <w:multiLevelType w:val="multilevel"/>
    <w:tmpl w:val="AB1A6E4A"/>
    <w:lvl w:ilvl="0">
      <w:start w:val="4"/>
      <w:numFmt w:val="decimal"/>
      <w:lvlText w:val="%1."/>
      <w:lvlJc w:val="left"/>
      <w:pPr>
        <w:ind w:left="675" w:hanging="675"/>
      </w:pPr>
      <w:rPr>
        <w:rFonts w:cs="Times New Roman"/>
      </w:rPr>
    </w:lvl>
    <w:lvl w:ilvl="1">
      <w:start w:val="2"/>
      <w:numFmt w:val="decimal"/>
      <w:lvlText w:val="%1.%2."/>
      <w:lvlJc w:val="left"/>
      <w:pPr>
        <w:ind w:left="720" w:hanging="720"/>
      </w:pPr>
      <w:rPr>
        <w:rFonts w:cs="Times New Roman"/>
      </w:rPr>
    </w:lvl>
    <w:lvl w:ilvl="2">
      <w:start w:val="4"/>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3" w15:restartNumberingAfterBreak="0">
    <w:nsid w:val="27577C58"/>
    <w:multiLevelType w:val="hybridMultilevel"/>
    <w:tmpl w:val="3BA46608"/>
    <w:lvl w:ilvl="0" w:tplc="0419000F">
      <w:start w:val="1"/>
      <w:numFmt w:val="decimal"/>
      <w:lvlText w:val="%1."/>
      <w:lvlJc w:val="left"/>
      <w:pPr>
        <w:tabs>
          <w:tab w:val="num" w:pos="720"/>
        </w:tabs>
        <w:ind w:left="720" w:hanging="360"/>
      </w:pPr>
    </w:lvl>
    <w:lvl w:ilvl="1" w:tplc="BF20A4FC">
      <w:start w:val="1"/>
      <w:numFmt w:val="decimal"/>
      <w:lvlText w:val="%2."/>
      <w:lvlJc w:val="left"/>
      <w:pPr>
        <w:tabs>
          <w:tab w:val="num" w:pos="720"/>
        </w:tabs>
        <w:ind w:left="720" w:hanging="360"/>
      </w:pPr>
      <w:rPr>
        <w:b/>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27D37472"/>
    <w:multiLevelType w:val="hybridMultilevel"/>
    <w:tmpl w:val="7B5AAF8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C572FD3"/>
    <w:multiLevelType w:val="hybridMultilevel"/>
    <w:tmpl w:val="4CEAFC2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10D008F"/>
    <w:multiLevelType w:val="hybridMultilevel"/>
    <w:tmpl w:val="4CEAFC2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2132E68"/>
    <w:multiLevelType w:val="hybridMultilevel"/>
    <w:tmpl w:val="CC56BD76"/>
    <w:lvl w:ilvl="0" w:tplc="0B16CD18">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467843"/>
    <w:multiLevelType w:val="hybridMultilevel"/>
    <w:tmpl w:val="C42E8E2A"/>
    <w:lvl w:ilvl="0" w:tplc="312E3036">
      <w:start w:val="1"/>
      <w:numFmt w:val="bullet"/>
      <w:suff w:val="space"/>
      <w:lvlText w:val=""/>
      <w:lvlJc w:val="left"/>
      <w:pPr>
        <w:ind w:left="1714" w:hanging="1005"/>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E8B1496"/>
    <w:multiLevelType w:val="multilevel"/>
    <w:tmpl w:val="C49648CC"/>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20" w15:restartNumberingAfterBreak="0">
    <w:nsid w:val="3F0E2DD5"/>
    <w:multiLevelType w:val="hybridMultilevel"/>
    <w:tmpl w:val="F8BE40A2"/>
    <w:lvl w:ilvl="0" w:tplc="6A687ABC">
      <w:start w:val="1"/>
      <w:numFmt w:val="decimal"/>
      <w:suff w:val="space"/>
      <w:lvlText w:val="%1."/>
      <w:lvlJc w:val="left"/>
      <w:pPr>
        <w:ind w:left="1729" w:hanging="102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1" w15:restartNumberingAfterBreak="0">
    <w:nsid w:val="48FA5F9D"/>
    <w:multiLevelType w:val="hybridMultilevel"/>
    <w:tmpl w:val="8946A898"/>
    <w:lvl w:ilvl="0" w:tplc="312E3036">
      <w:start w:val="1"/>
      <w:numFmt w:val="bullet"/>
      <w:suff w:val="space"/>
      <w:lvlText w:val=""/>
      <w:lvlJc w:val="left"/>
      <w:pPr>
        <w:ind w:left="1714" w:hanging="1005"/>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16726E7"/>
    <w:multiLevelType w:val="hybridMultilevel"/>
    <w:tmpl w:val="961422FC"/>
    <w:lvl w:ilvl="0" w:tplc="9C92F83A">
      <w:numFmt w:val="bullet"/>
      <w:lvlText w:val="-"/>
      <w:lvlJc w:val="left"/>
      <w:pPr>
        <w:ind w:left="720" w:hanging="360"/>
      </w:pPr>
      <w:rPr>
        <w:rFonts w:ascii="Antiqua" w:eastAsia="Times New Roman" w:hAnsi="Antiqua"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60A85834"/>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13D1E1E"/>
    <w:multiLevelType w:val="hybridMultilevel"/>
    <w:tmpl w:val="4CEAFC2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B282928"/>
    <w:multiLevelType w:val="hybridMultilevel"/>
    <w:tmpl w:val="337455D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FA54EAF"/>
    <w:multiLevelType w:val="multilevel"/>
    <w:tmpl w:val="97229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FB11D7F"/>
    <w:multiLevelType w:val="multilevel"/>
    <w:tmpl w:val="F306BDE8"/>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28" w15:restartNumberingAfterBreak="0">
    <w:nsid w:val="753E1EE2"/>
    <w:multiLevelType w:val="multilevel"/>
    <w:tmpl w:val="986861B0"/>
    <w:lvl w:ilvl="0">
      <w:start w:val="2"/>
      <w:numFmt w:val="decimal"/>
      <w:lvlText w:val="%1"/>
      <w:lvlJc w:val="left"/>
      <w:pPr>
        <w:ind w:left="927" w:hanging="360"/>
      </w:pPr>
      <w:rPr>
        <w:rFonts w:hint="default"/>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15:restartNumberingAfterBreak="0">
    <w:nsid w:val="76142209"/>
    <w:multiLevelType w:val="hybridMultilevel"/>
    <w:tmpl w:val="B82E6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3468FA"/>
    <w:multiLevelType w:val="hybridMultilevel"/>
    <w:tmpl w:val="15D28ED8"/>
    <w:lvl w:ilvl="0" w:tplc="392E136C">
      <w:start w:val="1"/>
      <w:numFmt w:val="bullet"/>
      <w:lvlText w:val="−"/>
      <w:lvlJc w:val="left"/>
      <w:pPr>
        <w:ind w:left="720" w:hanging="360"/>
      </w:pPr>
      <w:rPr>
        <w:rFonts w:ascii="Times New Roman" w:hAnsi="Times New Roman" w:cs="Times New Roman" w:hint="default"/>
      </w:rPr>
    </w:lvl>
    <w:lvl w:ilvl="1" w:tplc="04220003">
      <w:start w:val="1"/>
      <w:numFmt w:val="bullet"/>
      <w:lvlText w:val="o"/>
      <w:lvlJc w:val="left"/>
      <w:pPr>
        <w:ind w:left="1440" w:hanging="360"/>
      </w:pPr>
      <w:rPr>
        <w:rFonts w:ascii="Courier New" w:hAnsi="Courier New"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Times New Roman"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Times New Roman" w:hint="default"/>
      </w:rPr>
    </w:lvl>
    <w:lvl w:ilvl="8" w:tplc="04220005">
      <w:start w:val="1"/>
      <w:numFmt w:val="bullet"/>
      <w:lvlText w:val=""/>
      <w:lvlJc w:val="left"/>
      <w:pPr>
        <w:ind w:left="6480" w:hanging="360"/>
      </w:pPr>
      <w:rPr>
        <w:rFonts w:ascii="Wingdings" w:hAnsi="Wingdings" w:hint="default"/>
      </w:rPr>
    </w:lvl>
  </w:abstractNum>
  <w:abstractNum w:abstractNumId="31" w15:restartNumberingAfterBreak="0">
    <w:nsid w:val="7D8A642A"/>
    <w:multiLevelType w:val="hybridMultilevel"/>
    <w:tmpl w:val="88280C76"/>
    <w:lvl w:ilvl="0" w:tplc="3356E554">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32" w15:restartNumberingAfterBreak="0">
    <w:nsid w:val="7E9B5D57"/>
    <w:multiLevelType w:val="multilevel"/>
    <w:tmpl w:val="468CB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F900777"/>
    <w:multiLevelType w:val="hybridMultilevel"/>
    <w:tmpl w:val="18DAB726"/>
    <w:lvl w:ilvl="0" w:tplc="312E3036">
      <w:start w:val="1"/>
      <w:numFmt w:val="bullet"/>
      <w:suff w:val="space"/>
      <w:lvlText w:val=""/>
      <w:lvlJc w:val="left"/>
      <w:pPr>
        <w:ind w:left="1714" w:hanging="1005"/>
      </w:pPr>
      <w:rPr>
        <w:rFonts w:ascii="Symbol" w:hAnsi="Symbol"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30"/>
  </w:num>
  <w:num w:numId="2">
    <w:abstractNumId w:val="12"/>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5"/>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31"/>
  </w:num>
  <w:num w:numId="10">
    <w:abstractNumId w:val="8"/>
  </w:num>
  <w:num w:numId="11">
    <w:abstractNumId w:val="16"/>
  </w:num>
  <w:num w:numId="12">
    <w:abstractNumId w:val="24"/>
  </w:num>
  <w:num w:numId="13">
    <w:abstractNumId w:val="15"/>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9"/>
  </w:num>
  <w:num w:numId="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7"/>
  </w:num>
  <w:num w:numId="22">
    <w:abstractNumId w:val="19"/>
  </w:num>
  <w:num w:numId="23">
    <w:abstractNumId w:val="28"/>
  </w:num>
  <w:num w:numId="24">
    <w:abstractNumId w:val="7"/>
  </w:num>
  <w:num w:numId="25">
    <w:abstractNumId w:val="11"/>
  </w:num>
  <w:num w:numId="26">
    <w:abstractNumId w:val="22"/>
  </w:num>
  <w:num w:numId="27">
    <w:abstractNumId w:val="32"/>
  </w:num>
  <w:num w:numId="28">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E1343"/>
    <w:rsid w:val="000001F3"/>
    <w:rsid w:val="000006A4"/>
    <w:rsid w:val="0000352B"/>
    <w:rsid w:val="000109F5"/>
    <w:rsid w:val="0001528C"/>
    <w:rsid w:val="000155F1"/>
    <w:rsid w:val="000163FB"/>
    <w:rsid w:val="00016449"/>
    <w:rsid w:val="00022902"/>
    <w:rsid w:val="0002643F"/>
    <w:rsid w:val="0002724D"/>
    <w:rsid w:val="00033243"/>
    <w:rsid w:val="000339CC"/>
    <w:rsid w:val="00033A21"/>
    <w:rsid w:val="00034144"/>
    <w:rsid w:val="00040EBB"/>
    <w:rsid w:val="00041AF9"/>
    <w:rsid w:val="00041D32"/>
    <w:rsid w:val="000443A6"/>
    <w:rsid w:val="00046381"/>
    <w:rsid w:val="00047A74"/>
    <w:rsid w:val="00047F8C"/>
    <w:rsid w:val="0005003E"/>
    <w:rsid w:val="00053903"/>
    <w:rsid w:val="00054093"/>
    <w:rsid w:val="00060BD0"/>
    <w:rsid w:val="00065EA3"/>
    <w:rsid w:val="00070F72"/>
    <w:rsid w:val="000723C9"/>
    <w:rsid w:val="000744D7"/>
    <w:rsid w:val="00077739"/>
    <w:rsid w:val="00080ADC"/>
    <w:rsid w:val="00082364"/>
    <w:rsid w:val="0008664E"/>
    <w:rsid w:val="000925F1"/>
    <w:rsid w:val="00092983"/>
    <w:rsid w:val="00093EE7"/>
    <w:rsid w:val="000958B8"/>
    <w:rsid w:val="000A4F94"/>
    <w:rsid w:val="000B0277"/>
    <w:rsid w:val="000B4C70"/>
    <w:rsid w:val="000B6DAC"/>
    <w:rsid w:val="000B7ACF"/>
    <w:rsid w:val="000C374F"/>
    <w:rsid w:val="000C5090"/>
    <w:rsid w:val="000C7BE5"/>
    <w:rsid w:val="000D032E"/>
    <w:rsid w:val="000D060F"/>
    <w:rsid w:val="000D16B4"/>
    <w:rsid w:val="000D2A72"/>
    <w:rsid w:val="000D6333"/>
    <w:rsid w:val="000D67F8"/>
    <w:rsid w:val="000D738D"/>
    <w:rsid w:val="000E1343"/>
    <w:rsid w:val="000E2C8B"/>
    <w:rsid w:val="000E3EDC"/>
    <w:rsid w:val="000F3444"/>
    <w:rsid w:val="000F626C"/>
    <w:rsid w:val="000F71F7"/>
    <w:rsid w:val="000F76A4"/>
    <w:rsid w:val="000F7EF5"/>
    <w:rsid w:val="0010199E"/>
    <w:rsid w:val="00101DB4"/>
    <w:rsid w:val="0010232C"/>
    <w:rsid w:val="00103399"/>
    <w:rsid w:val="00103C85"/>
    <w:rsid w:val="0010423D"/>
    <w:rsid w:val="00114C13"/>
    <w:rsid w:val="00117720"/>
    <w:rsid w:val="001207C6"/>
    <w:rsid w:val="00127CB8"/>
    <w:rsid w:val="00130EEF"/>
    <w:rsid w:val="00130FC1"/>
    <w:rsid w:val="00132112"/>
    <w:rsid w:val="00136452"/>
    <w:rsid w:val="001370C5"/>
    <w:rsid w:val="0014243F"/>
    <w:rsid w:val="001424D6"/>
    <w:rsid w:val="001456FD"/>
    <w:rsid w:val="00147778"/>
    <w:rsid w:val="001479A6"/>
    <w:rsid w:val="00156266"/>
    <w:rsid w:val="0015771E"/>
    <w:rsid w:val="00162457"/>
    <w:rsid w:val="00164764"/>
    <w:rsid w:val="0017000F"/>
    <w:rsid w:val="00170C8E"/>
    <w:rsid w:val="0017145B"/>
    <w:rsid w:val="001724A1"/>
    <w:rsid w:val="00174D5B"/>
    <w:rsid w:val="00175A8C"/>
    <w:rsid w:val="00176973"/>
    <w:rsid w:val="001839B9"/>
    <w:rsid w:val="00184788"/>
    <w:rsid w:val="00185B29"/>
    <w:rsid w:val="00185F2C"/>
    <w:rsid w:val="00187F78"/>
    <w:rsid w:val="001A0655"/>
    <w:rsid w:val="001A1C34"/>
    <w:rsid w:val="001A3130"/>
    <w:rsid w:val="001A3352"/>
    <w:rsid w:val="001A4374"/>
    <w:rsid w:val="001A5FFA"/>
    <w:rsid w:val="001B0196"/>
    <w:rsid w:val="001B0B31"/>
    <w:rsid w:val="001B3292"/>
    <w:rsid w:val="001B3FA0"/>
    <w:rsid w:val="001C488A"/>
    <w:rsid w:val="001D0E74"/>
    <w:rsid w:val="001D4267"/>
    <w:rsid w:val="001D7C79"/>
    <w:rsid w:val="001E1784"/>
    <w:rsid w:val="001E6E98"/>
    <w:rsid w:val="001F59C8"/>
    <w:rsid w:val="001F5F12"/>
    <w:rsid w:val="00200D3C"/>
    <w:rsid w:val="00200E5D"/>
    <w:rsid w:val="00204015"/>
    <w:rsid w:val="00205577"/>
    <w:rsid w:val="00205604"/>
    <w:rsid w:val="002062AD"/>
    <w:rsid w:val="002066EF"/>
    <w:rsid w:val="00207E4F"/>
    <w:rsid w:val="00213518"/>
    <w:rsid w:val="00214C5F"/>
    <w:rsid w:val="00214FB1"/>
    <w:rsid w:val="00215FE0"/>
    <w:rsid w:val="00222039"/>
    <w:rsid w:val="00226AAD"/>
    <w:rsid w:val="00227239"/>
    <w:rsid w:val="002279ED"/>
    <w:rsid w:val="00230328"/>
    <w:rsid w:val="00230A71"/>
    <w:rsid w:val="002349C5"/>
    <w:rsid w:val="00241F6E"/>
    <w:rsid w:val="002429A3"/>
    <w:rsid w:val="00242D36"/>
    <w:rsid w:val="002431D4"/>
    <w:rsid w:val="00245B09"/>
    <w:rsid w:val="00247470"/>
    <w:rsid w:val="00247774"/>
    <w:rsid w:val="00251436"/>
    <w:rsid w:val="00251C9D"/>
    <w:rsid w:val="002564C9"/>
    <w:rsid w:val="00261EEA"/>
    <w:rsid w:val="0026211E"/>
    <w:rsid w:val="00272558"/>
    <w:rsid w:val="00272912"/>
    <w:rsid w:val="002740A3"/>
    <w:rsid w:val="0027471C"/>
    <w:rsid w:val="00275C53"/>
    <w:rsid w:val="00276072"/>
    <w:rsid w:val="002770FC"/>
    <w:rsid w:val="00280246"/>
    <w:rsid w:val="0028140F"/>
    <w:rsid w:val="00287031"/>
    <w:rsid w:val="00291FCD"/>
    <w:rsid w:val="00297E38"/>
    <w:rsid w:val="002A02CC"/>
    <w:rsid w:val="002A04D1"/>
    <w:rsid w:val="002A11E2"/>
    <w:rsid w:val="002A4E99"/>
    <w:rsid w:val="002A53FE"/>
    <w:rsid w:val="002A68B8"/>
    <w:rsid w:val="002B28A2"/>
    <w:rsid w:val="002B2F51"/>
    <w:rsid w:val="002B7425"/>
    <w:rsid w:val="002B7B4C"/>
    <w:rsid w:val="002C581E"/>
    <w:rsid w:val="002C64A8"/>
    <w:rsid w:val="002C78BF"/>
    <w:rsid w:val="002D24A8"/>
    <w:rsid w:val="002D28A0"/>
    <w:rsid w:val="002D6EF5"/>
    <w:rsid w:val="002E1233"/>
    <w:rsid w:val="002E14E7"/>
    <w:rsid w:val="002E4F51"/>
    <w:rsid w:val="002E5552"/>
    <w:rsid w:val="002E6D99"/>
    <w:rsid w:val="002F05E8"/>
    <w:rsid w:val="002F2094"/>
    <w:rsid w:val="002F6A7A"/>
    <w:rsid w:val="003007A8"/>
    <w:rsid w:val="00303529"/>
    <w:rsid w:val="0030657A"/>
    <w:rsid w:val="003068F2"/>
    <w:rsid w:val="00307B30"/>
    <w:rsid w:val="003113CC"/>
    <w:rsid w:val="00311739"/>
    <w:rsid w:val="00317F2F"/>
    <w:rsid w:val="0032648B"/>
    <w:rsid w:val="00331F27"/>
    <w:rsid w:val="003335A9"/>
    <w:rsid w:val="0033614F"/>
    <w:rsid w:val="003412D6"/>
    <w:rsid w:val="00343CD1"/>
    <w:rsid w:val="00345882"/>
    <w:rsid w:val="00346CA8"/>
    <w:rsid w:val="00347202"/>
    <w:rsid w:val="00350704"/>
    <w:rsid w:val="00357057"/>
    <w:rsid w:val="00361190"/>
    <w:rsid w:val="0036364B"/>
    <w:rsid w:val="00371050"/>
    <w:rsid w:val="003716D6"/>
    <w:rsid w:val="003746F5"/>
    <w:rsid w:val="00375242"/>
    <w:rsid w:val="00375FD2"/>
    <w:rsid w:val="00376557"/>
    <w:rsid w:val="00376ADB"/>
    <w:rsid w:val="00380972"/>
    <w:rsid w:val="003810D4"/>
    <w:rsid w:val="0038190F"/>
    <w:rsid w:val="00384367"/>
    <w:rsid w:val="00385D6E"/>
    <w:rsid w:val="00392AF5"/>
    <w:rsid w:val="003931FD"/>
    <w:rsid w:val="00394E5D"/>
    <w:rsid w:val="00395804"/>
    <w:rsid w:val="003A002A"/>
    <w:rsid w:val="003A0CF7"/>
    <w:rsid w:val="003A20C1"/>
    <w:rsid w:val="003A5E58"/>
    <w:rsid w:val="003B386A"/>
    <w:rsid w:val="003B5961"/>
    <w:rsid w:val="003C4A95"/>
    <w:rsid w:val="003C5C14"/>
    <w:rsid w:val="003C6AC3"/>
    <w:rsid w:val="003C75B8"/>
    <w:rsid w:val="003C7CD8"/>
    <w:rsid w:val="003D201B"/>
    <w:rsid w:val="003D3209"/>
    <w:rsid w:val="003E097C"/>
    <w:rsid w:val="003E11E6"/>
    <w:rsid w:val="003E2139"/>
    <w:rsid w:val="003E21B4"/>
    <w:rsid w:val="003E342C"/>
    <w:rsid w:val="003E70DF"/>
    <w:rsid w:val="003F0983"/>
    <w:rsid w:val="003F321A"/>
    <w:rsid w:val="003F3C8B"/>
    <w:rsid w:val="003F6D01"/>
    <w:rsid w:val="003F7275"/>
    <w:rsid w:val="003F7A2D"/>
    <w:rsid w:val="00402A92"/>
    <w:rsid w:val="00405197"/>
    <w:rsid w:val="00410F04"/>
    <w:rsid w:val="00411DB8"/>
    <w:rsid w:val="0041242D"/>
    <w:rsid w:val="004124BE"/>
    <w:rsid w:val="00414EC5"/>
    <w:rsid w:val="004204A2"/>
    <w:rsid w:val="00420A9D"/>
    <w:rsid w:val="00422A80"/>
    <w:rsid w:val="00424394"/>
    <w:rsid w:val="00425202"/>
    <w:rsid w:val="00427064"/>
    <w:rsid w:val="00430A99"/>
    <w:rsid w:val="00442A04"/>
    <w:rsid w:val="004431C4"/>
    <w:rsid w:val="0044369A"/>
    <w:rsid w:val="0044669F"/>
    <w:rsid w:val="004527EA"/>
    <w:rsid w:val="00453FE0"/>
    <w:rsid w:val="00454444"/>
    <w:rsid w:val="00456C78"/>
    <w:rsid w:val="00460C16"/>
    <w:rsid w:val="00463248"/>
    <w:rsid w:val="00464468"/>
    <w:rsid w:val="004700F6"/>
    <w:rsid w:val="00474367"/>
    <w:rsid w:val="004743FD"/>
    <w:rsid w:val="00477BCA"/>
    <w:rsid w:val="00480882"/>
    <w:rsid w:val="00483684"/>
    <w:rsid w:val="00490E1E"/>
    <w:rsid w:val="0049235C"/>
    <w:rsid w:val="00493141"/>
    <w:rsid w:val="0049501D"/>
    <w:rsid w:val="00495C55"/>
    <w:rsid w:val="004A1518"/>
    <w:rsid w:val="004A1A5E"/>
    <w:rsid w:val="004A22B9"/>
    <w:rsid w:val="004A47F1"/>
    <w:rsid w:val="004A577C"/>
    <w:rsid w:val="004A62F9"/>
    <w:rsid w:val="004A6B38"/>
    <w:rsid w:val="004A7EB9"/>
    <w:rsid w:val="004B2999"/>
    <w:rsid w:val="004C6569"/>
    <w:rsid w:val="004C6E7C"/>
    <w:rsid w:val="004C7755"/>
    <w:rsid w:val="004D0940"/>
    <w:rsid w:val="004D0F3E"/>
    <w:rsid w:val="004D50C1"/>
    <w:rsid w:val="004D63DA"/>
    <w:rsid w:val="004E173B"/>
    <w:rsid w:val="004E3729"/>
    <w:rsid w:val="004F0051"/>
    <w:rsid w:val="004F01AA"/>
    <w:rsid w:val="004F26E4"/>
    <w:rsid w:val="004F2A42"/>
    <w:rsid w:val="004F5177"/>
    <w:rsid w:val="004F5609"/>
    <w:rsid w:val="004F5FBD"/>
    <w:rsid w:val="00504A6F"/>
    <w:rsid w:val="00506CF5"/>
    <w:rsid w:val="00517B71"/>
    <w:rsid w:val="00520C19"/>
    <w:rsid w:val="00521BD4"/>
    <w:rsid w:val="00522BA1"/>
    <w:rsid w:val="00524159"/>
    <w:rsid w:val="00525989"/>
    <w:rsid w:val="00525F58"/>
    <w:rsid w:val="00532702"/>
    <w:rsid w:val="00532B9F"/>
    <w:rsid w:val="005365FE"/>
    <w:rsid w:val="005435FA"/>
    <w:rsid w:val="00547500"/>
    <w:rsid w:val="00547758"/>
    <w:rsid w:val="00553100"/>
    <w:rsid w:val="00556B15"/>
    <w:rsid w:val="00567043"/>
    <w:rsid w:val="00567980"/>
    <w:rsid w:val="00570BED"/>
    <w:rsid w:val="005710F5"/>
    <w:rsid w:val="00575B62"/>
    <w:rsid w:val="00575D07"/>
    <w:rsid w:val="00575FD7"/>
    <w:rsid w:val="00576E48"/>
    <w:rsid w:val="0058083E"/>
    <w:rsid w:val="00581CDC"/>
    <w:rsid w:val="005825EF"/>
    <w:rsid w:val="00583589"/>
    <w:rsid w:val="0058408A"/>
    <w:rsid w:val="00585E85"/>
    <w:rsid w:val="00587F7B"/>
    <w:rsid w:val="00590B43"/>
    <w:rsid w:val="0059123A"/>
    <w:rsid w:val="00591F15"/>
    <w:rsid w:val="00594B8C"/>
    <w:rsid w:val="00595095"/>
    <w:rsid w:val="005959BC"/>
    <w:rsid w:val="005968BF"/>
    <w:rsid w:val="005A1F8F"/>
    <w:rsid w:val="005A274A"/>
    <w:rsid w:val="005A2AE8"/>
    <w:rsid w:val="005A6188"/>
    <w:rsid w:val="005B095C"/>
    <w:rsid w:val="005B138E"/>
    <w:rsid w:val="005B4950"/>
    <w:rsid w:val="005B627E"/>
    <w:rsid w:val="005B6460"/>
    <w:rsid w:val="005B7B4A"/>
    <w:rsid w:val="005C102A"/>
    <w:rsid w:val="005C1EE9"/>
    <w:rsid w:val="005C6F04"/>
    <w:rsid w:val="005C7C45"/>
    <w:rsid w:val="005D0DFF"/>
    <w:rsid w:val="005D2208"/>
    <w:rsid w:val="005D3CC6"/>
    <w:rsid w:val="005D4BB1"/>
    <w:rsid w:val="005D511C"/>
    <w:rsid w:val="005D57DA"/>
    <w:rsid w:val="005D7B73"/>
    <w:rsid w:val="005E1C97"/>
    <w:rsid w:val="005E4674"/>
    <w:rsid w:val="005E7402"/>
    <w:rsid w:val="005F0F54"/>
    <w:rsid w:val="005F65CE"/>
    <w:rsid w:val="006005FF"/>
    <w:rsid w:val="00602FB3"/>
    <w:rsid w:val="00611C54"/>
    <w:rsid w:val="006137D0"/>
    <w:rsid w:val="006154E7"/>
    <w:rsid w:val="0061608F"/>
    <w:rsid w:val="006202C0"/>
    <w:rsid w:val="0062088F"/>
    <w:rsid w:val="00625A90"/>
    <w:rsid w:val="00631CF7"/>
    <w:rsid w:val="00633ABB"/>
    <w:rsid w:val="0063593F"/>
    <w:rsid w:val="0063672F"/>
    <w:rsid w:val="00636850"/>
    <w:rsid w:val="00637753"/>
    <w:rsid w:val="0064098F"/>
    <w:rsid w:val="00640E13"/>
    <w:rsid w:val="00641140"/>
    <w:rsid w:val="0064140E"/>
    <w:rsid w:val="00644FEB"/>
    <w:rsid w:val="00646799"/>
    <w:rsid w:val="0064706A"/>
    <w:rsid w:val="006479EE"/>
    <w:rsid w:val="00647B8E"/>
    <w:rsid w:val="0065550A"/>
    <w:rsid w:val="00657F07"/>
    <w:rsid w:val="006608ED"/>
    <w:rsid w:val="006621B4"/>
    <w:rsid w:val="00666D8C"/>
    <w:rsid w:val="00671534"/>
    <w:rsid w:val="00674FC9"/>
    <w:rsid w:val="0067551F"/>
    <w:rsid w:val="00675849"/>
    <w:rsid w:val="00675CAB"/>
    <w:rsid w:val="0067656C"/>
    <w:rsid w:val="0067751F"/>
    <w:rsid w:val="00677757"/>
    <w:rsid w:val="0069296C"/>
    <w:rsid w:val="00694754"/>
    <w:rsid w:val="006A179E"/>
    <w:rsid w:val="006A27DE"/>
    <w:rsid w:val="006A2B08"/>
    <w:rsid w:val="006A3224"/>
    <w:rsid w:val="006B0FD9"/>
    <w:rsid w:val="006B6BBB"/>
    <w:rsid w:val="006B737D"/>
    <w:rsid w:val="006C06AF"/>
    <w:rsid w:val="006C2CFF"/>
    <w:rsid w:val="006C39FD"/>
    <w:rsid w:val="006C3C69"/>
    <w:rsid w:val="006C6C6B"/>
    <w:rsid w:val="006C77E6"/>
    <w:rsid w:val="006D1465"/>
    <w:rsid w:val="006D1F64"/>
    <w:rsid w:val="006D2DA4"/>
    <w:rsid w:val="006D35EF"/>
    <w:rsid w:val="006D5400"/>
    <w:rsid w:val="006E5EDF"/>
    <w:rsid w:val="006F09B2"/>
    <w:rsid w:val="006F719C"/>
    <w:rsid w:val="007027A3"/>
    <w:rsid w:val="0070608E"/>
    <w:rsid w:val="0070727A"/>
    <w:rsid w:val="00711D65"/>
    <w:rsid w:val="00722CF4"/>
    <w:rsid w:val="00724FD5"/>
    <w:rsid w:val="00733F9C"/>
    <w:rsid w:val="007343CA"/>
    <w:rsid w:val="0073455F"/>
    <w:rsid w:val="00736410"/>
    <w:rsid w:val="0073741D"/>
    <w:rsid w:val="00740D65"/>
    <w:rsid w:val="007414C2"/>
    <w:rsid w:val="0074183D"/>
    <w:rsid w:val="00742609"/>
    <w:rsid w:val="007460BB"/>
    <w:rsid w:val="00747086"/>
    <w:rsid w:val="00750D4F"/>
    <w:rsid w:val="0075111D"/>
    <w:rsid w:val="007516C3"/>
    <w:rsid w:val="0075214E"/>
    <w:rsid w:val="00753DAD"/>
    <w:rsid w:val="007554D2"/>
    <w:rsid w:val="00756722"/>
    <w:rsid w:val="007578A5"/>
    <w:rsid w:val="00761618"/>
    <w:rsid w:val="007619DE"/>
    <w:rsid w:val="007627A5"/>
    <w:rsid w:val="00763082"/>
    <w:rsid w:val="0076539E"/>
    <w:rsid w:val="0077401F"/>
    <w:rsid w:val="007764CA"/>
    <w:rsid w:val="00780E7F"/>
    <w:rsid w:val="007834CB"/>
    <w:rsid w:val="00784854"/>
    <w:rsid w:val="00785721"/>
    <w:rsid w:val="0078639F"/>
    <w:rsid w:val="00791183"/>
    <w:rsid w:val="00793E98"/>
    <w:rsid w:val="007953AE"/>
    <w:rsid w:val="00797BD6"/>
    <w:rsid w:val="007A09D7"/>
    <w:rsid w:val="007A1FE2"/>
    <w:rsid w:val="007A2FB9"/>
    <w:rsid w:val="007A6D00"/>
    <w:rsid w:val="007B0076"/>
    <w:rsid w:val="007B1658"/>
    <w:rsid w:val="007B2276"/>
    <w:rsid w:val="007B327A"/>
    <w:rsid w:val="007B38C7"/>
    <w:rsid w:val="007B4953"/>
    <w:rsid w:val="007B4995"/>
    <w:rsid w:val="007B5282"/>
    <w:rsid w:val="007B5341"/>
    <w:rsid w:val="007B68A4"/>
    <w:rsid w:val="007B7AB5"/>
    <w:rsid w:val="007C1677"/>
    <w:rsid w:val="007C34D2"/>
    <w:rsid w:val="007C3872"/>
    <w:rsid w:val="007C3E06"/>
    <w:rsid w:val="007C3F02"/>
    <w:rsid w:val="007C6703"/>
    <w:rsid w:val="007D0494"/>
    <w:rsid w:val="007D1518"/>
    <w:rsid w:val="007D5633"/>
    <w:rsid w:val="007E0240"/>
    <w:rsid w:val="007E2769"/>
    <w:rsid w:val="007E39B5"/>
    <w:rsid w:val="007E6FDA"/>
    <w:rsid w:val="007E7C0E"/>
    <w:rsid w:val="007E7DE1"/>
    <w:rsid w:val="007F0E7E"/>
    <w:rsid w:val="007F40A2"/>
    <w:rsid w:val="007F6391"/>
    <w:rsid w:val="007F7C3F"/>
    <w:rsid w:val="008049B0"/>
    <w:rsid w:val="00805835"/>
    <w:rsid w:val="00816287"/>
    <w:rsid w:val="00817070"/>
    <w:rsid w:val="00826781"/>
    <w:rsid w:val="0083135E"/>
    <w:rsid w:val="00831A55"/>
    <w:rsid w:val="00833162"/>
    <w:rsid w:val="00833551"/>
    <w:rsid w:val="008351F1"/>
    <w:rsid w:val="00837B90"/>
    <w:rsid w:val="00840115"/>
    <w:rsid w:val="00841842"/>
    <w:rsid w:val="00841E0B"/>
    <w:rsid w:val="008423F9"/>
    <w:rsid w:val="008427AA"/>
    <w:rsid w:val="0084313D"/>
    <w:rsid w:val="00844F83"/>
    <w:rsid w:val="008456CA"/>
    <w:rsid w:val="00845B69"/>
    <w:rsid w:val="008511E5"/>
    <w:rsid w:val="00852534"/>
    <w:rsid w:val="00852B5A"/>
    <w:rsid w:val="00856A0F"/>
    <w:rsid w:val="00856FE2"/>
    <w:rsid w:val="00863557"/>
    <w:rsid w:val="00863673"/>
    <w:rsid w:val="008656D5"/>
    <w:rsid w:val="0086576C"/>
    <w:rsid w:val="008669E5"/>
    <w:rsid w:val="00871853"/>
    <w:rsid w:val="00875068"/>
    <w:rsid w:val="008806AB"/>
    <w:rsid w:val="00881064"/>
    <w:rsid w:val="008822A9"/>
    <w:rsid w:val="008854E4"/>
    <w:rsid w:val="00886C2D"/>
    <w:rsid w:val="008913A7"/>
    <w:rsid w:val="00895555"/>
    <w:rsid w:val="0089592B"/>
    <w:rsid w:val="00895B3F"/>
    <w:rsid w:val="008978C0"/>
    <w:rsid w:val="00897FF3"/>
    <w:rsid w:val="008A057B"/>
    <w:rsid w:val="008A15B8"/>
    <w:rsid w:val="008A2B22"/>
    <w:rsid w:val="008A5CE4"/>
    <w:rsid w:val="008A5D31"/>
    <w:rsid w:val="008A6760"/>
    <w:rsid w:val="008A6D5A"/>
    <w:rsid w:val="008B0A0E"/>
    <w:rsid w:val="008B1631"/>
    <w:rsid w:val="008B1A53"/>
    <w:rsid w:val="008B1D95"/>
    <w:rsid w:val="008B2D95"/>
    <w:rsid w:val="008B480A"/>
    <w:rsid w:val="008B5A0B"/>
    <w:rsid w:val="008B6FB5"/>
    <w:rsid w:val="008C2615"/>
    <w:rsid w:val="008C65E7"/>
    <w:rsid w:val="008C6E6E"/>
    <w:rsid w:val="008D0C06"/>
    <w:rsid w:val="008D2213"/>
    <w:rsid w:val="008D5C17"/>
    <w:rsid w:val="008D5E17"/>
    <w:rsid w:val="008F03BD"/>
    <w:rsid w:val="008F5766"/>
    <w:rsid w:val="008F6E4A"/>
    <w:rsid w:val="009017E7"/>
    <w:rsid w:val="00902F11"/>
    <w:rsid w:val="0090318E"/>
    <w:rsid w:val="00905403"/>
    <w:rsid w:val="00905681"/>
    <w:rsid w:val="00905AB3"/>
    <w:rsid w:val="009067BE"/>
    <w:rsid w:val="00906EB2"/>
    <w:rsid w:val="0091071F"/>
    <w:rsid w:val="009108B4"/>
    <w:rsid w:val="00912C6F"/>
    <w:rsid w:val="00915933"/>
    <w:rsid w:val="00915F60"/>
    <w:rsid w:val="00916C17"/>
    <w:rsid w:val="0091735C"/>
    <w:rsid w:val="0092029B"/>
    <w:rsid w:val="00920732"/>
    <w:rsid w:val="00921668"/>
    <w:rsid w:val="009239D7"/>
    <w:rsid w:val="00925A36"/>
    <w:rsid w:val="00931D30"/>
    <w:rsid w:val="00932D2A"/>
    <w:rsid w:val="0093339A"/>
    <w:rsid w:val="00935CB5"/>
    <w:rsid w:val="0093704D"/>
    <w:rsid w:val="009446DE"/>
    <w:rsid w:val="00944CEB"/>
    <w:rsid w:val="00945330"/>
    <w:rsid w:val="009503EB"/>
    <w:rsid w:val="00950D45"/>
    <w:rsid w:val="00952257"/>
    <w:rsid w:val="00953848"/>
    <w:rsid w:val="009544EC"/>
    <w:rsid w:val="00955085"/>
    <w:rsid w:val="00956B3D"/>
    <w:rsid w:val="00961518"/>
    <w:rsid w:val="009634B2"/>
    <w:rsid w:val="00973AD4"/>
    <w:rsid w:val="00977781"/>
    <w:rsid w:val="00977853"/>
    <w:rsid w:val="00981626"/>
    <w:rsid w:val="00981EDA"/>
    <w:rsid w:val="00983316"/>
    <w:rsid w:val="00984FDE"/>
    <w:rsid w:val="00986642"/>
    <w:rsid w:val="00987C03"/>
    <w:rsid w:val="0099065B"/>
    <w:rsid w:val="00990BD8"/>
    <w:rsid w:val="00992074"/>
    <w:rsid w:val="00992BD4"/>
    <w:rsid w:val="009957AE"/>
    <w:rsid w:val="009A24EF"/>
    <w:rsid w:val="009A48DF"/>
    <w:rsid w:val="009A69C8"/>
    <w:rsid w:val="009A6AC7"/>
    <w:rsid w:val="009A6E33"/>
    <w:rsid w:val="009B2690"/>
    <w:rsid w:val="009B4042"/>
    <w:rsid w:val="009B52FE"/>
    <w:rsid w:val="009C19DF"/>
    <w:rsid w:val="009D6949"/>
    <w:rsid w:val="009D6FEA"/>
    <w:rsid w:val="009E013A"/>
    <w:rsid w:val="009E0B9B"/>
    <w:rsid w:val="009E1550"/>
    <w:rsid w:val="009E2242"/>
    <w:rsid w:val="009E6C90"/>
    <w:rsid w:val="009F0E47"/>
    <w:rsid w:val="009F4EED"/>
    <w:rsid w:val="009F51BA"/>
    <w:rsid w:val="00A0162C"/>
    <w:rsid w:val="00A020A0"/>
    <w:rsid w:val="00A05B2D"/>
    <w:rsid w:val="00A05FC8"/>
    <w:rsid w:val="00A06E0F"/>
    <w:rsid w:val="00A07623"/>
    <w:rsid w:val="00A13279"/>
    <w:rsid w:val="00A154C2"/>
    <w:rsid w:val="00A172D8"/>
    <w:rsid w:val="00A23234"/>
    <w:rsid w:val="00A23360"/>
    <w:rsid w:val="00A260BA"/>
    <w:rsid w:val="00A33AFC"/>
    <w:rsid w:val="00A37956"/>
    <w:rsid w:val="00A47F2F"/>
    <w:rsid w:val="00A52342"/>
    <w:rsid w:val="00A5244A"/>
    <w:rsid w:val="00A547F2"/>
    <w:rsid w:val="00A576FF"/>
    <w:rsid w:val="00A60D12"/>
    <w:rsid w:val="00A61A5E"/>
    <w:rsid w:val="00A61B91"/>
    <w:rsid w:val="00A649A5"/>
    <w:rsid w:val="00A65D35"/>
    <w:rsid w:val="00A70B58"/>
    <w:rsid w:val="00A74AD0"/>
    <w:rsid w:val="00A752EA"/>
    <w:rsid w:val="00A806AE"/>
    <w:rsid w:val="00A81099"/>
    <w:rsid w:val="00A81D76"/>
    <w:rsid w:val="00A840E7"/>
    <w:rsid w:val="00A84C60"/>
    <w:rsid w:val="00A85A96"/>
    <w:rsid w:val="00A90817"/>
    <w:rsid w:val="00A92B47"/>
    <w:rsid w:val="00A948E6"/>
    <w:rsid w:val="00AA128B"/>
    <w:rsid w:val="00AA2FB2"/>
    <w:rsid w:val="00AB0C74"/>
    <w:rsid w:val="00AB444F"/>
    <w:rsid w:val="00AB5501"/>
    <w:rsid w:val="00AC32FA"/>
    <w:rsid w:val="00AC3E90"/>
    <w:rsid w:val="00AC5184"/>
    <w:rsid w:val="00AC69BF"/>
    <w:rsid w:val="00AD62F3"/>
    <w:rsid w:val="00AD6802"/>
    <w:rsid w:val="00AD6FFC"/>
    <w:rsid w:val="00AE22B3"/>
    <w:rsid w:val="00AE2801"/>
    <w:rsid w:val="00AE2D0F"/>
    <w:rsid w:val="00AE2FC0"/>
    <w:rsid w:val="00AE3AF0"/>
    <w:rsid w:val="00AE742A"/>
    <w:rsid w:val="00AF4B9E"/>
    <w:rsid w:val="00AF5DBC"/>
    <w:rsid w:val="00AF62FB"/>
    <w:rsid w:val="00AF634B"/>
    <w:rsid w:val="00B00327"/>
    <w:rsid w:val="00B04CCA"/>
    <w:rsid w:val="00B0602C"/>
    <w:rsid w:val="00B064FA"/>
    <w:rsid w:val="00B12663"/>
    <w:rsid w:val="00B138C1"/>
    <w:rsid w:val="00B146CE"/>
    <w:rsid w:val="00B261FC"/>
    <w:rsid w:val="00B26890"/>
    <w:rsid w:val="00B30AF1"/>
    <w:rsid w:val="00B314FE"/>
    <w:rsid w:val="00B3177C"/>
    <w:rsid w:val="00B32590"/>
    <w:rsid w:val="00B34606"/>
    <w:rsid w:val="00B35D84"/>
    <w:rsid w:val="00B41A77"/>
    <w:rsid w:val="00B43EA3"/>
    <w:rsid w:val="00B45B2C"/>
    <w:rsid w:val="00B474C8"/>
    <w:rsid w:val="00B47B9B"/>
    <w:rsid w:val="00B50D4B"/>
    <w:rsid w:val="00B51A2D"/>
    <w:rsid w:val="00B5212F"/>
    <w:rsid w:val="00B53C26"/>
    <w:rsid w:val="00B543CD"/>
    <w:rsid w:val="00B620C2"/>
    <w:rsid w:val="00B62FB2"/>
    <w:rsid w:val="00B65BD6"/>
    <w:rsid w:val="00B73167"/>
    <w:rsid w:val="00B7424E"/>
    <w:rsid w:val="00B747E8"/>
    <w:rsid w:val="00B7572F"/>
    <w:rsid w:val="00B83F7E"/>
    <w:rsid w:val="00B87323"/>
    <w:rsid w:val="00B9050B"/>
    <w:rsid w:val="00B909A5"/>
    <w:rsid w:val="00B92E91"/>
    <w:rsid w:val="00B9383C"/>
    <w:rsid w:val="00B958BB"/>
    <w:rsid w:val="00B97DAA"/>
    <w:rsid w:val="00BA6159"/>
    <w:rsid w:val="00BA6AF1"/>
    <w:rsid w:val="00BA6E28"/>
    <w:rsid w:val="00BA72E3"/>
    <w:rsid w:val="00BB01DB"/>
    <w:rsid w:val="00BB1910"/>
    <w:rsid w:val="00BB2038"/>
    <w:rsid w:val="00BB23C3"/>
    <w:rsid w:val="00BB3C2C"/>
    <w:rsid w:val="00BC2B0F"/>
    <w:rsid w:val="00BC37EF"/>
    <w:rsid w:val="00BD0668"/>
    <w:rsid w:val="00BD29EB"/>
    <w:rsid w:val="00BD6E2E"/>
    <w:rsid w:val="00BE4B9A"/>
    <w:rsid w:val="00BF0C49"/>
    <w:rsid w:val="00BF0EC2"/>
    <w:rsid w:val="00BF20D4"/>
    <w:rsid w:val="00C00712"/>
    <w:rsid w:val="00C00AF9"/>
    <w:rsid w:val="00C01093"/>
    <w:rsid w:val="00C03B4D"/>
    <w:rsid w:val="00C067F8"/>
    <w:rsid w:val="00C103F2"/>
    <w:rsid w:val="00C1246F"/>
    <w:rsid w:val="00C125BE"/>
    <w:rsid w:val="00C126B6"/>
    <w:rsid w:val="00C209AA"/>
    <w:rsid w:val="00C20C33"/>
    <w:rsid w:val="00C22332"/>
    <w:rsid w:val="00C2396D"/>
    <w:rsid w:val="00C24804"/>
    <w:rsid w:val="00C3013B"/>
    <w:rsid w:val="00C30457"/>
    <w:rsid w:val="00C31533"/>
    <w:rsid w:val="00C31E0C"/>
    <w:rsid w:val="00C334D0"/>
    <w:rsid w:val="00C3419E"/>
    <w:rsid w:val="00C34C16"/>
    <w:rsid w:val="00C35CCE"/>
    <w:rsid w:val="00C41941"/>
    <w:rsid w:val="00C42C0E"/>
    <w:rsid w:val="00C47D43"/>
    <w:rsid w:val="00C50945"/>
    <w:rsid w:val="00C51479"/>
    <w:rsid w:val="00C54C1C"/>
    <w:rsid w:val="00C55730"/>
    <w:rsid w:val="00C5710F"/>
    <w:rsid w:val="00C622D3"/>
    <w:rsid w:val="00C6341A"/>
    <w:rsid w:val="00C637C7"/>
    <w:rsid w:val="00C65A59"/>
    <w:rsid w:val="00C65E41"/>
    <w:rsid w:val="00C7061E"/>
    <w:rsid w:val="00C7180D"/>
    <w:rsid w:val="00C72A7D"/>
    <w:rsid w:val="00C72DFB"/>
    <w:rsid w:val="00C731B7"/>
    <w:rsid w:val="00C733AB"/>
    <w:rsid w:val="00C73416"/>
    <w:rsid w:val="00C73F17"/>
    <w:rsid w:val="00C74D82"/>
    <w:rsid w:val="00C74D9E"/>
    <w:rsid w:val="00C75279"/>
    <w:rsid w:val="00C774DE"/>
    <w:rsid w:val="00C815D1"/>
    <w:rsid w:val="00C873AD"/>
    <w:rsid w:val="00C92D61"/>
    <w:rsid w:val="00C95F00"/>
    <w:rsid w:val="00C96ACF"/>
    <w:rsid w:val="00C970DE"/>
    <w:rsid w:val="00C979C0"/>
    <w:rsid w:val="00CA08F3"/>
    <w:rsid w:val="00CA35BF"/>
    <w:rsid w:val="00CA3CE7"/>
    <w:rsid w:val="00CA5E7F"/>
    <w:rsid w:val="00CA6671"/>
    <w:rsid w:val="00CA6AD8"/>
    <w:rsid w:val="00CB110F"/>
    <w:rsid w:val="00CB12C2"/>
    <w:rsid w:val="00CB2A7D"/>
    <w:rsid w:val="00CB39FE"/>
    <w:rsid w:val="00CB3C3B"/>
    <w:rsid w:val="00CB4018"/>
    <w:rsid w:val="00CB7DF5"/>
    <w:rsid w:val="00CC6A5B"/>
    <w:rsid w:val="00CC7A8F"/>
    <w:rsid w:val="00CD35D7"/>
    <w:rsid w:val="00CD36D1"/>
    <w:rsid w:val="00CD4836"/>
    <w:rsid w:val="00CD7D61"/>
    <w:rsid w:val="00CE20DC"/>
    <w:rsid w:val="00CE57E9"/>
    <w:rsid w:val="00CE5CDA"/>
    <w:rsid w:val="00CE6931"/>
    <w:rsid w:val="00CF09D3"/>
    <w:rsid w:val="00CF0A9C"/>
    <w:rsid w:val="00CF2B5C"/>
    <w:rsid w:val="00D00A75"/>
    <w:rsid w:val="00D028E7"/>
    <w:rsid w:val="00D030A4"/>
    <w:rsid w:val="00D030C0"/>
    <w:rsid w:val="00D0363B"/>
    <w:rsid w:val="00D04C77"/>
    <w:rsid w:val="00D04E26"/>
    <w:rsid w:val="00D11050"/>
    <w:rsid w:val="00D1290C"/>
    <w:rsid w:val="00D137BF"/>
    <w:rsid w:val="00D1696C"/>
    <w:rsid w:val="00D21541"/>
    <w:rsid w:val="00D215D4"/>
    <w:rsid w:val="00D2189B"/>
    <w:rsid w:val="00D235E5"/>
    <w:rsid w:val="00D23EAB"/>
    <w:rsid w:val="00D2520D"/>
    <w:rsid w:val="00D306B5"/>
    <w:rsid w:val="00D314FC"/>
    <w:rsid w:val="00D3247C"/>
    <w:rsid w:val="00D33DC8"/>
    <w:rsid w:val="00D37207"/>
    <w:rsid w:val="00D4119D"/>
    <w:rsid w:val="00D41528"/>
    <w:rsid w:val="00D41C07"/>
    <w:rsid w:val="00D44336"/>
    <w:rsid w:val="00D50C24"/>
    <w:rsid w:val="00D53B75"/>
    <w:rsid w:val="00D545CC"/>
    <w:rsid w:val="00D56448"/>
    <w:rsid w:val="00D5668E"/>
    <w:rsid w:val="00D57206"/>
    <w:rsid w:val="00D575C7"/>
    <w:rsid w:val="00D626F7"/>
    <w:rsid w:val="00D62DD2"/>
    <w:rsid w:val="00D63938"/>
    <w:rsid w:val="00D66536"/>
    <w:rsid w:val="00D67968"/>
    <w:rsid w:val="00D70808"/>
    <w:rsid w:val="00D7556C"/>
    <w:rsid w:val="00D75BB7"/>
    <w:rsid w:val="00D75DD6"/>
    <w:rsid w:val="00D75F7E"/>
    <w:rsid w:val="00D765F8"/>
    <w:rsid w:val="00D82F26"/>
    <w:rsid w:val="00D84D48"/>
    <w:rsid w:val="00D862AE"/>
    <w:rsid w:val="00D86736"/>
    <w:rsid w:val="00D90D2F"/>
    <w:rsid w:val="00D95970"/>
    <w:rsid w:val="00D95F29"/>
    <w:rsid w:val="00D971B9"/>
    <w:rsid w:val="00DA02CB"/>
    <w:rsid w:val="00DA2061"/>
    <w:rsid w:val="00DA2971"/>
    <w:rsid w:val="00DA3B79"/>
    <w:rsid w:val="00DB0485"/>
    <w:rsid w:val="00DB1787"/>
    <w:rsid w:val="00DB3D7C"/>
    <w:rsid w:val="00DB49BE"/>
    <w:rsid w:val="00DB51C4"/>
    <w:rsid w:val="00DB5A78"/>
    <w:rsid w:val="00DB6E90"/>
    <w:rsid w:val="00DC23F4"/>
    <w:rsid w:val="00DC42F5"/>
    <w:rsid w:val="00DC47CA"/>
    <w:rsid w:val="00DC503B"/>
    <w:rsid w:val="00DC65C8"/>
    <w:rsid w:val="00DD16A7"/>
    <w:rsid w:val="00DD4359"/>
    <w:rsid w:val="00DD4431"/>
    <w:rsid w:val="00DD4CB8"/>
    <w:rsid w:val="00DD6C02"/>
    <w:rsid w:val="00DE229F"/>
    <w:rsid w:val="00DE2FA0"/>
    <w:rsid w:val="00DE37EA"/>
    <w:rsid w:val="00DE617C"/>
    <w:rsid w:val="00DE73D2"/>
    <w:rsid w:val="00DF0E80"/>
    <w:rsid w:val="00DF1545"/>
    <w:rsid w:val="00DF2350"/>
    <w:rsid w:val="00DF5448"/>
    <w:rsid w:val="00E003DD"/>
    <w:rsid w:val="00E041B8"/>
    <w:rsid w:val="00E05392"/>
    <w:rsid w:val="00E07370"/>
    <w:rsid w:val="00E07E5A"/>
    <w:rsid w:val="00E10EF6"/>
    <w:rsid w:val="00E12A9B"/>
    <w:rsid w:val="00E140F4"/>
    <w:rsid w:val="00E20057"/>
    <w:rsid w:val="00E23449"/>
    <w:rsid w:val="00E23E36"/>
    <w:rsid w:val="00E24BC4"/>
    <w:rsid w:val="00E25C97"/>
    <w:rsid w:val="00E26343"/>
    <w:rsid w:val="00E26B86"/>
    <w:rsid w:val="00E30732"/>
    <w:rsid w:val="00E30BEC"/>
    <w:rsid w:val="00E31BDE"/>
    <w:rsid w:val="00E32009"/>
    <w:rsid w:val="00E34329"/>
    <w:rsid w:val="00E3437E"/>
    <w:rsid w:val="00E34DFD"/>
    <w:rsid w:val="00E36D0C"/>
    <w:rsid w:val="00E41C6C"/>
    <w:rsid w:val="00E4398A"/>
    <w:rsid w:val="00E44995"/>
    <w:rsid w:val="00E47981"/>
    <w:rsid w:val="00E5204D"/>
    <w:rsid w:val="00E52CAF"/>
    <w:rsid w:val="00E54017"/>
    <w:rsid w:val="00E5468D"/>
    <w:rsid w:val="00E546E1"/>
    <w:rsid w:val="00E57AB1"/>
    <w:rsid w:val="00E60266"/>
    <w:rsid w:val="00E60B5C"/>
    <w:rsid w:val="00E62AAC"/>
    <w:rsid w:val="00E66084"/>
    <w:rsid w:val="00E736AF"/>
    <w:rsid w:val="00E75B38"/>
    <w:rsid w:val="00E80FF4"/>
    <w:rsid w:val="00E85D8C"/>
    <w:rsid w:val="00E86F8C"/>
    <w:rsid w:val="00E93F70"/>
    <w:rsid w:val="00E94293"/>
    <w:rsid w:val="00E94BF5"/>
    <w:rsid w:val="00E950FB"/>
    <w:rsid w:val="00E963CE"/>
    <w:rsid w:val="00E9735E"/>
    <w:rsid w:val="00E97EC9"/>
    <w:rsid w:val="00EA41F2"/>
    <w:rsid w:val="00EA65BE"/>
    <w:rsid w:val="00EB26B2"/>
    <w:rsid w:val="00EB536E"/>
    <w:rsid w:val="00EB6DC7"/>
    <w:rsid w:val="00EC15A0"/>
    <w:rsid w:val="00EC6C51"/>
    <w:rsid w:val="00EC7680"/>
    <w:rsid w:val="00ED37F1"/>
    <w:rsid w:val="00ED3838"/>
    <w:rsid w:val="00ED43BA"/>
    <w:rsid w:val="00ED58BF"/>
    <w:rsid w:val="00ED761D"/>
    <w:rsid w:val="00EE4B74"/>
    <w:rsid w:val="00EF421A"/>
    <w:rsid w:val="00EF5DC4"/>
    <w:rsid w:val="00F1060B"/>
    <w:rsid w:val="00F12C11"/>
    <w:rsid w:val="00F12FF2"/>
    <w:rsid w:val="00F20E46"/>
    <w:rsid w:val="00F213B6"/>
    <w:rsid w:val="00F244C0"/>
    <w:rsid w:val="00F3014F"/>
    <w:rsid w:val="00F30D30"/>
    <w:rsid w:val="00F32FFF"/>
    <w:rsid w:val="00F3457C"/>
    <w:rsid w:val="00F34F5D"/>
    <w:rsid w:val="00F35CC5"/>
    <w:rsid w:val="00F37775"/>
    <w:rsid w:val="00F37B33"/>
    <w:rsid w:val="00F4018A"/>
    <w:rsid w:val="00F40E3A"/>
    <w:rsid w:val="00F41124"/>
    <w:rsid w:val="00F42069"/>
    <w:rsid w:val="00F42D49"/>
    <w:rsid w:val="00F4483C"/>
    <w:rsid w:val="00F44D17"/>
    <w:rsid w:val="00F507D6"/>
    <w:rsid w:val="00F510B5"/>
    <w:rsid w:val="00F52F18"/>
    <w:rsid w:val="00F539D2"/>
    <w:rsid w:val="00F53E95"/>
    <w:rsid w:val="00F56188"/>
    <w:rsid w:val="00F56754"/>
    <w:rsid w:val="00F573F8"/>
    <w:rsid w:val="00F71D17"/>
    <w:rsid w:val="00F723F0"/>
    <w:rsid w:val="00F91F16"/>
    <w:rsid w:val="00FA11F4"/>
    <w:rsid w:val="00FB55FB"/>
    <w:rsid w:val="00FB59AE"/>
    <w:rsid w:val="00FB7AF8"/>
    <w:rsid w:val="00FC09CA"/>
    <w:rsid w:val="00FC334C"/>
    <w:rsid w:val="00FC4ADF"/>
    <w:rsid w:val="00FD141C"/>
    <w:rsid w:val="00FD361A"/>
    <w:rsid w:val="00FD3A1C"/>
    <w:rsid w:val="00FD5836"/>
    <w:rsid w:val="00FD5F15"/>
    <w:rsid w:val="00FE1792"/>
    <w:rsid w:val="00FE2168"/>
    <w:rsid w:val="00FE5205"/>
    <w:rsid w:val="00FE526D"/>
    <w:rsid w:val="00FF1336"/>
    <w:rsid w:val="00FF1B8C"/>
    <w:rsid w:val="00FF1D42"/>
    <w:rsid w:val="00FF2D4B"/>
    <w:rsid w:val="00FF2DDD"/>
    <w:rsid w:val="00FF30EB"/>
    <w:rsid w:val="00FF573E"/>
    <w:rsid w:val="00FF7F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B5545A95-F69F-415D-97C3-8D5EC3AFD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E1343"/>
    <w:rPr>
      <w:rFonts w:ascii="Arial" w:eastAsia="Times New Roman" w:hAnsi="Arial" w:cs="Times New Roman"/>
      <w:b/>
      <w:sz w:val="36"/>
      <w:szCs w:val="20"/>
      <w:lang w:eastAsia="ru-RU"/>
    </w:rPr>
  </w:style>
  <w:style w:type="character" w:customStyle="1" w:styleId="50">
    <w:name w:val="Заголовок 5 Знак"/>
    <w:basedOn w:val="a0"/>
    <w:link w:val="5"/>
    <w:uiPriority w:val="9"/>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uiPriority w:val="99"/>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uiPriority w:val="99"/>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5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rsid w:val="007A2FB9"/>
    <w:rPr>
      <w:rFonts w:ascii="Courier New" w:eastAsia="Times New Roman" w:hAnsi="Courier New" w:cs="Courier New"/>
      <w:sz w:val="20"/>
      <w:szCs w:val="20"/>
      <w:lang w:val="ru-RU" w:eastAsia="ru-RU"/>
    </w:rPr>
  </w:style>
  <w:style w:type="paragraph" w:styleId="ac">
    <w:name w:val="Normal (Web)"/>
    <w:aliases w:val="Обычный (Web)"/>
    <w:basedOn w:val="a"/>
    <w:link w:val="ad"/>
    <w:uiPriority w:val="99"/>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Название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af5">
    <w:name w:val="Заголовок"/>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6">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f5"/>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7">
    <w:name w:val="Содержимое таблицы"/>
    <w:basedOn w:val="a"/>
    <w:uiPriority w:val="99"/>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8">
    <w:name w:val="Заголовок таблицы"/>
    <w:basedOn w:val="af7"/>
    <w:rsid w:val="00952257"/>
    <w:pPr>
      <w:jc w:val="center"/>
    </w:pPr>
    <w:rPr>
      <w:b/>
      <w:bCs/>
    </w:rPr>
  </w:style>
  <w:style w:type="paragraph" w:customStyle="1" w:styleId="17">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9">
    <w:name w:val="Верхний колонтитул Знак"/>
    <w:link w:val="afa"/>
    <w:uiPriority w:val="99"/>
    <w:locked/>
    <w:rsid w:val="00952257"/>
    <w:rPr>
      <w:rFonts w:ascii="Calibri" w:hAnsi="Calibri" w:cs="Calibri"/>
      <w:lang w:val="ru-RU"/>
    </w:rPr>
  </w:style>
  <w:style w:type="paragraph" w:styleId="afa">
    <w:name w:val="header"/>
    <w:basedOn w:val="a"/>
    <w:link w:val="af9"/>
    <w:uiPriority w:val="99"/>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8">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b">
    <w:name w:val="Нижний колонтитул Знак"/>
    <w:link w:val="afc"/>
    <w:uiPriority w:val="99"/>
    <w:locked/>
    <w:rsid w:val="00952257"/>
    <w:rPr>
      <w:rFonts w:ascii="Calibri" w:hAnsi="Calibri" w:cs="Calibri"/>
      <w:lang w:val="ru-RU"/>
    </w:rPr>
  </w:style>
  <w:style w:type="paragraph" w:styleId="afc">
    <w:name w:val="footer"/>
    <w:basedOn w:val="a"/>
    <w:link w:val="afb"/>
    <w:uiPriority w:val="99"/>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d">
    <w:name w:val="Знак Знак"/>
    <w:uiPriority w:val="99"/>
    <w:rsid w:val="00952257"/>
    <w:rPr>
      <w:rFonts w:ascii="Calibri" w:hAnsi="Calibri" w:hint="default"/>
      <w:sz w:val="22"/>
      <w:lang w:eastAsia="en-US"/>
    </w:rPr>
  </w:style>
  <w:style w:type="character" w:styleId="afe">
    <w:name w:val="Emphasis"/>
    <w:qFormat/>
    <w:rsid w:val="00952257"/>
    <w:rPr>
      <w:rFonts w:ascii="Times New Roman" w:hAnsi="Times New Roman" w:cs="Times New Roman" w:hint="default"/>
      <w:i/>
      <w:iCs/>
    </w:rPr>
  </w:style>
  <w:style w:type="character" w:styleId="aff">
    <w:name w:val="Strong"/>
    <w:basedOn w:val="a0"/>
    <w:uiPriority w:val="22"/>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a">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b">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c">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0">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1">
    <w:name w:val="footnote text"/>
    <w:basedOn w:val="a"/>
    <w:link w:val="aff2"/>
    <w:rsid w:val="00952257"/>
    <w:pPr>
      <w:overflowPunct/>
      <w:autoSpaceDE/>
      <w:autoSpaceDN/>
      <w:adjustRightInd/>
    </w:pPr>
    <w:rPr>
      <w:rFonts w:ascii="Courier New" w:hAnsi="Courier New"/>
      <w:sz w:val="20"/>
      <w:lang w:val="ru-RU"/>
    </w:rPr>
  </w:style>
  <w:style w:type="character" w:customStyle="1" w:styleId="aff2">
    <w:name w:val="Текст сноски Знак"/>
    <w:basedOn w:val="a0"/>
    <w:link w:val="aff1"/>
    <w:rsid w:val="00952257"/>
    <w:rPr>
      <w:rFonts w:ascii="Courier New" w:eastAsia="Times New Roman" w:hAnsi="Courier New" w:cs="Times New Roman"/>
      <w:sz w:val="20"/>
      <w:szCs w:val="20"/>
      <w:lang w:val="ru-RU" w:eastAsia="ru-RU"/>
    </w:rPr>
  </w:style>
  <w:style w:type="paragraph" w:customStyle="1" w:styleId="aff3">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4">
    <w:name w:val="Plain Text"/>
    <w:basedOn w:val="a"/>
    <w:link w:val="aff5"/>
    <w:rsid w:val="00952257"/>
    <w:pPr>
      <w:overflowPunct/>
      <w:autoSpaceDE/>
      <w:autoSpaceDN/>
      <w:adjustRightInd/>
    </w:pPr>
    <w:rPr>
      <w:rFonts w:ascii="Courier New" w:hAnsi="Courier New"/>
      <w:sz w:val="20"/>
      <w:lang w:val="uk-UA"/>
    </w:rPr>
  </w:style>
  <w:style w:type="character" w:customStyle="1" w:styleId="aff5">
    <w:name w:val="Текст Знак"/>
    <w:basedOn w:val="a0"/>
    <w:link w:val="aff4"/>
    <w:rsid w:val="00952257"/>
    <w:rPr>
      <w:rFonts w:ascii="Courier New" w:eastAsia="Times New Roman" w:hAnsi="Courier New" w:cs="Times New Roman"/>
      <w:sz w:val="20"/>
      <w:szCs w:val="20"/>
      <w:lang w:eastAsia="ru-RU"/>
    </w:rPr>
  </w:style>
  <w:style w:type="paragraph" w:customStyle="1" w:styleId="1d">
    <w:name w:val="Абзац списка1"/>
    <w:basedOn w:val="a"/>
    <w:link w:val="ListParagraphChar"/>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6">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e">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7">
    <w:name w:val="No Spacing"/>
    <w:link w:val="aff8"/>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9">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uiPriority w:val="99"/>
    <w:rsid w:val="00A74AD0"/>
    <w:rPr>
      <w:rFonts w:ascii="Times New Roman" w:hAnsi="Times New Roman" w:cs="Times New Roman"/>
      <w:i/>
      <w:iCs/>
      <w:sz w:val="24"/>
      <w:szCs w:val="24"/>
    </w:rPr>
  </w:style>
  <w:style w:type="paragraph" w:customStyle="1" w:styleId="affa">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b">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веб) Знак"/>
    <w:aliases w:val="Обычный (Web) Знак"/>
    <w:basedOn w:val="a0"/>
    <w:link w:val="ac"/>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99"/>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8">
    <w:name w:val="Без интервала Знак"/>
    <w:link w:val="aff7"/>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uiPriority w:val="99"/>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c">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d">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e">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f">
    <w:name w:val="Основной текст_"/>
    <w:basedOn w:val="a0"/>
    <w:link w:val="1f0"/>
    <w:rsid w:val="00D23EAB"/>
    <w:rPr>
      <w:rFonts w:ascii="Times New Roman" w:hAnsi="Times New Roman" w:cs="Times New Roman"/>
      <w:b w:val="0"/>
      <w:i w:val="0"/>
      <w:caps w:val="0"/>
      <w:smallCaps w:val="0"/>
      <w:strike w:val="0"/>
      <w:dstrike w:val="0"/>
      <w:sz w:val="30"/>
      <w:szCs w:val="30"/>
      <w:u w:val="none"/>
    </w:rPr>
  </w:style>
  <w:style w:type="paragraph" w:customStyle="1" w:styleId="1f1">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0">
    <w:name w:val="Document Map"/>
    <w:basedOn w:val="a"/>
    <w:link w:val="afff1"/>
    <w:uiPriority w:val="99"/>
    <w:semiHidden/>
    <w:unhideWhenUsed/>
    <w:rsid w:val="00D90D2F"/>
    <w:rPr>
      <w:rFonts w:ascii="Tahoma" w:hAnsi="Tahoma" w:cs="Tahoma"/>
      <w:sz w:val="16"/>
      <w:szCs w:val="16"/>
    </w:rPr>
  </w:style>
  <w:style w:type="character" w:customStyle="1" w:styleId="afff1">
    <w:name w:val="Схема документа Знак"/>
    <w:basedOn w:val="a0"/>
    <w:link w:val="afff0"/>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2">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0">
    <w:name w:val="Основной текст1"/>
    <w:basedOn w:val="a"/>
    <w:link w:val="afff"/>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e"/>
    <w:locked/>
    <w:rsid w:val="0010232C"/>
    <w:rPr>
      <w:rFonts w:ascii="Times New Roman" w:eastAsia="Times New Roman" w:hAnsi="Times New Roman" w:cs="Times New Roman"/>
      <w:sz w:val="24"/>
      <w:szCs w:val="24"/>
      <w:lang w:val="ru-RU" w:eastAsia="ru-RU"/>
    </w:rPr>
  </w:style>
  <w:style w:type="character" w:styleId="afff2">
    <w:name w:val="Subtle Emphasis"/>
    <w:basedOn w:val="a0"/>
    <w:uiPriority w:val="19"/>
    <w:qFormat/>
    <w:rsid w:val="00200E5D"/>
    <w:rPr>
      <w:i/>
      <w:iCs/>
      <w:color w:val="808080" w:themeColor="text1" w:themeTint="7F"/>
    </w:rPr>
  </w:style>
  <w:style w:type="paragraph" w:customStyle="1" w:styleId="afff3">
    <w:name w:val="Нормальний текст"/>
    <w:basedOn w:val="a"/>
    <w:rsid w:val="00200E5D"/>
    <w:pPr>
      <w:overflowPunct/>
      <w:autoSpaceDE/>
      <w:autoSpaceDN/>
      <w:adjustRightInd/>
      <w:spacing w:before="120"/>
      <w:ind w:firstLine="567"/>
    </w:pPr>
    <w:rPr>
      <w:sz w:val="26"/>
      <w:lang w:val="uk-UA"/>
    </w:rPr>
  </w:style>
  <w:style w:type="paragraph" w:customStyle="1" w:styleId="afff4">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5">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3">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4">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7">
    <w:name w:val="rvps17"/>
    <w:basedOn w:val="a"/>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78">
    <w:name w:val="rvts78"/>
    <w:basedOn w:val="a0"/>
    <w:rsid w:val="00956B3D"/>
  </w:style>
  <w:style w:type="paragraph" w:customStyle="1" w:styleId="rvps18">
    <w:name w:val="rvps18"/>
    <w:basedOn w:val="a"/>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4">
    <w:name w:val="rvps4"/>
    <w:basedOn w:val="a"/>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5">
    <w:name w:val="rvps15"/>
    <w:basedOn w:val="a"/>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46">
    <w:name w:val="Основной текст (4)_"/>
    <w:basedOn w:val="a0"/>
    <w:link w:val="47"/>
    <w:rsid w:val="00816287"/>
    <w:rPr>
      <w:b/>
      <w:bCs/>
      <w:sz w:val="26"/>
      <w:szCs w:val="26"/>
      <w:shd w:val="clear" w:color="auto" w:fill="FFFFFF"/>
    </w:rPr>
  </w:style>
  <w:style w:type="paragraph" w:customStyle="1" w:styleId="47">
    <w:name w:val="Основной текст (4)"/>
    <w:basedOn w:val="a"/>
    <w:link w:val="46"/>
    <w:rsid w:val="00816287"/>
    <w:pPr>
      <w:widowControl w:val="0"/>
      <w:shd w:val="clear" w:color="auto" w:fill="FFFFFF"/>
      <w:overflowPunct/>
      <w:autoSpaceDE/>
      <w:autoSpaceDN/>
      <w:adjustRightInd/>
      <w:spacing w:line="0" w:lineRule="atLeast"/>
    </w:pPr>
    <w:rPr>
      <w:rFonts w:asciiTheme="minorHAnsi" w:eastAsiaTheme="minorHAnsi" w:hAnsiTheme="minorHAnsi" w:cstheme="minorBidi"/>
      <w:b/>
      <w:bCs/>
      <w:sz w:val="26"/>
      <w:szCs w:val="26"/>
      <w:lang w:val="uk-UA" w:eastAsia="en-US"/>
    </w:rPr>
  </w:style>
  <w:style w:type="paragraph" w:customStyle="1" w:styleId="2f1">
    <w:name w:val="Основной текст (2)"/>
    <w:basedOn w:val="a"/>
    <w:rsid w:val="00816287"/>
    <w:pPr>
      <w:widowControl w:val="0"/>
      <w:shd w:val="clear" w:color="auto" w:fill="FFFFFF"/>
      <w:overflowPunct/>
      <w:autoSpaceDE/>
      <w:autoSpaceDN/>
      <w:adjustRightInd/>
      <w:spacing w:before="780" w:line="322" w:lineRule="exact"/>
      <w:jc w:val="both"/>
    </w:pPr>
    <w:rPr>
      <w:rFonts w:ascii="Times New Roman" w:hAnsi="Times New Roman"/>
      <w:sz w:val="26"/>
      <w:szCs w:val="26"/>
      <w:lang w:val="uk-UA" w:eastAsia="uk-UA"/>
    </w:rPr>
  </w:style>
  <w:style w:type="character" w:customStyle="1" w:styleId="1f5">
    <w:name w:val="Подзаголовок Знак1"/>
    <w:basedOn w:val="a0"/>
    <w:uiPriority w:val="99"/>
    <w:locked/>
    <w:rsid w:val="0049501D"/>
    <w:rPr>
      <w:rFonts w:ascii="Times New Roman" w:eastAsia="Times New Roman" w:hAnsi="Times New Roman" w:cs="Times New Roman"/>
      <w:b/>
      <w:sz w:val="28"/>
      <w:szCs w:val="20"/>
      <w:lang w:eastAsia="ru-RU"/>
    </w:rPr>
  </w:style>
  <w:style w:type="character" w:customStyle="1" w:styleId="ListParagraphChar">
    <w:name w:val="List Paragraph Char"/>
    <w:basedOn w:val="a0"/>
    <w:link w:val="1d"/>
    <w:locked/>
    <w:rsid w:val="0049501D"/>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79690">
      <w:bodyDiv w:val="1"/>
      <w:marLeft w:val="0"/>
      <w:marRight w:val="0"/>
      <w:marTop w:val="0"/>
      <w:marBottom w:val="0"/>
      <w:divBdr>
        <w:top w:val="none" w:sz="0" w:space="0" w:color="auto"/>
        <w:left w:val="none" w:sz="0" w:space="0" w:color="auto"/>
        <w:bottom w:val="none" w:sz="0" w:space="0" w:color="auto"/>
        <w:right w:val="none" w:sz="0" w:space="0" w:color="auto"/>
      </w:divBdr>
      <w:divsChild>
        <w:div w:id="1347947914">
          <w:marLeft w:val="0"/>
          <w:marRight w:val="0"/>
          <w:marTop w:val="0"/>
          <w:marBottom w:val="150"/>
          <w:divBdr>
            <w:top w:val="none" w:sz="0" w:space="0" w:color="auto"/>
            <w:left w:val="none" w:sz="0" w:space="0" w:color="auto"/>
            <w:bottom w:val="none" w:sz="0" w:space="0" w:color="auto"/>
            <w:right w:val="none" w:sz="0" w:space="0" w:color="auto"/>
          </w:divBdr>
        </w:div>
      </w:divsChild>
    </w:div>
    <w:div w:id="133261847">
      <w:bodyDiv w:val="1"/>
      <w:marLeft w:val="0"/>
      <w:marRight w:val="0"/>
      <w:marTop w:val="0"/>
      <w:marBottom w:val="0"/>
      <w:divBdr>
        <w:top w:val="none" w:sz="0" w:space="0" w:color="auto"/>
        <w:left w:val="none" w:sz="0" w:space="0" w:color="auto"/>
        <w:bottom w:val="none" w:sz="0" w:space="0" w:color="auto"/>
        <w:right w:val="none" w:sz="0" w:space="0" w:color="auto"/>
      </w:divBdr>
    </w:div>
    <w:div w:id="395706612">
      <w:bodyDiv w:val="1"/>
      <w:marLeft w:val="0"/>
      <w:marRight w:val="0"/>
      <w:marTop w:val="0"/>
      <w:marBottom w:val="0"/>
      <w:divBdr>
        <w:top w:val="none" w:sz="0" w:space="0" w:color="auto"/>
        <w:left w:val="none" w:sz="0" w:space="0" w:color="auto"/>
        <w:bottom w:val="none" w:sz="0" w:space="0" w:color="auto"/>
        <w:right w:val="none" w:sz="0" w:space="0" w:color="auto"/>
      </w:divBdr>
    </w:div>
    <w:div w:id="421099850">
      <w:bodyDiv w:val="1"/>
      <w:marLeft w:val="0"/>
      <w:marRight w:val="0"/>
      <w:marTop w:val="0"/>
      <w:marBottom w:val="0"/>
      <w:divBdr>
        <w:top w:val="none" w:sz="0" w:space="0" w:color="auto"/>
        <w:left w:val="none" w:sz="0" w:space="0" w:color="auto"/>
        <w:bottom w:val="none" w:sz="0" w:space="0" w:color="auto"/>
        <w:right w:val="none" w:sz="0" w:space="0" w:color="auto"/>
      </w:divBdr>
    </w:div>
    <w:div w:id="650404038">
      <w:bodyDiv w:val="1"/>
      <w:marLeft w:val="0"/>
      <w:marRight w:val="0"/>
      <w:marTop w:val="0"/>
      <w:marBottom w:val="0"/>
      <w:divBdr>
        <w:top w:val="none" w:sz="0" w:space="0" w:color="auto"/>
        <w:left w:val="none" w:sz="0" w:space="0" w:color="auto"/>
        <w:bottom w:val="none" w:sz="0" w:space="0" w:color="auto"/>
        <w:right w:val="none" w:sz="0" w:space="0" w:color="auto"/>
      </w:divBdr>
    </w:div>
    <w:div w:id="735472135">
      <w:bodyDiv w:val="1"/>
      <w:marLeft w:val="0"/>
      <w:marRight w:val="0"/>
      <w:marTop w:val="0"/>
      <w:marBottom w:val="0"/>
      <w:divBdr>
        <w:top w:val="none" w:sz="0" w:space="0" w:color="auto"/>
        <w:left w:val="none" w:sz="0" w:space="0" w:color="auto"/>
        <w:bottom w:val="none" w:sz="0" w:space="0" w:color="auto"/>
        <w:right w:val="none" w:sz="0" w:space="0" w:color="auto"/>
      </w:divBdr>
    </w:div>
    <w:div w:id="763691133">
      <w:bodyDiv w:val="1"/>
      <w:marLeft w:val="0"/>
      <w:marRight w:val="0"/>
      <w:marTop w:val="0"/>
      <w:marBottom w:val="0"/>
      <w:divBdr>
        <w:top w:val="none" w:sz="0" w:space="0" w:color="auto"/>
        <w:left w:val="none" w:sz="0" w:space="0" w:color="auto"/>
        <w:bottom w:val="none" w:sz="0" w:space="0" w:color="auto"/>
        <w:right w:val="none" w:sz="0" w:space="0" w:color="auto"/>
      </w:divBdr>
    </w:div>
    <w:div w:id="844901235">
      <w:bodyDiv w:val="1"/>
      <w:marLeft w:val="0"/>
      <w:marRight w:val="0"/>
      <w:marTop w:val="0"/>
      <w:marBottom w:val="0"/>
      <w:divBdr>
        <w:top w:val="none" w:sz="0" w:space="0" w:color="auto"/>
        <w:left w:val="none" w:sz="0" w:space="0" w:color="auto"/>
        <w:bottom w:val="none" w:sz="0" w:space="0" w:color="auto"/>
        <w:right w:val="none" w:sz="0" w:space="0" w:color="auto"/>
      </w:divBdr>
    </w:div>
    <w:div w:id="1080715368">
      <w:bodyDiv w:val="1"/>
      <w:marLeft w:val="0"/>
      <w:marRight w:val="0"/>
      <w:marTop w:val="0"/>
      <w:marBottom w:val="0"/>
      <w:divBdr>
        <w:top w:val="none" w:sz="0" w:space="0" w:color="auto"/>
        <w:left w:val="none" w:sz="0" w:space="0" w:color="auto"/>
        <w:bottom w:val="none" w:sz="0" w:space="0" w:color="auto"/>
        <w:right w:val="none" w:sz="0" w:space="0" w:color="auto"/>
      </w:divBdr>
      <w:divsChild>
        <w:div w:id="300119824">
          <w:marLeft w:val="0"/>
          <w:marRight w:val="0"/>
          <w:marTop w:val="0"/>
          <w:marBottom w:val="0"/>
          <w:divBdr>
            <w:top w:val="none" w:sz="0" w:space="0" w:color="auto"/>
            <w:left w:val="none" w:sz="0" w:space="0" w:color="auto"/>
            <w:bottom w:val="none" w:sz="0" w:space="0" w:color="auto"/>
            <w:right w:val="none" w:sz="0" w:space="0" w:color="auto"/>
          </w:divBdr>
          <w:divsChild>
            <w:div w:id="1792243534">
              <w:marLeft w:val="0"/>
              <w:marRight w:val="0"/>
              <w:marTop w:val="0"/>
              <w:marBottom w:val="0"/>
              <w:divBdr>
                <w:top w:val="none" w:sz="0" w:space="0" w:color="auto"/>
                <w:left w:val="none" w:sz="0" w:space="0" w:color="auto"/>
                <w:bottom w:val="none" w:sz="0" w:space="0" w:color="auto"/>
                <w:right w:val="none" w:sz="0" w:space="0" w:color="auto"/>
              </w:divBdr>
              <w:divsChild>
                <w:div w:id="590353502">
                  <w:marLeft w:val="0"/>
                  <w:marRight w:val="0"/>
                  <w:marTop w:val="0"/>
                  <w:marBottom w:val="0"/>
                  <w:divBdr>
                    <w:top w:val="none" w:sz="0" w:space="0" w:color="auto"/>
                    <w:left w:val="none" w:sz="0" w:space="0" w:color="auto"/>
                    <w:bottom w:val="none" w:sz="0" w:space="0" w:color="auto"/>
                    <w:right w:val="none" w:sz="0" w:space="0" w:color="auto"/>
                  </w:divBdr>
                  <w:divsChild>
                    <w:div w:id="684865964">
                      <w:marLeft w:val="0"/>
                      <w:marRight w:val="0"/>
                      <w:marTop w:val="0"/>
                      <w:marBottom w:val="0"/>
                      <w:divBdr>
                        <w:top w:val="none" w:sz="0" w:space="0" w:color="auto"/>
                        <w:left w:val="none" w:sz="0" w:space="0" w:color="auto"/>
                        <w:bottom w:val="none" w:sz="0" w:space="0" w:color="auto"/>
                        <w:right w:val="none" w:sz="0" w:space="0" w:color="auto"/>
                      </w:divBdr>
                      <w:divsChild>
                        <w:div w:id="771051126">
                          <w:marLeft w:val="0"/>
                          <w:marRight w:val="0"/>
                          <w:marTop w:val="0"/>
                          <w:marBottom w:val="0"/>
                          <w:divBdr>
                            <w:top w:val="none" w:sz="0" w:space="0" w:color="auto"/>
                            <w:left w:val="none" w:sz="0" w:space="0" w:color="auto"/>
                            <w:bottom w:val="none" w:sz="0" w:space="0" w:color="auto"/>
                            <w:right w:val="none" w:sz="0" w:space="0" w:color="auto"/>
                          </w:divBdr>
                          <w:divsChild>
                            <w:div w:id="98632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262505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329820667">
      <w:bodyDiv w:val="1"/>
      <w:marLeft w:val="0"/>
      <w:marRight w:val="0"/>
      <w:marTop w:val="0"/>
      <w:marBottom w:val="0"/>
      <w:divBdr>
        <w:top w:val="none" w:sz="0" w:space="0" w:color="auto"/>
        <w:left w:val="none" w:sz="0" w:space="0" w:color="auto"/>
        <w:bottom w:val="none" w:sz="0" w:space="0" w:color="auto"/>
        <w:right w:val="none" w:sz="0" w:space="0" w:color="auto"/>
      </w:divBdr>
    </w:div>
    <w:div w:id="1604455567">
      <w:bodyDiv w:val="1"/>
      <w:marLeft w:val="0"/>
      <w:marRight w:val="0"/>
      <w:marTop w:val="0"/>
      <w:marBottom w:val="0"/>
      <w:divBdr>
        <w:top w:val="none" w:sz="0" w:space="0" w:color="auto"/>
        <w:left w:val="none" w:sz="0" w:space="0" w:color="auto"/>
        <w:bottom w:val="none" w:sz="0" w:space="0" w:color="auto"/>
        <w:right w:val="none" w:sz="0" w:space="0" w:color="auto"/>
      </w:divBdr>
    </w:div>
    <w:div w:id="1877306634">
      <w:bodyDiv w:val="1"/>
      <w:marLeft w:val="0"/>
      <w:marRight w:val="0"/>
      <w:marTop w:val="0"/>
      <w:marBottom w:val="0"/>
      <w:divBdr>
        <w:top w:val="none" w:sz="0" w:space="0" w:color="auto"/>
        <w:left w:val="none" w:sz="0" w:space="0" w:color="auto"/>
        <w:bottom w:val="none" w:sz="0" w:space="0" w:color="auto"/>
        <w:right w:val="none" w:sz="0" w:space="0" w:color="auto"/>
      </w:divBdr>
      <w:divsChild>
        <w:div w:id="871575448">
          <w:marLeft w:val="0"/>
          <w:marRight w:val="0"/>
          <w:marTop w:val="0"/>
          <w:marBottom w:val="150"/>
          <w:divBdr>
            <w:top w:val="none" w:sz="0" w:space="0" w:color="auto"/>
            <w:left w:val="none" w:sz="0" w:space="0" w:color="auto"/>
            <w:bottom w:val="none" w:sz="0" w:space="0" w:color="auto"/>
            <w:right w:val="none" w:sz="0" w:space="0" w:color="auto"/>
          </w:divBdr>
        </w:div>
      </w:divsChild>
    </w:div>
    <w:div w:id="205707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C20655-59E3-4FCB-B0A6-EE7A73953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Pages>
  <Words>8940</Words>
  <Characters>5096</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14008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user13</cp:lastModifiedBy>
  <cp:revision>36</cp:revision>
  <cp:lastPrinted>2025-12-12T10:08:00Z</cp:lastPrinted>
  <dcterms:created xsi:type="dcterms:W3CDTF">2020-12-23T11:28:00Z</dcterms:created>
  <dcterms:modified xsi:type="dcterms:W3CDTF">2025-12-23T09:31:00Z</dcterms:modified>
</cp:coreProperties>
</file>