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D7B25" w14:textId="77777777" w:rsidR="00D10F1A" w:rsidRPr="00D10F1A" w:rsidRDefault="00D10F1A" w:rsidP="00D10F1A">
      <w:pPr>
        <w:keepNext/>
        <w:suppressAutoHyphens/>
        <w:autoSpaceDE/>
        <w:adjustRightInd/>
        <w:jc w:val="center"/>
        <w:outlineLvl w:val="0"/>
        <w:rPr>
          <w:rFonts w:ascii="Times New Roman" w:hAnsi="Times New Roman"/>
          <w:b/>
          <w:bCs/>
          <w:color w:val="000000"/>
          <w:kern w:val="32"/>
          <w:sz w:val="32"/>
          <w:szCs w:val="32"/>
          <w:lang w:val="uk-UA"/>
        </w:rPr>
      </w:pPr>
      <w:r w:rsidRPr="00D10F1A">
        <w:rPr>
          <w:rFonts w:ascii="Times New Roman" w:hAnsi="Times New Roman"/>
          <w:b/>
          <w:noProof/>
          <w:color w:val="000000"/>
          <w:kern w:val="32"/>
          <w:sz w:val="32"/>
          <w:szCs w:val="32"/>
          <w:lang w:val="uk-UA" w:eastAsia="uk-UA"/>
        </w:rPr>
        <w:drawing>
          <wp:inline distT="0" distB="0" distL="0" distR="0" wp14:anchorId="210A05A7" wp14:editId="18878AFF">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6339F662" w14:textId="77777777" w:rsidR="00D10F1A" w:rsidRPr="00D10F1A" w:rsidRDefault="00D10F1A" w:rsidP="00D10F1A">
      <w:pPr>
        <w:autoSpaceDE/>
        <w:adjustRightInd/>
        <w:jc w:val="center"/>
        <w:rPr>
          <w:rFonts w:ascii="Times New Roman" w:hAnsi="Times New Roman"/>
          <w:b/>
          <w:color w:val="000000"/>
          <w:szCs w:val="28"/>
        </w:rPr>
      </w:pPr>
      <w:r w:rsidRPr="00D10F1A">
        <w:rPr>
          <w:rFonts w:ascii="Times New Roman" w:hAnsi="Times New Roman"/>
          <w:b/>
          <w:color w:val="000000"/>
          <w:sz w:val="32"/>
          <w:szCs w:val="32"/>
        </w:rPr>
        <w:t xml:space="preserve">ОБУХІВСЬКА МІСЬКА РАДА </w:t>
      </w:r>
    </w:p>
    <w:p w14:paraId="41ADF36E" w14:textId="77777777" w:rsidR="00D10F1A" w:rsidRPr="00D10F1A" w:rsidRDefault="00D10F1A" w:rsidP="00D10F1A">
      <w:pPr>
        <w:autoSpaceDE/>
        <w:adjustRightInd/>
        <w:jc w:val="center"/>
        <w:rPr>
          <w:rFonts w:ascii="Times New Roman" w:hAnsi="Times New Roman"/>
          <w:b/>
          <w:color w:val="000000"/>
          <w:sz w:val="32"/>
          <w:szCs w:val="32"/>
          <w:lang w:val="uk-UA" w:eastAsia="uk-UA" w:bidi="uk-UA"/>
        </w:rPr>
      </w:pPr>
      <w:r w:rsidRPr="00D10F1A">
        <w:rPr>
          <w:rFonts w:ascii="Times New Roman" w:hAnsi="Times New Roman"/>
          <w:b/>
          <w:color w:val="000000"/>
          <w:sz w:val="32"/>
          <w:szCs w:val="32"/>
          <w:lang w:val="uk-UA" w:eastAsia="uk-UA" w:bidi="uk-UA"/>
        </w:rPr>
        <w:t xml:space="preserve"> КИЇВСЬКОЇ ОБЛАСТІ</w:t>
      </w:r>
    </w:p>
    <w:p w14:paraId="49609708" w14:textId="77777777" w:rsidR="00D10F1A" w:rsidRPr="00D10F1A" w:rsidRDefault="00D10F1A" w:rsidP="00D10F1A">
      <w:pPr>
        <w:keepNext/>
        <w:pBdr>
          <w:bottom w:val="single" w:sz="12" w:space="1" w:color="auto"/>
        </w:pBdr>
        <w:autoSpaceDE/>
        <w:adjustRightInd/>
        <w:ind w:left="5812" w:hanging="5760"/>
        <w:jc w:val="center"/>
        <w:outlineLvl w:val="1"/>
        <w:rPr>
          <w:rFonts w:ascii="Times New Roman" w:hAnsi="Times New Roman"/>
          <w:b/>
          <w:color w:val="000000"/>
          <w:sz w:val="4"/>
          <w:szCs w:val="28"/>
          <w:lang w:val="uk-UA"/>
        </w:rPr>
      </w:pPr>
    </w:p>
    <w:p w14:paraId="198EE01B" w14:textId="77777777" w:rsidR="00D10F1A" w:rsidRPr="00D10F1A" w:rsidRDefault="00D10F1A" w:rsidP="00D10F1A">
      <w:pPr>
        <w:autoSpaceDE/>
        <w:adjustRightInd/>
        <w:jc w:val="center"/>
        <w:rPr>
          <w:rFonts w:ascii="Times New Roman" w:hAnsi="Times New Roman"/>
          <w:b/>
          <w:color w:val="000000"/>
          <w:sz w:val="24"/>
          <w:szCs w:val="24"/>
          <w:lang w:val="uk-UA"/>
        </w:rPr>
      </w:pPr>
      <w:r w:rsidRPr="00D10F1A">
        <w:rPr>
          <w:rFonts w:ascii="Times New Roman" w:hAnsi="Times New Roman"/>
          <w:b/>
          <w:bCs/>
          <w:color w:val="000000"/>
          <w:sz w:val="24"/>
          <w:szCs w:val="24"/>
          <w:lang w:val="uk-UA"/>
        </w:rPr>
        <w:t>ВІСІМДЕСЯТ СЬОМА СЕСІЯ ВОСЬ</w:t>
      </w:r>
      <w:r w:rsidRPr="00D10F1A">
        <w:rPr>
          <w:rFonts w:ascii="Times New Roman" w:hAnsi="Times New Roman"/>
          <w:b/>
          <w:color w:val="000000"/>
          <w:sz w:val="24"/>
          <w:szCs w:val="24"/>
          <w:lang w:val="uk-UA"/>
        </w:rPr>
        <w:t>МОГО СКЛИКАННЯ</w:t>
      </w:r>
    </w:p>
    <w:p w14:paraId="19382941" w14:textId="77777777" w:rsidR="00D10F1A" w:rsidRPr="00D10F1A" w:rsidRDefault="00D10F1A" w:rsidP="00D10F1A">
      <w:pPr>
        <w:keepNext/>
        <w:autoSpaceDE/>
        <w:adjustRightInd/>
        <w:spacing w:before="240" w:after="60"/>
        <w:jc w:val="center"/>
        <w:outlineLvl w:val="0"/>
        <w:rPr>
          <w:rFonts w:ascii="Times New Roman" w:hAnsi="Times New Roman"/>
          <w:b/>
          <w:bCs/>
          <w:color w:val="000000"/>
          <w:kern w:val="32"/>
          <w:sz w:val="32"/>
          <w:szCs w:val="32"/>
          <w:lang w:val="uk-UA"/>
        </w:rPr>
      </w:pPr>
      <w:r w:rsidRPr="00D10F1A">
        <w:rPr>
          <w:rFonts w:ascii="Times New Roman" w:hAnsi="Times New Roman"/>
          <w:b/>
          <w:bCs/>
          <w:color w:val="000000"/>
          <w:kern w:val="32"/>
          <w:sz w:val="32"/>
          <w:szCs w:val="32"/>
          <w:lang w:val="uk-UA"/>
        </w:rPr>
        <w:t>Р  І  Ш  Е  Н  Н  Я</w:t>
      </w:r>
    </w:p>
    <w:p w14:paraId="1A9353FE" w14:textId="1FA492F5" w:rsidR="00D10F1A" w:rsidRPr="00D10F1A" w:rsidRDefault="00D10F1A" w:rsidP="00D10F1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djustRightInd/>
        <w:outlineLvl w:val="0"/>
        <w:rPr>
          <w:rFonts w:ascii="Times New Roman" w:hAnsi="Times New Roman"/>
          <w:b/>
          <w:bCs/>
          <w:color w:val="000000"/>
          <w:kern w:val="32"/>
          <w:szCs w:val="24"/>
          <w:lang w:val="uk-UA"/>
        </w:rPr>
      </w:pPr>
      <w:r w:rsidRPr="00D10F1A">
        <w:rPr>
          <w:rFonts w:ascii="Times New Roman" w:hAnsi="Times New Roman"/>
          <w:b/>
          <w:bCs/>
          <w:color w:val="000000"/>
          <w:kern w:val="32"/>
          <w:szCs w:val="24"/>
          <w:lang w:val="uk-UA"/>
        </w:rPr>
        <w:t>27 лист</w:t>
      </w:r>
      <w:r w:rsidR="00095382">
        <w:rPr>
          <w:rFonts w:ascii="Times New Roman" w:hAnsi="Times New Roman"/>
          <w:b/>
          <w:bCs/>
          <w:color w:val="000000"/>
          <w:kern w:val="32"/>
          <w:szCs w:val="24"/>
          <w:lang w:val="uk-UA"/>
        </w:rPr>
        <w:t xml:space="preserve">опада 2025 року </w:t>
      </w:r>
      <w:r w:rsidR="00095382">
        <w:rPr>
          <w:rFonts w:ascii="Times New Roman" w:hAnsi="Times New Roman"/>
          <w:b/>
          <w:bCs/>
          <w:color w:val="000000"/>
          <w:kern w:val="32"/>
          <w:szCs w:val="24"/>
          <w:lang w:val="uk-UA"/>
        </w:rPr>
        <w:tab/>
      </w:r>
      <w:r w:rsidR="00095382">
        <w:rPr>
          <w:rFonts w:ascii="Times New Roman" w:hAnsi="Times New Roman"/>
          <w:b/>
          <w:bCs/>
          <w:color w:val="000000"/>
          <w:kern w:val="32"/>
          <w:szCs w:val="24"/>
          <w:lang w:val="uk-UA"/>
        </w:rPr>
        <w:tab/>
      </w:r>
      <w:r w:rsidR="00095382">
        <w:rPr>
          <w:rFonts w:ascii="Times New Roman" w:hAnsi="Times New Roman"/>
          <w:b/>
          <w:bCs/>
          <w:color w:val="000000"/>
          <w:kern w:val="32"/>
          <w:szCs w:val="24"/>
          <w:lang w:val="uk-UA"/>
        </w:rPr>
        <w:tab/>
      </w:r>
      <w:r w:rsidR="00095382">
        <w:rPr>
          <w:rFonts w:ascii="Times New Roman" w:hAnsi="Times New Roman"/>
          <w:b/>
          <w:bCs/>
          <w:color w:val="000000"/>
          <w:kern w:val="32"/>
          <w:szCs w:val="24"/>
          <w:lang w:val="uk-UA"/>
        </w:rPr>
        <w:tab/>
      </w:r>
      <w:r w:rsidR="00095382">
        <w:rPr>
          <w:rFonts w:ascii="Times New Roman" w:hAnsi="Times New Roman"/>
          <w:b/>
          <w:bCs/>
          <w:color w:val="000000"/>
          <w:kern w:val="32"/>
          <w:szCs w:val="24"/>
          <w:lang w:val="uk-UA"/>
        </w:rPr>
        <w:tab/>
      </w:r>
      <w:r w:rsidR="00095382">
        <w:rPr>
          <w:rFonts w:ascii="Times New Roman" w:hAnsi="Times New Roman"/>
          <w:b/>
          <w:bCs/>
          <w:color w:val="000000"/>
          <w:kern w:val="32"/>
          <w:szCs w:val="24"/>
          <w:lang w:val="uk-UA"/>
        </w:rPr>
        <w:tab/>
        <w:t xml:space="preserve">    № 1946</w:t>
      </w:r>
      <w:r w:rsidRPr="00D10F1A">
        <w:rPr>
          <w:rFonts w:ascii="Times New Roman" w:hAnsi="Times New Roman"/>
          <w:b/>
          <w:bCs/>
          <w:color w:val="000000"/>
          <w:kern w:val="32"/>
          <w:szCs w:val="24"/>
          <w:lang w:val="uk-UA"/>
        </w:rPr>
        <w:t xml:space="preserve"> - 87 – </w:t>
      </w:r>
      <w:r w:rsidRPr="00D10F1A">
        <w:rPr>
          <w:rFonts w:ascii="Times New Roman" w:hAnsi="Times New Roman"/>
          <w:b/>
          <w:bCs/>
          <w:color w:val="000000"/>
          <w:kern w:val="32"/>
          <w:szCs w:val="24"/>
          <w:lang w:val="en-US"/>
        </w:rPr>
        <w:t>V</w:t>
      </w:r>
      <w:r w:rsidRPr="00D10F1A">
        <w:rPr>
          <w:rFonts w:ascii="Times New Roman" w:hAnsi="Times New Roman"/>
          <w:b/>
          <w:bCs/>
          <w:color w:val="000000"/>
          <w:kern w:val="32"/>
          <w:szCs w:val="24"/>
          <w:lang w:val="uk-UA"/>
        </w:rPr>
        <w:t>ІІІ</w:t>
      </w:r>
    </w:p>
    <w:p w14:paraId="5327A7E7" w14:textId="77777777" w:rsidR="005B64B7" w:rsidRPr="00DD3927" w:rsidRDefault="005B64B7" w:rsidP="005B64B7">
      <w:pPr>
        <w:overflowPunct/>
        <w:autoSpaceDE/>
        <w:autoSpaceDN/>
        <w:adjustRightInd/>
        <w:ind w:left="284"/>
        <w:rPr>
          <w:rFonts w:ascii="Times New Roman" w:hAnsi="Times New Roman"/>
          <w:sz w:val="26"/>
          <w:szCs w:val="26"/>
          <w:lang w:val="uk-UA"/>
        </w:rPr>
      </w:pPr>
    </w:p>
    <w:p w14:paraId="336123E2" w14:textId="177FD3DD" w:rsidR="00C60F5D" w:rsidRPr="00D10F1A" w:rsidRDefault="00C60F5D" w:rsidP="00D10F1A">
      <w:pPr>
        <w:overflowPunct/>
        <w:autoSpaceDE/>
        <w:adjustRightInd/>
        <w:jc w:val="both"/>
        <w:rPr>
          <w:rFonts w:ascii="Times New Roman" w:hAnsi="Times New Roman"/>
          <w:b/>
          <w:iCs/>
          <w:szCs w:val="28"/>
          <w:lang w:val="uk-UA"/>
        </w:rPr>
      </w:pPr>
      <w:r w:rsidRPr="00D10F1A">
        <w:rPr>
          <w:rFonts w:ascii="Times New Roman" w:hAnsi="Times New Roman"/>
          <w:b/>
          <w:szCs w:val="28"/>
          <w:lang w:val="uk-UA"/>
        </w:rPr>
        <w:t>Про внесення змін до</w:t>
      </w:r>
      <w:r w:rsidR="005D422A" w:rsidRPr="00D10F1A">
        <w:rPr>
          <w:rFonts w:ascii="Times New Roman" w:hAnsi="Times New Roman"/>
          <w:b/>
          <w:szCs w:val="28"/>
          <w:lang w:val="uk-UA"/>
        </w:rPr>
        <w:t xml:space="preserve"> кошторису</w:t>
      </w:r>
      <w:r w:rsidRPr="00D10F1A">
        <w:rPr>
          <w:rFonts w:ascii="Times New Roman" w:hAnsi="Times New Roman"/>
          <w:b/>
          <w:szCs w:val="28"/>
          <w:lang w:val="uk-UA"/>
        </w:rPr>
        <w:t xml:space="preserve"> міської цільової Програми розвитку молодіжної політики, фізичної культури і спорту</w:t>
      </w:r>
      <w:r w:rsidRPr="00D10F1A">
        <w:rPr>
          <w:rFonts w:ascii="Times New Roman" w:hAnsi="Times New Roman"/>
          <w:b/>
          <w:iCs/>
          <w:szCs w:val="28"/>
          <w:lang w:val="uk-UA"/>
        </w:rPr>
        <w:t xml:space="preserve"> </w:t>
      </w:r>
      <w:r w:rsidRPr="00D10F1A">
        <w:rPr>
          <w:rFonts w:ascii="Times New Roman" w:hAnsi="Times New Roman"/>
          <w:b/>
          <w:szCs w:val="28"/>
          <w:lang w:val="uk-UA"/>
        </w:rPr>
        <w:t>на території Обухівської міської територіальної г</w:t>
      </w:r>
      <w:r w:rsidR="0091494F" w:rsidRPr="00D10F1A">
        <w:rPr>
          <w:rFonts w:ascii="Times New Roman" w:hAnsi="Times New Roman"/>
          <w:b/>
          <w:szCs w:val="28"/>
          <w:lang w:val="uk-UA"/>
        </w:rPr>
        <w:t>ромади на 2021-2025 роки на 2025</w:t>
      </w:r>
      <w:r w:rsidRPr="00D10F1A">
        <w:rPr>
          <w:rFonts w:ascii="Times New Roman" w:hAnsi="Times New Roman"/>
          <w:b/>
          <w:szCs w:val="28"/>
          <w:lang w:val="uk-UA"/>
        </w:rPr>
        <w:t xml:space="preserve"> рік</w:t>
      </w:r>
    </w:p>
    <w:p w14:paraId="30AA5C36" w14:textId="77777777" w:rsidR="00C60F5D" w:rsidRPr="0060010C" w:rsidRDefault="00C60F5D" w:rsidP="00D10F1A">
      <w:pPr>
        <w:overflowPunct/>
        <w:autoSpaceDE/>
        <w:adjustRightInd/>
        <w:ind w:firstLine="709"/>
        <w:jc w:val="both"/>
        <w:rPr>
          <w:rFonts w:ascii="Times New Roman" w:hAnsi="Times New Roman"/>
          <w:szCs w:val="28"/>
          <w:lang w:val="uk-UA"/>
        </w:rPr>
      </w:pPr>
    </w:p>
    <w:p w14:paraId="12A0458F" w14:textId="69217C11" w:rsidR="00C60F5D" w:rsidRDefault="00C60F5D" w:rsidP="00D10F1A">
      <w:pPr>
        <w:overflowPunct/>
        <w:autoSpaceDE/>
        <w:adjustRightInd/>
        <w:ind w:firstLine="709"/>
        <w:jc w:val="both"/>
        <w:rPr>
          <w:rFonts w:ascii="Times New Roman" w:eastAsiaTheme="minorEastAsia" w:hAnsi="Times New Roman"/>
          <w:bCs/>
          <w:szCs w:val="28"/>
          <w:lang w:val="uk-UA"/>
        </w:rPr>
      </w:pPr>
      <w:r w:rsidRPr="0060010C">
        <w:rPr>
          <w:rFonts w:ascii="Times New Roman" w:hAnsi="Times New Roman"/>
          <w:szCs w:val="28"/>
          <w:lang w:val="uk-UA"/>
        </w:rPr>
        <w:t xml:space="preserve">Відповідно до </w:t>
      </w:r>
      <w:r w:rsidRPr="0060010C">
        <w:rPr>
          <w:rFonts w:ascii="Times New Roman" w:eastAsiaTheme="minorEastAsia" w:hAnsi="Times New Roman"/>
          <w:bCs/>
          <w:szCs w:val="28"/>
          <w:lang w:val="uk-UA"/>
        </w:rPr>
        <w:t>підпункту 22 частини першої статті 26,</w:t>
      </w:r>
      <w:r w:rsidRPr="0060010C">
        <w:rPr>
          <w:rFonts w:ascii="Times New Roman" w:hAnsi="Times New Roman"/>
          <w:szCs w:val="28"/>
          <w:lang w:val="uk-UA"/>
        </w:rPr>
        <w:t xml:space="preserve"> підпункту 1 пункту «а» частини 1 статті 27 Закону України Про місцеве самоврядування в Україні»,</w:t>
      </w:r>
      <w:r w:rsidRPr="0060010C">
        <w:rPr>
          <w:rFonts w:ascii="Times New Roman" w:eastAsiaTheme="minorEastAsia" w:hAnsi="Times New Roman"/>
          <w:bCs/>
          <w:szCs w:val="28"/>
          <w:lang w:val="uk-UA"/>
        </w:rPr>
        <w:t xml:space="preserve"> подання начальника </w:t>
      </w:r>
      <w:r w:rsidRPr="0060010C">
        <w:rPr>
          <w:rFonts w:ascii="Times New Roman" w:hAnsi="Times New Roman"/>
          <w:szCs w:val="28"/>
          <w:lang w:val="uk-UA"/>
        </w:rPr>
        <w:t>відділу молод</w:t>
      </w:r>
      <w:r w:rsidR="00F02091" w:rsidRPr="0060010C">
        <w:rPr>
          <w:rFonts w:ascii="Times New Roman" w:hAnsi="Times New Roman"/>
          <w:szCs w:val="28"/>
          <w:lang w:val="uk-UA"/>
        </w:rPr>
        <w:t>і, фізичної культури та спорту в</w:t>
      </w:r>
      <w:r w:rsidRPr="0060010C">
        <w:rPr>
          <w:rFonts w:ascii="Times New Roman" w:hAnsi="Times New Roman"/>
          <w:szCs w:val="28"/>
          <w:lang w:val="uk-UA"/>
        </w:rPr>
        <w:t>иконавчого комітету Обухівської міської</w:t>
      </w:r>
      <w:r w:rsidR="005F67C2" w:rsidRPr="0060010C">
        <w:rPr>
          <w:rFonts w:ascii="Times New Roman" w:eastAsiaTheme="minorEastAsia" w:hAnsi="Times New Roman"/>
          <w:bCs/>
          <w:szCs w:val="28"/>
          <w:lang w:val="uk-UA"/>
        </w:rPr>
        <w:t xml:space="preserve"> ради п</w:t>
      </w:r>
      <w:r w:rsidRPr="0060010C">
        <w:rPr>
          <w:rFonts w:ascii="Times New Roman" w:eastAsiaTheme="minorEastAsia" w:hAnsi="Times New Roman"/>
          <w:bCs/>
          <w:szCs w:val="28"/>
          <w:lang w:val="uk-UA"/>
        </w:rPr>
        <w:t xml:space="preserve">ро внесення змін </w:t>
      </w:r>
      <w:r w:rsidR="0060010C" w:rsidRPr="0060010C">
        <w:rPr>
          <w:rFonts w:ascii="Times New Roman" w:hAnsi="Times New Roman"/>
          <w:color w:val="000000"/>
          <w:szCs w:val="28"/>
          <w:lang w:val="uk-UA"/>
        </w:rPr>
        <w:t xml:space="preserve">до </w:t>
      </w:r>
      <w:bookmarkStart w:id="0" w:name="_GoBack"/>
      <w:bookmarkEnd w:id="0"/>
      <w:r w:rsidRPr="0060010C">
        <w:rPr>
          <w:rFonts w:ascii="Times New Roman" w:hAnsi="Times New Roman"/>
          <w:color w:val="000000"/>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w:t>
      </w:r>
      <w:r w:rsidR="0091494F" w:rsidRPr="0060010C">
        <w:rPr>
          <w:rFonts w:ascii="Times New Roman" w:hAnsi="Times New Roman"/>
          <w:color w:val="000000"/>
          <w:szCs w:val="28"/>
          <w:lang w:val="uk-UA"/>
        </w:rPr>
        <w:t xml:space="preserve">ромади на 2021-2025 роки </w:t>
      </w:r>
      <w:bookmarkStart w:id="1" w:name="_Hlk200524248"/>
      <w:r w:rsidRPr="0060010C">
        <w:rPr>
          <w:rFonts w:ascii="Times New Roman" w:hAnsi="Times New Roman"/>
          <w:color w:val="000000"/>
          <w:szCs w:val="28"/>
          <w:lang w:val="uk-UA"/>
        </w:rPr>
        <w:t>затвердженої рішенням Обухівської міськ</w:t>
      </w:r>
      <w:r w:rsidR="00F02091" w:rsidRPr="0060010C">
        <w:rPr>
          <w:rFonts w:ascii="Times New Roman" w:hAnsi="Times New Roman"/>
          <w:color w:val="000000"/>
          <w:szCs w:val="28"/>
          <w:lang w:val="uk-UA"/>
        </w:rPr>
        <w:t xml:space="preserve">ої ради Київської області </w:t>
      </w:r>
      <w:r w:rsidR="003B7479">
        <w:rPr>
          <w:rFonts w:ascii="Times New Roman" w:hAnsi="Times New Roman"/>
          <w:color w:val="000000"/>
          <w:szCs w:val="28"/>
          <w:lang w:val="uk-UA"/>
        </w:rPr>
        <w:t xml:space="preserve">від </w:t>
      </w:r>
      <w:r w:rsidR="003B7479" w:rsidRPr="003B7479">
        <w:rPr>
          <w:rFonts w:ascii="Times New Roman" w:hAnsi="Times New Roman"/>
          <w:color w:val="000000"/>
          <w:szCs w:val="28"/>
          <w:lang w:val="uk-UA"/>
        </w:rPr>
        <w:t>24.12.2020 року № 68-3-VІІІ</w:t>
      </w:r>
      <w:r w:rsidR="00504750">
        <w:rPr>
          <w:rFonts w:ascii="Times New Roman" w:hAnsi="Times New Roman"/>
          <w:color w:val="000000"/>
          <w:szCs w:val="28"/>
          <w:lang w:val="uk-UA"/>
        </w:rPr>
        <w:t>,</w:t>
      </w:r>
      <w:r w:rsidR="007626E9">
        <w:rPr>
          <w:rFonts w:ascii="Times New Roman" w:hAnsi="Times New Roman"/>
          <w:color w:val="000000"/>
          <w:szCs w:val="28"/>
          <w:lang w:val="uk-UA"/>
        </w:rPr>
        <w:t xml:space="preserve"> </w:t>
      </w:r>
      <w:bookmarkEnd w:id="1"/>
      <w:r w:rsidR="003B7479" w:rsidRPr="003B7479">
        <w:rPr>
          <w:rFonts w:ascii="Times New Roman" w:eastAsiaTheme="minorEastAsia" w:hAnsi="Times New Roman"/>
          <w:bCs/>
          <w:szCs w:val="28"/>
          <w:lang w:val="uk-UA"/>
        </w:rPr>
        <w:t>враховуючи рекомендації постійних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r w:rsidR="00D10F1A">
        <w:rPr>
          <w:rFonts w:ascii="Times New Roman" w:eastAsiaTheme="minorEastAsia" w:hAnsi="Times New Roman"/>
          <w:bCs/>
          <w:szCs w:val="28"/>
          <w:lang w:val="uk-UA"/>
        </w:rPr>
        <w:t>,</w:t>
      </w:r>
    </w:p>
    <w:p w14:paraId="619AAE7D" w14:textId="77777777" w:rsidR="00D10F1A" w:rsidRPr="0060010C" w:rsidRDefault="00D10F1A" w:rsidP="00D10F1A">
      <w:pPr>
        <w:overflowPunct/>
        <w:autoSpaceDE/>
        <w:adjustRightInd/>
        <w:ind w:firstLine="709"/>
        <w:jc w:val="both"/>
        <w:rPr>
          <w:rFonts w:ascii="Times New Roman" w:eastAsiaTheme="minorEastAsia" w:hAnsi="Times New Roman"/>
          <w:bCs/>
          <w:szCs w:val="28"/>
          <w:lang w:val="uk-UA"/>
        </w:rPr>
      </w:pPr>
    </w:p>
    <w:p w14:paraId="29992C6F" w14:textId="77777777" w:rsidR="00C60F5D" w:rsidRDefault="00C60F5D" w:rsidP="00D10F1A">
      <w:pPr>
        <w:tabs>
          <w:tab w:val="left" w:pos="1134"/>
        </w:tabs>
        <w:overflowPunct/>
        <w:autoSpaceDE/>
        <w:adjustRightInd/>
        <w:ind w:firstLine="709"/>
        <w:jc w:val="center"/>
        <w:rPr>
          <w:rFonts w:ascii="Times New Roman" w:eastAsiaTheme="minorEastAsia" w:hAnsi="Times New Roman"/>
          <w:b/>
          <w:bCs/>
          <w:szCs w:val="28"/>
          <w:lang w:val="uk-UA"/>
        </w:rPr>
      </w:pPr>
      <w:r w:rsidRPr="006455E8">
        <w:rPr>
          <w:rFonts w:ascii="Times New Roman" w:eastAsiaTheme="minorEastAsia" w:hAnsi="Times New Roman"/>
          <w:b/>
          <w:bCs/>
          <w:szCs w:val="28"/>
          <w:lang w:val="uk-UA"/>
        </w:rPr>
        <w:t>ОБУХІВСЬКА МІСЬКА РАДА ВИРІШИЛА:</w:t>
      </w:r>
    </w:p>
    <w:p w14:paraId="0624D944" w14:textId="77777777" w:rsidR="00D10F1A" w:rsidRPr="006455E8" w:rsidRDefault="00D10F1A" w:rsidP="00D10F1A">
      <w:pPr>
        <w:tabs>
          <w:tab w:val="left" w:pos="1134"/>
        </w:tabs>
        <w:overflowPunct/>
        <w:autoSpaceDE/>
        <w:adjustRightInd/>
        <w:ind w:firstLine="709"/>
        <w:jc w:val="both"/>
        <w:rPr>
          <w:rFonts w:ascii="Times New Roman" w:eastAsiaTheme="minorEastAsia" w:hAnsi="Times New Roman"/>
          <w:b/>
          <w:bCs/>
          <w:szCs w:val="28"/>
          <w:lang w:val="uk-UA"/>
        </w:rPr>
      </w:pPr>
    </w:p>
    <w:p w14:paraId="52D3C4B1" w14:textId="7A0900DB" w:rsidR="006455E8" w:rsidRPr="00DD148E" w:rsidRDefault="006455E8" w:rsidP="00D10F1A">
      <w:pPr>
        <w:pStyle w:val="aa"/>
        <w:numPr>
          <w:ilvl w:val="0"/>
          <w:numId w:val="24"/>
        </w:numPr>
        <w:tabs>
          <w:tab w:val="left" w:pos="709"/>
          <w:tab w:val="left" w:pos="1134"/>
        </w:tabs>
        <w:ind w:left="0" w:firstLine="709"/>
        <w:jc w:val="both"/>
        <w:rPr>
          <w:sz w:val="28"/>
          <w:szCs w:val="28"/>
          <w:lang w:val="uk-UA"/>
        </w:rPr>
      </w:pPr>
      <w:r w:rsidRPr="006455E8">
        <w:rPr>
          <w:rFonts w:eastAsiaTheme="minorEastAsia"/>
          <w:bCs/>
          <w:sz w:val="28"/>
          <w:szCs w:val="28"/>
          <w:lang w:val="uk-UA"/>
        </w:rPr>
        <w:t>Внести</w:t>
      </w:r>
      <w:r w:rsidRPr="006455E8">
        <w:rPr>
          <w:spacing w:val="-12"/>
          <w:kern w:val="28"/>
          <w:sz w:val="28"/>
          <w:szCs w:val="28"/>
          <w:lang w:val="uk-UA"/>
        </w:rPr>
        <w:t xml:space="preserve"> зміни</w:t>
      </w:r>
      <w:r w:rsidRPr="006455E8">
        <w:rPr>
          <w:color w:val="000000"/>
          <w:sz w:val="28"/>
          <w:szCs w:val="28"/>
          <w:lang w:val="uk-UA"/>
        </w:rPr>
        <w:t xml:space="preserve"> до кошторису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Pr="006455E8">
        <w:rPr>
          <w:sz w:val="28"/>
          <w:szCs w:val="28"/>
          <w:lang w:val="uk-UA"/>
        </w:rPr>
        <w:t xml:space="preserve"> на 202</w:t>
      </w:r>
      <w:r>
        <w:rPr>
          <w:sz w:val="28"/>
          <w:szCs w:val="28"/>
          <w:lang w:val="uk-UA"/>
        </w:rPr>
        <w:t>5</w:t>
      </w:r>
      <w:r w:rsidRPr="006455E8">
        <w:rPr>
          <w:sz w:val="28"/>
          <w:szCs w:val="28"/>
          <w:lang w:val="uk-UA"/>
        </w:rPr>
        <w:t xml:space="preserve"> рік, затверджено</w:t>
      </w:r>
      <w:r w:rsidR="00692350">
        <w:rPr>
          <w:sz w:val="28"/>
          <w:szCs w:val="28"/>
          <w:lang w:val="uk-UA"/>
        </w:rPr>
        <w:t>го</w:t>
      </w:r>
      <w:r w:rsidRPr="006455E8">
        <w:rPr>
          <w:sz w:val="28"/>
          <w:szCs w:val="28"/>
          <w:lang w:val="uk-UA"/>
        </w:rPr>
        <w:t xml:space="preserve"> рішенням Обухівської міської ради Київської області № 1502-67-VІІІ від 20.12.2024 року </w:t>
      </w:r>
      <w:r w:rsidRPr="006455E8">
        <w:rPr>
          <w:color w:val="000000"/>
          <w:sz w:val="28"/>
          <w:szCs w:val="28"/>
          <w:lang w:val="uk-UA"/>
        </w:rPr>
        <w:t xml:space="preserve">(зі змінами), </w:t>
      </w:r>
      <w:r w:rsidR="007D0651" w:rsidRPr="00DD148E">
        <w:rPr>
          <w:sz w:val="28"/>
          <w:szCs w:val="28"/>
          <w:lang w:val="uk-UA"/>
        </w:rPr>
        <w:t xml:space="preserve">затвердивши його </w:t>
      </w:r>
      <w:r w:rsidRPr="00DD148E">
        <w:rPr>
          <w:sz w:val="28"/>
          <w:szCs w:val="28"/>
          <w:lang w:val="uk-UA"/>
        </w:rPr>
        <w:t xml:space="preserve">згідно з додатком </w:t>
      </w:r>
      <w:r w:rsidR="00432309" w:rsidRPr="00DD148E">
        <w:rPr>
          <w:sz w:val="28"/>
          <w:szCs w:val="28"/>
          <w:lang w:val="uk-UA"/>
        </w:rPr>
        <w:t>1</w:t>
      </w:r>
      <w:r w:rsidRPr="00DD148E">
        <w:rPr>
          <w:sz w:val="28"/>
          <w:szCs w:val="28"/>
          <w:lang w:val="uk-UA"/>
        </w:rPr>
        <w:t>.</w:t>
      </w:r>
    </w:p>
    <w:p w14:paraId="63A98633" w14:textId="255CF3FD" w:rsidR="000200FD" w:rsidRPr="00333204" w:rsidRDefault="0098005A" w:rsidP="00D10F1A">
      <w:pPr>
        <w:pStyle w:val="aa"/>
        <w:numPr>
          <w:ilvl w:val="0"/>
          <w:numId w:val="24"/>
        </w:numPr>
        <w:tabs>
          <w:tab w:val="left" w:pos="709"/>
          <w:tab w:val="left" w:pos="1134"/>
        </w:tabs>
        <w:ind w:left="0" w:firstLine="709"/>
        <w:jc w:val="both"/>
        <w:rPr>
          <w:color w:val="000000"/>
          <w:sz w:val="28"/>
          <w:szCs w:val="28"/>
          <w:lang w:val="uk-UA"/>
        </w:rPr>
      </w:pPr>
      <w:r w:rsidRPr="00DD148E">
        <w:rPr>
          <w:rFonts w:eastAsiaTheme="minorEastAsia"/>
          <w:bCs/>
          <w:sz w:val="28"/>
          <w:szCs w:val="28"/>
          <w:lang w:val="uk-UA"/>
        </w:rPr>
        <w:t xml:space="preserve">Внести зміни </w:t>
      </w:r>
      <w:r w:rsidR="00B6053F" w:rsidRPr="00DD148E">
        <w:rPr>
          <w:rFonts w:eastAsiaTheme="minorEastAsia"/>
          <w:bCs/>
          <w:sz w:val="28"/>
          <w:szCs w:val="28"/>
          <w:lang w:val="uk-UA"/>
        </w:rPr>
        <w:t xml:space="preserve">в </w:t>
      </w:r>
      <w:r w:rsidR="00B6053F" w:rsidRPr="00DD148E">
        <w:rPr>
          <w:sz w:val="28"/>
          <w:szCs w:val="28"/>
          <w:lang w:val="uk-UA"/>
        </w:rPr>
        <w:t xml:space="preserve">таблицю </w:t>
      </w:r>
      <w:r w:rsidR="00B6053F">
        <w:rPr>
          <w:sz w:val="28"/>
          <w:szCs w:val="28"/>
          <w:lang w:val="uk-UA"/>
        </w:rPr>
        <w:t xml:space="preserve">1 </w:t>
      </w:r>
      <w:r w:rsidR="00B6053F" w:rsidRPr="006455E8">
        <w:rPr>
          <w:color w:val="000000"/>
          <w:sz w:val="28"/>
          <w:szCs w:val="28"/>
          <w:lang w:val="uk-UA"/>
        </w:rPr>
        <w:t>міськ</w:t>
      </w:r>
      <w:r w:rsidR="00504750">
        <w:rPr>
          <w:color w:val="000000"/>
          <w:sz w:val="28"/>
          <w:szCs w:val="28"/>
          <w:lang w:val="uk-UA"/>
        </w:rPr>
        <w:t>ої</w:t>
      </w:r>
      <w:r w:rsidR="00B6053F" w:rsidRPr="006455E8">
        <w:rPr>
          <w:color w:val="000000"/>
          <w:sz w:val="28"/>
          <w:szCs w:val="28"/>
          <w:lang w:val="uk-UA"/>
        </w:rPr>
        <w:t xml:space="preserve"> цільов</w:t>
      </w:r>
      <w:r w:rsidR="00504750">
        <w:rPr>
          <w:color w:val="000000"/>
          <w:sz w:val="28"/>
          <w:szCs w:val="28"/>
          <w:lang w:val="uk-UA"/>
        </w:rPr>
        <w:t>ої</w:t>
      </w:r>
      <w:r w:rsidR="00B6053F" w:rsidRPr="006455E8">
        <w:rPr>
          <w:color w:val="000000"/>
          <w:sz w:val="28"/>
          <w:szCs w:val="28"/>
          <w:lang w:val="uk-UA"/>
        </w:rPr>
        <w:t xml:space="preserve"> Програм</w:t>
      </w:r>
      <w:r w:rsidR="00504750">
        <w:rPr>
          <w:color w:val="000000"/>
          <w:sz w:val="28"/>
          <w:szCs w:val="28"/>
          <w:lang w:val="uk-UA"/>
        </w:rPr>
        <w:t>и</w:t>
      </w:r>
      <w:r w:rsidR="00B6053F" w:rsidRPr="006455E8">
        <w:rPr>
          <w:color w:val="000000"/>
          <w:sz w:val="28"/>
          <w:szCs w:val="28"/>
          <w:lang w:val="uk-UA"/>
        </w:rPr>
        <w:t xml:space="preserve"> розвитку молодіжної політики, фізичної культури і спорту на території Обухівської міської територіальної громади на 2021-2025 роки на 2025 рік</w:t>
      </w:r>
      <w:r w:rsidR="00E40801">
        <w:rPr>
          <w:color w:val="000000"/>
          <w:sz w:val="28"/>
          <w:szCs w:val="28"/>
          <w:lang w:val="uk-UA"/>
        </w:rPr>
        <w:t>,</w:t>
      </w:r>
      <w:r w:rsidR="00B6053F">
        <w:rPr>
          <w:sz w:val="28"/>
          <w:szCs w:val="28"/>
          <w:lang w:val="uk-UA"/>
        </w:rPr>
        <w:t xml:space="preserve"> виклавши її</w:t>
      </w:r>
      <w:r w:rsidR="00D3652E" w:rsidRPr="006455E8">
        <w:rPr>
          <w:sz w:val="28"/>
          <w:szCs w:val="28"/>
          <w:lang w:val="uk-UA"/>
        </w:rPr>
        <w:t xml:space="preserve"> </w:t>
      </w:r>
      <w:r w:rsidR="00B6053F">
        <w:rPr>
          <w:sz w:val="28"/>
          <w:szCs w:val="28"/>
          <w:lang w:val="uk-UA"/>
        </w:rPr>
        <w:t xml:space="preserve">у </w:t>
      </w:r>
      <w:r w:rsidR="00D3652E" w:rsidRPr="006455E8">
        <w:rPr>
          <w:sz w:val="28"/>
          <w:szCs w:val="28"/>
          <w:lang w:val="uk-UA"/>
        </w:rPr>
        <w:t xml:space="preserve">новій редакції, </w:t>
      </w:r>
      <w:r w:rsidR="00474956">
        <w:rPr>
          <w:sz w:val="28"/>
          <w:szCs w:val="28"/>
          <w:lang w:val="uk-UA"/>
        </w:rPr>
        <w:t xml:space="preserve">згідно з додатком </w:t>
      </w:r>
      <w:r w:rsidR="00432309">
        <w:rPr>
          <w:sz w:val="28"/>
          <w:szCs w:val="28"/>
          <w:lang w:val="uk-UA"/>
        </w:rPr>
        <w:t>2</w:t>
      </w:r>
      <w:r w:rsidR="00474956">
        <w:rPr>
          <w:rFonts w:eastAsiaTheme="minorEastAsia"/>
          <w:bCs/>
          <w:sz w:val="28"/>
          <w:szCs w:val="28"/>
          <w:lang w:val="uk-UA"/>
        </w:rPr>
        <w:t>.</w:t>
      </w:r>
    </w:p>
    <w:p w14:paraId="638FE709" w14:textId="6C545035" w:rsidR="00C60F5D" w:rsidRPr="00474956" w:rsidRDefault="00333204" w:rsidP="00D10F1A">
      <w:pPr>
        <w:ind w:firstLine="709"/>
        <w:jc w:val="both"/>
        <w:outlineLvl w:val="0"/>
        <w:rPr>
          <w:szCs w:val="28"/>
          <w:lang w:val="uk-UA"/>
        </w:rPr>
      </w:pPr>
      <w:r>
        <w:rPr>
          <w:rFonts w:ascii="Times New Roman" w:hAnsi="Times New Roman"/>
          <w:color w:val="000000"/>
          <w:szCs w:val="28"/>
          <w:shd w:val="clear" w:color="auto" w:fill="FFFFFF"/>
          <w:lang w:val="uk-UA"/>
        </w:rPr>
        <w:t xml:space="preserve">3. </w:t>
      </w:r>
      <w:r w:rsidR="00C60F5D" w:rsidRPr="00474956">
        <w:rPr>
          <w:szCs w:val="28"/>
          <w:lang w:val="uk-UA"/>
        </w:rPr>
        <w:t xml:space="preserve">Контроль за виконанням цього рішення покладається на </w:t>
      </w:r>
      <w:r w:rsidR="00C60F5D" w:rsidRPr="00474956">
        <w:rPr>
          <w:color w:val="202020"/>
          <w:szCs w:val="28"/>
          <w:lang w:val="uk-UA"/>
        </w:rPr>
        <w:t xml:space="preserve">заступника Обухівського міського голови з питань діяльності виконавчих органів Обухівської міської ради відповідно до розподілу обов’язків та </w:t>
      </w:r>
      <w:r w:rsidR="00474956" w:rsidRPr="00474956">
        <w:rPr>
          <w:szCs w:val="28"/>
          <w:lang w:val="uk-UA"/>
        </w:rPr>
        <w:t>постійних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r w:rsidR="00474956">
        <w:rPr>
          <w:szCs w:val="28"/>
          <w:lang w:val="uk-UA"/>
        </w:rPr>
        <w:t>.</w:t>
      </w:r>
    </w:p>
    <w:p w14:paraId="1E32921D" w14:textId="77777777" w:rsidR="00D10F1A" w:rsidRDefault="00D10F1A" w:rsidP="00D10F1A">
      <w:pPr>
        <w:overflowPunct/>
        <w:autoSpaceDE/>
        <w:adjustRightInd/>
        <w:jc w:val="both"/>
        <w:rPr>
          <w:rFonts w:ascii="Times New Roman" w:hAnsi="Times New Roman"/>
          <w:b/>
          <w:szCs w:val="28"/>
          <w:lang w:val="uk-UA"/>
        </w:rPr>
      </w:pPr>
    </w:p>
    <w:p w14:paraId="5032C8BC" w14:textId="06595476" w:rsidR="00C60F5D" w:rsidRDefault="00C60F5D" w:rsidP="00D10F1A">
      <w:pPr>
        <w:overflowPunct/>
        <w:autoSpaceDE/>
        <w:adjustRightInd/>
        <w:jc w:val="both"/>
        <w:rPr>
          <w:rFonts w:ascii="Times New Roman" w:hAnsi="Times New Roman"/>
          <w:b/>
          <w:szCs w:val="28"/>
          <w:lang w:val="uk-UA"/>
        </w:rPr>
      </w:pPr>
      <w:r>
        <w:rPr>
          <w:rFonts w:ascii="Times New Roman" w:hAnsi="Times New Roman"/>
          <w:b/>
          <w:szCs w:val="28"/>
          <w:lang w:val="uk-UA"/>
        </w:rPr>
        <w:t>Секретар Обухівсько</w:t>
      </w:r>
      <w:r w:rsidR="00D10F1A">
        <w:rPr>
          <w:rFonts w:ascii="Times New Roman" w:hAnsi="Times New Roman"/>
          <w:b/>
          <w:szCs w:val="28"/>
          <w:lang w:val="uk-UA"/>
        </w:rPr>
        <w:t xml:space="preserve">ї міської ради         </w:t>
      </w:r>
      <w:r w:rsidR="00D10F1A">
        <w:rPr>
          <w:rFonts w:ascii="Times New Roman" w:hAnsi="Times New Roman"/>
          <w:b/>
          <w:szCs w:val="28"/>
          <w:lang w:val="uk-UA"/>
        </w:rPr>
        <w:tab/>
      </w:r>
      <w:r w:rsidR="00D10F1A">
        <w:rPr>
          <w:rFonts w:ascii="Times New Roman" w:hAnsi="Times New Roman"/>
          <w:b/>
          <w:szCs w:val="28"/>
          <w:lang w:val="uk-UA"/>
        </w:rPr>
        <w:tab/>
      </w:r>
      <w:r w:rsidR="00D10F1A">
        <w:rPr>
          <w:rFonts w:ascii="Times New Roman" w:hAnsi="Times New Roman"/>
          <w:b/>
          <w:szCs w:val="28"/>
          <w:lang w:val="uk-UA"/>
        </w:rPr>
        <w:tab/>
        <w:t xml:space="preserve"> </w:t>
      </w:r>
      <w:r w:rsidR="005F67C2">
        <w:rPr>
          <w:rFonts w:ascii="Times New Roman" w:hAnsi="Times New Roman"/>
          <w:b/>
          <w:szCs w:val="28"/>
          <w:lang w:val="uk-UA"/>
        </w:rPr>
        <w:t xml:space="preserve">  </w:t>
      </w:r>
      <w:r>
        <w:rPr>
          <w:rFonts w:ascii="Times New Roman" w:hAnsi="Times New Roman"/>
          <w:b/>
          <w:szCs w:val="28"/>
          <w:lang w:val="uk-UA"/>
        </w:rPr>
        <w:t>Лариса ІЛЬЄНКО</w:t>
      </w:r>
    </w:p>
    <w:p w14:paraId="3802244B" w14:textId="77777777" w:rsidR="00D10F1A" w:rsidRDefault="00D10F1A" w:rsidP="00230E47">
      <w:pPr>
        <w:tabs>
          <w:tab w:val="left" w:pos="0"/>
        </w:tabs>
        <w:overflowPunct/>
        <w:autoSpaceDE/>
        <w:autoSpaceDN/>
        <w:adjustRightInd/>
        <w:ind w:right="48"/>
        <w:contextualSpacing/>
        <w:jc w:val="both"/>
        <w:rPr>
          <w:rFonts w:ascii="Times New Roman" w:hAnsi="Times New Roman"/>
          <w:sz w:val="24"/>
          <w:szCs w:val="24"/>
          <w:lang w:val="uk-UA"/>
        </w:rPr>
      </w:pPr>
    </w:p>
    <w:p w14:paraId="761179E2" w14:textId="29C2FA1E" w:rsidR="00D10F1A" w:rsidRPr="00230E47" w:rsidRDefault="00D10F1A" w:rsidP="00230E47">
      <w:pPr>
        <w:tabs>
          <w:tab w:val="left" w:pos="0"/>
        </w:tabs>
        <w:overflowPunct/>
        <w:autoSpaceDE/>
        <w:autoSpaceDN/>
        <w:adjustRightInd/>
        <w:ind w:right="48"/>
        <w:contextualSpacing/>
        <w:jc w:val="both"/>
        <w:rPr>
          <w:rFonts w:ascii="Times New Roman" w:hAnsi="Times New Roman"/>
          <w:sz w:val="24"/>
          <w:szCs w:val="24"/>
          <w:lang w:val="uk-UA"/>
        </w:rPr>
        <w:sectPr w:rsidR="00D10F1A" w:rsidRPr="00230E47" w:rsidSect="00D10F1A">
          <w:pgSz w:w="11906" w:h="16838"/>
          <w:pgMar w:top="737" w:right="567" w:bottom="737" w:left="1701" w:header="284" w:footer="709" w:gutter="0"/>
          <w:cols w:space="708"/>
          <w:titlePg/>
          <w:docGrid w:linePitch="381"/>
        </w:sectPr>
      </w:pPr>
      <w:r>
        <w:rPr>
          <w:rFonts w:ascii="Times New Roman" w:hAnsi="Times New Roman"/>
          <w:sz w:val="24"/>
          <w:szCs w:val="24"/>
          <w:lang w:val="uk-UA"/>
        </w:rPr>
        <w:t>Максим ЄЛЬСЬКИЙ</w:t>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4"/>
        <w:gridCol w:w="1537"/>
        <w:gridCol w:w="2261"/>
        <w:gridCol w:w="1001"/>
        <w:gridCol w:w="1155"/>
        <w:gridCol w:w="1246"/>
        <w:gridCol w:w="2552"/>
        <w:gridCol w:w="2126"/>
        <w:gridCol w:w="993"/>
        <w:gridCol w:w="850"/>
        <w:gridCol w:w="142"/>
        <w:gridCol w:w="1134"/>
        <w:gridCol w:w="851"/>
      </w:tblGrid>
      <w:tr w:rsidR="002D0CC7" w:rsidRPr="00230E47" w14:paraId="5BFC95F6" w14:textId="77777777" w:rsidTr="002D0CC7">
        <w:trPr>
          <w:trHeight w:val="1266"/>
        </w:trPr>
        <w:tc>
          <w:tcPr>
            <w:tcW w:w="16302" w:type="dxa"/>
            <w:gridSpan w:val="13"/>
            <w:shd w:val="clear" w:color="auto" w:fill="auto"/>
          </w:tcPr>
          <w:p w14:paraId="726413AE" w14:textId="54874678" w:rsidR="00C82B4F" w:rsidRDefault="00C82B4F" w:rsidP="00C82B4F">
            <w:pPr>
              <w:tabs>
                <w:tab w:val="left" w:pos="0"/>
              </w:tabs>
              <w:overflowPunct/>
              <w:autoSpaceDE/>
              <w:autoSpaceDN/>
              <w:adjustRightInd/>
              <w:ind w:right="48"/>
              <w:contextualSpacing/>
              <w:jc w:val="center"/>
              <w:rPr>
                <w:rFonts w:ascii="Times New Roman" w:hAnsi="Times New Roman"/>
                <w:sz w:val="20"/>
                <w:lang w:val="uk-UA" w:eastAsia="uk-UA"/>
              </w:rPr>
            </w:pPr>
            <w:r>
              <w:rPr>
                <w:rFonts w:ascii="Times New Roman" w:hAnsi="Times New Roman"/>
                <w:sz w:val="20"/>
                <w:lang w:val="uk-UA" w:eastAsia="uk-UA"/>
              </w:rPr>
              <w:lastRenderedPageBreak/>
              <w:t xml:space="preserve">                                                                                                                                                                              </w:t>
            </w:r>
            <w:r w:rsidR="00474956">
              <w:rPr>
                <w:rFonts w:ascii="Times New Roman" w:hAnsi="Times New Roman"/>
                <w:sz w:val="20"/>
                <w:lang w:val="uk-UA" w:eastAsia="uk-UA"/>
              </w:rPr>
              <w:t xml:space="preserve">                                        </w:t>
            </w:r>
            <w:r w:rsidR="002D0CC7" w:rsidRPr="002D0CC7">
              <w:rPr>
                <w:rFonts w:ascii="Times New Roman" w:hAnsi="Times New Roman"/>
                <w:sz w:val="20"/>
                <w:lang w:val="uk-UA" w:eastAsia="uk-UA"/>
              </w:rPr>
              <w:t xml:space="preserve">Додаток </w:t>
            </w:r>
            <w:r w:rsidR="00B97A0C">
              <w:rPr>
                <w:rFonts w:ascii="Times New Roman" w:hAnsi="Times New Roman"/>
                <w:sz w:val="20"/>
                <w:lang w:val="uk-UA" w:eastAsia="uk-UA"/>
              </w:rPr>
              <w:t>2</w:t>
            </w:r>
          </w:p>
          <w:p w14:paraId="7944753F" w14:textId="3C63D07C" w:rsidR="002D0CC7" w:rsidRPr="002D0CC7" w:rsidRDefault="00C82B4F" w:rsidP="00C82B4F">
            <w:pPr>
              <w:tabs>
                <w:tab w:val="left" w:pos="0"/>
              </w:tabs>
              <w:overflowPunct/>
              <w:autoSpaceDE/>
              <w:autoSpaceDN/>
              <w:adjustRightInd/>
              <w:ind w:right="48"/>
              <w:contextualSpacing/>
              <w:jc w:val="center"/>
              <w:rPr>
                <w:rFonts w:ascii="Times New Roman" w:hAnsi="Times New Roman"/>
                <w:sz w:val="20"/>
                <w:lang w:val="uk-UA" w:eastAsia="uk-UA"/>
              </w:rPr>
            </w:pPr>
            <w:r>
              <w:rPr>
                <w:rFonts w:ascii="Times New Roman" w:hAnsi="Times New Roman"/>
                <w:sz w:val="20"/>
                <w:lang w:val="uk-UA" w:eastAsia="uk-UA"/>
              </w:rPr>
              <w:t xml:space="preserve">                                                                                                                                                                               </w:t>
            </w:r>
            <w:r w:rsidR="00474956">
              <w:rPr>
                <w:rFonts w:ascii="Times New Roman" w:hAnsi="Times New Roman"/>
                <w:sz w:val="20"/>
                <w:lang w:val="uk-UA" w:eastAsia="uk-UA"/>
              </w:rPr>
              <w:t xml:space="preserve">                                       </w:t>
            </w:r>
            <w:r>
              <w:rPr>
                <w:rFonts w:ascii="Times New Roman" w:hAnsi="Times New Roman"/>
                <w:sz w:val="20"/>
                <w:lang w:val="uk-UA" w:eastAsia="uk-UA"/>
              </w:rPr>
              <w:t xml:space="preserve"> </w:t>
            </w:r>
            <w:r w:rsidR="00474956">
              <w:rPr>
                <w:rFonts w:ascii="Times New Roman" w:hAnsi="Times New Roman"/>
                <w:sz w:val="20"/>
                <w:lang w:val="uk-UA" w:eastAsia="uk-UA"/>
              </w:rPr>
              <w:t xml:space="preserve">  </w:t>
            </w:r>
            <w:r w:rsidR="002D0CC7" w:rsidRPr="002D0CC7">
              <w:rPr>
                <w:rFonts w:ascii="Times New Roman" w:hAnsi="Times New Roman"/>
                <w:sz w:val="20"/>
                <w:lang w:val="uk-UA" w:eastAsia="uk-UA"/>
              </w:rPr>
              <w:t xml:space="preserve">до рішення </w:t>
            </w:r>
          </w:p>
          <w:p w14:paraId="5252E2F4" w14:textId="4A3232D3" w:rsidR="002D0CC7" w:rsidRPr="002D0CC7" w:rsidRDefault="00C82B4F" w:rsidP="00C82B4F">
            <w:pPr>
              <w:tabs>
                <w:tab w:val="left" w:pos="0"/>
              </w:tabs>
              <w:overflowPunct/>
              <w:autoSpaceDE/>
              <w:autoSpaceDN/>
              <w:adjustRightInd/>
              <w:ind w:right="48"/>
              <w:contextualSpacing/>
              <w:jc w:val="center"/>
              <w:rPr>
                <w:rFonts w:ascii="Times New Roman" w:hAnsi="Times New Roman"/>
                <w:sz w:val="20"/>
                <w:lang w:val="uk-UA" w:eastAsia="uk-UA"/>
              </w:rPr>
            </w:pPr>
            <w:r>
              <w:rPr>
                <w:rFonts w:ascii="Times New Roman" w:hAnsi="Times New Roman"/>
                <w:sz w:val="20"/>
                <w:lang w:val="uk-UA" w:eastAsia="uk-UA"/>
              </w:rPr>
              <w:t xml:space="preserve">                                                                                                                                                                                                        </w:t>
            </w:r>
            <w:r w:rsidR="00474956">
              <w:rPr>
                <w:rFonts w:ascii="Times New Roman" w:hAnsi="Times New Roman"/>
                <w:sz w:val="20"/>
                <w:lang w:val="uk-UA" w:eastAsia="uk-UA"/>
              </w:rPr>
              <w:t xml:space="preserve">                                      </w:t>
            </w:r>
            <w:r>
              <w:rPr>
                <w:rFonts w:ascii="Times New Roman" w:hAnsi="Times New Roman"/>
                <w:sz w:val="20"/>
                <w:lang w:val="uk-UA" w:eastAsia="uk-UA"/>
              </w:rPr>
              <w:t xml:space="preserve"> </w:t>
            </w:r>
            <w:r w:rsidR="00474956">
              <w:rPr>
                <w:rFonts w:ascii="Times New Roman" w:hAnsi="Times New Roman"/>
                <w:sz w:val="20"/>
                <w:lang w:val="uk-UA" w:eastAsia="uk-UA"/>
              </w:rPr>
              <w:t xml:space="preserve"> </w:t>
            </w:r>
            <w:r w:rsidR="002D0CC7" w:rsidRPr="002D0CC7">
              <w:rPr>
                <w:rFonts w:ascii="Times New Roman" w:hAnsi="Times New Roman"/>
                <w:sz w:val="20"/>
                <w:lang w:val="uk-UA" w:eastAsia="uk-UA"/>
              </w:rPr>
              <w:t>Обухівської міської ради</w:t>
            </w:r>
          </w:p>
          <w:p w14:paraId="50D9883A" w14:textId="7E8320BE" w:rsidR="002D0CC7" w:rsidRDefault="00D10F1A" w:rsidP="00D10F1A">
            <w:pPr>
              <w:tabs>
                <w:tab w:val="left" w:pos="0"/>
              </w:tabs>
              <w:overflowPunct/>
              <w:autoSpaceDE/>
              <w:autoSpaceDN/>
              <w:adjustRightInd/>
              <w:ind w:right="48"/>
              <w:contextualSpacing/>
              <w:jc w:val="center"/>
              <w:rPr>
                <w:rFonts w:ascii="Times New Roman" w:hAnsi="Times New Roman"/>
                <w:sz w:val="20"/>
                <w:lang w:val="uk-UA" w:eastAsia="uk-UA"/>
              </w:rPr>
            </w:pPr>
            <w:r>
              <w:rPr>
                <w:rFonts w:ascii="Times New Roman" w:hAnsi="Times New Roman"/>
                <w:sz w:val="20"/>
                <w:lang w:val="uk-UA" w:eastAsia="uk-UA"/>
              </w:rPr>
              <w:t xml:space="preserve">                                                                                                                                                                                                                                                            </w:t>
            </w:r>
            <w:r w:rsidR="002D0CC7" w:rsidRPr="002D0CC7">
              <w:rPr>
                <w:rFonts w:ascii="Times New Roman" w:hAnsi="Times New Roman"/>
                <w:sz w:val="20"/>
                <w:lang w:val="uk-UA" w:eastAsia="uk-UA"/>
              </w:rPr>
              <w:t xml:space="preserve">від </w:t>
            </w:r>
            <w:r>
              <w:rPr>
                <w:rFonts w:ascii="Times New Roman" w:hAnsi="Times New Roman"/>
                <w:sz w:val="20"/>
                <w:lang w:val="uk-UA" w:eastAsia="uk-UA"/>
              </w:rPr>
              <w:t>27.11.</w:t>
            </w:r>
            <w:r w:rsidR="00474956">
              <w:rPr>
                <w:rFonts w:ascii="Times New Roman" w:hAnsi="Times New Roman"/>
                <w:sz w:val="20"/>
                <w:lang w:val="uk-UA" w:eastAsia="uk-UA"/>
              </w:rPr>
              <w:t xml:space="preserve"> </w:t>
            </w:r>
            <w:r>
              <w:rPr>
                <w:rFonts w:ascii="Times New Roman" w:hAnsi="Times New Roman"/>
                <w:sz w:val="20"/>
                <w:lang w:val="uk-UA" w:eastAsia="uk-UA"/>
              </w:rPr>
              <w:t>2025 р.№ 19</w:t>
            </w:r>
            <w:r w:rsidR="00095382">
              <w:rPr>
                <w:rFonts w:ascii="Times New Roman" w:hAnsi="Times New Roman"/>
                <w:sz w:val="20"/>
                <w:lang w:val="uk-UA" w:eastAsia="uk-UA"/>
              </w:rPr>
              <w:t>46</w:t>
            </w:r>
            <w:r w:rsidR="002D0CC7" w:rsidRPr="002D0CC7">
              <w:rPr>
                <w:rFonts w:ascii="Times New Roman" w:hAnsi="Times New Roman"/>
                <w:sz w:val="20"/>
                <w:lang w:val="uk-UA" w:eastAsia="uk-UA"/>
              </w:rPr>
              <w:t>-87 -VІІ</w:t>
            </w:r>
          </w:p>
          <w:p w14:paraId="74549D0D" w14:textId="77777777" w:rsidR="00B66B63" w:rsidRPr="002D0CC7" w:rsidRDefault="00B66B63" w:rsidP="00C82B4F">
            <w:pPr>
              <w:tabs>
                <w:tab w:val="left" w:pos="0"/>
              </w:tabs>
              <w:overflowPunct/>
              <w:autoSpaceDE/>
              <w:autoSpaceDN/>
              <w:adjustRightInd/>
              <w:ind w:right="48"/>
              <w:contextualSpacing/>
              <w:jc w:val="right"/>
              <w:rPr>
                <w:rFonts w:ascii="Times New Roman" w:hAnsi="Times New Roman"/>
                <w:sz w:val="20"/>
                <w:lang w:val="uk-UA" w:eastAsia="uk-UA"/>
              </w:rPr>
            </w:pPr>
          </w:p>
          <w:p w14:paraId="5D967CDB" w14:textId="1E87E439" w:rsidR="003B0EBA" w:rsidRPr="00DD148E" w:rsidRDefault="00B66B63" w:rsidP="00C82B4F">
            <w:pPr>
              <w:tabs>
                <w:tab w:val="left" w:pos="0"/>
              </w:tabs>
              <w:overflowPunct/>
              <w:autoSpaceDE/>
              <w:autoSpaceDN/>
              <w:adjustRightInd/>
              <w:ind w:right="48"/>
              <w:contextualSpacing/>
              <w:jc w:val="right"/>
              <w:rPr>
                <w:rFonts w:ascii="Times New Roman" w:hAnsi="Times New Roman"/>
                <w:sz w:val="20"/>
                <w:lang w:val="uk-UA" w:eastAsia="uk-UA"/>
              </w:rPr>
            </w:pPr>
            <w:r>
              <w:rPr>
                <w:rFonts w:ascii="Times New Roman" w:hAnsi="Times New Roman"/>
                <w:sz w:val="20"/>
                <w:lang w:val="uk-UA" w:eastAsia="uk-UA"/>
              </w:rPr>
              <w:t>Таблиця 1</w:t>
            </w:r>
            <w:r w:rsidR="002D0CC7" w:rsidRPr="002D0CC7">
              <w:rPr>
                <w:rFonts w:ascii="Times New Roman" w:hAnsi="Times New Roman"/>
                <w:sz w:val="20"/>
                <w:lang w:val="uk-UA" w:eastAsia="uk-UA"/>
              </w:rPr>
              <w:t xml:space="preserve"> до</w:t>
            </w:r>
            <w:r w:rsidR="002D0CC7">
              <w:t xml:space="preserve"> </w:t>
            </w:r>
            <w:r w:rsidR="002D0CC7" w:rsidRPr="002D0CC7">
              <w:rPr>
                <w:rFonts w:ascii="Times New Roman" w:hAnsi="Times New Roman"/>
                <w:sz w:val="20"/>
                <w:lang w:val="uk-UA" w:eastAsia="uk-UA"/>
              </w:rPr>
              <w:t xml:space="preserve">міської цільової Програми розвитку молодіжної політики, фізичної культури і спорту на території Обухівської міської територіальної громади на 2021-2025 </w:t>
            </w:r>
            <w:r w:rsidR="002D0CC7" w:rsidRPr="00DD148E">
              <w:rPr>
                <w:rFonts w:ascii="Times New Roman" w:hAnsi="Times New Roman"/>
                <w:sz w:val="20"/>
                <w:lang w:val="uk-UA" w:eastAsia="uk-UA"/>
              </w:rPr>
              <w:t>роки</w:t>
            </w:r>
            <w:r w:rsidR="00AA4FF5" w:rsidRPr="00DD148E">
              <w:rPr>
                <w:rFonts w:ascii="Times New Roman" w:hAnsi="Times New Roman"/>
                <w:sz w:val="20"/>
                <w:lang w:val="uk-UA" w:eastAsia="uk-UA"/>
              </w:rPr>
              <w:t xml:space="preserve"> на 2025 рік</w:t>
            </w:r>
          </w:p>
          <w:p w14:paraId="3B30D8DE" w14:textId="647E552D" w:rsidR="002D0CC7" w:rsidRPr="00230E47" w:rsidRDefault="00C82B4F" w:rsidP="00C82B4F">
            <w:pPr>
              <w:tabs>
                <w:tab w:val="left" w:pos="0"/>
              </w:tabs>
              <w:overflowPunct/>
              <w:autoSpaceDE/>
              <w:autoSpaceDN/>
              <w:adjustRightInd/>
              <w:ind w:right="48"/>
              <w:contextualSpacing/>
              <w:jc w:val="right"/>
              <w:rPr>
                <w:rFonts w:ascii="Times New Roman" w:hAnsi="Times New Roman"/>
                <w:sz w:val="20"/>
                <w:lang w:val="uk-UA" w:eastAsia="uk-UA"/>
              </w:rPr>
            </w:pPr>
            <w:r>
              <w:rPr>
                <w:rFonts w:ascii="Times New Roman" w:hAnsi="Times New Roman"/>
                <w:sz w:val="20"/>
                <w:lang w:val="uk-UA" w:eastAsia="uk-UA"/>
              </w:rPr>
              <w:t>.</w:t>
            </w:r>
          </w:p>
        </w:tc>
      </w:tr>
      <w:tr w:rsidR="00230E47" w:rsidRPr="00230E47" w14:paraId="70552BF8" w14:textId="77777777" w:rsidTr="006C3CB1">
        <w:tc>
          <w:tcPr>
            <w:tcW w:w="454" w:type="dxa"/>
            <w:shd w:val="clear" w:color="auto" w:fill="auto"/>
          </w:tcPr>
          <w:p w14:paraId="3968F2B7" w14:textId="4B7179EE"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w:t>
            </w:r>
          </w:p>
        </w:tc>
        <w:tc>
          <w:tcPr>
            <w:tcW w:w="1537" w:type="dxa"/>
            <w:shd w:val="clear" w:color="auto" w:fill="auto"/>
          </w:tcPr>
          <w:p w14:paraId="0A341CFE"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Назва напряму діяльності (пріоритетні завдання)</w:t>
            </w:r>
          </w:p>
        </w:tc>
        <w:tc>
          <w:tcPr>
            <w:tcW w:w="2261" w:type="dxa"/>
            <w:shd w:val="clear" w:color="auto" w:fill="auto"/>
          </w:tcPr>
          <w:p w14:paraId="0C48ECD5"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Перелік заходів Програми</w:t>
            </w:r>
          </w:p>
        </w:tc>
        <w:tc>
          <w:tcPr>
            <w:tcW w:w="1001" w:type="dxa"/>
            <w:shd w:val="clear" w:color="auto" w:fill="auto"/>
          </w:tcPr>
          <w:p w14:paraId="64B24F77"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Строк виконання заходу</w:t>
            </w:r>
          </w:p>
        </w:tc>
        <w:tc>
          <w:tcPr>
            <w:tcW w:w="1155" w:type="dxa"/>
            <w:shd w:val="clear" w:color="auto" w:fill="auto"/>
          </w:tcPr>
          <w:p w14:paraId="279F68E4"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Виконавці</w:t>
            </w:r>
          </w:p>
        </w:tc>
        <w:tc>
          <w:tcPr>
            <w:tcW w:w="1246" w:type="dxa"/>
            <w:shd w:val="clear" w:color="auto" w:fill="auto"/>
          </w:tcPr>
          <w:p w14:paraId="2987B272" w14:textId="77777777" w:rsidR="00230E47" w:rsidRPr="00230E47" w:rsidRDefault="00230E47" w:rsidP="00230E47">
            <w:pPr>
              <w:rPr>
                <w:sz w:val="20"/>
                <w:lang w:val="uk-UA" w:eastAsia="uk-UA"/>
              </w:rPr>
            </w:pPr>
            <w:r w:rsidRPr="00230E47">
              <w:rPr>
                <w:rFonts w:ascii="Times New Roman" w:hAnsi="Times New Roman"/>
                <w:sz w:val="20"/>
                <w:lang w:eastAsia="uk-UA"/>
              </w:rPr>
              <w:t>Джерела фінансування</w:t>
            </w:r>
          </w:p>
        </w:tc>
        <w:tc>
          <w:tcPr>
            <w:tcW w:w="2552" w:type="dxa"/>
            <w:shd w:val="clear" w:color="auto" w:fill="auto"/>
          </w:tcPr>
          <w:p w14:paraId="55D57B0E"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Орієнтовні обсяги фінансування</w:t>
            </w:r>
          </w:p>
        </w:tc>
        <w:tc>
          <w:tcPr>
            <w:tcW w:w="6096" w:type="dxa"/>
            <w:gridSpan w:val="6"/>
            <w:shd w:val="clear" w:color="auto" w:fill="auto"/>
          </w:tcPr>
          <w:p w14:paraId="79DEB866" w14:textId="77777777" w:rsidR="00230E47" w:rsidRPr="00230E47" w:rsidRDefault="00230E47" w:rsidP="00874A0F">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w:t>
            </w:r>
            <w:r w:rsidR="00874A0F">
              <w:rPr>
                <w:rFonts w:ascii="Times New Roman" w:hAnsi="Times New Roman"/>
                <w:sz w:val="20"/>
                <w:lang w:val="uk-UA" w:eastAsia="uk-UA"/>
              </w:rPr>
              <w:t>4-2025</w:t>
            </w:r>
            <w:r w:rsidRPr="00230E47">
              <w:rPr>
                <w:rFonts w:ascii="Times New Roman" w:hAnsi="Times New Roman"/>
                <w:sz w:val="20"/>
                <w:lang w:val="uk-UA" w:eastAsia="uk-UA"/>
              </w:rPr>
              <w:t xml:space="preserve"> роки</w:t>
            </w:r>
          </w:p>
        </w:tc>
      </w:tr>
      <w:tr w:rsidR="00230E47" w:rsidRPr="00230E47" w14:paraId="15D249E1" w14:textId="77777777" w:rsidTr="006C3CB1">
        <w:tc>
          <w:tcPr>
            <w:tcW w:w="16302" w:type="dxa"/>
            <w:gridSpan w:val="13"/>
            <w:shd w:val="clear" w:color="auto" w:fill="auto"/>
          </w:tcPr>
          <w:p w14:paraId="0E84C04F"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39495D" w:rsidRPr="00230E47" w14:paraId="64F56A16" w14:textId="77777777" w:rsidTr="006C3CB1">
        <w:trPr>
          <w:trHeight w:val="205"/>
        </w:trPr>
        <w:tc>
          <w:tcPr>
            <w:tcW w:w="454" w:type="dxa"/>
            <w:vMerge w:val="restart"/>
            <w:shd w:val="clear" w:color="auto" w:fill="auto"/>
          </w:tcPr>
          <w:p w14:paraId="3F68F28A"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ru-RU" w:eastAsia="uk-UA"/>
              </w:rPr>
            </w:pPr>
            <w:r w:rsidRPr="00230E47">
              <w:rPr>
                <w:rFonts w:ascii="Times New Roman" w:hAnsi="Times New Roman"/>
                <w:sz w:val="20"/>
                <w:lang w:val="ru-RU" w:eastAsia="uk-UA"/>
              </w:rPr>
              <w:t>1</w:t>
            </w:r>
          </w:p>
          <w:p w14:paraId="382D5BA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3F2195A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06779AF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3580A10A"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22AED606" w14:textId="77777777" w:rsidR="0039495D" w:rsidRPr="00230E47" w:rsidRDefault="0039495D" w:rsidP="00230E47">
            <w:pPr>
              <w:tabs>
                <w:tab w:val="left" w:pos="0"/>
              </w:tabs>
              <w:ind w:right="48"/>
              <w:contextualSpacing/>
              <w:jc w:val="both"/>
              <w:rPr>
                <w:rFonts w:ascii="Times New Roman" w:hAnsi="Times New Roman"/>
                <w:sz w:val="20"/>
                <w:lang w:val="ru-RU" w:eastAsia="uk-UA"/>
              </w:rPr>
            </w:pPr>
          </w:p>
        </w:tc>
        <w:tc>
          <w:tcPr>
            <w:tcW w:w="1537" w:type="dxa"/>
            <w:vMerge w:val="restart"/>
            <w:shd w:val="clear" w:color="auto" w:fill="auto"/>
          </w:tcPr>
          <w:p w14:paraId="28557268" w14:textId="77777777" w:rsidR="0039495D" w:rsidRPr="00055DB3" w:rsidRDefault="0039495D" w:rsidP="004E26DF">
            <w:pPr>
              <w:pStyle w:val="aa"/>
              <w:tabs>
                <w:tab w:val="left" w:pos="0"/>
              </w:tabs>
              <w:ind w:left="0" w:right="48"/>
              <w:jc w:val="both"/>
              <w:rPr>
                <w:sz w:val="20"/>
                <w:szCs w:val="20"/>
                <w:lang w:val="uk-UA" w:eastAsia="uk-UA"/>
              </w:rPr>
            </w:pPr>
            <w:r w:rsidRPr="00055DB3">
              <w:rPr>
                <w:sz w:val="20"/>
                <w:szCs w:val="20"/>
                <w:lang w:val="uk-UA" w:eastAsia="uk-UA"/>
              </w:rPr>
              <w:t>Підтримка творчої, ініціативної та обдарованої молоді</w:t>
            </w:r>
          </w:p>
          <w:p w14:paraId="7112CB8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791712BE"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05370A6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2B978D6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70187CC9" w14:textId="77777777" w:rsidR="0039495D" w:rsidRPr="00055DB3" w:rsidRDefault="0039495D" w:rsidP="00230E47">
            <w:pPr>
              <w:tabs>
                <w:tab w:val="left" w:pos="0"/>
              </w:tabs>
              <w:ind w:right="48"/>
              <w:contextualSpacing/>
              <w:jc w:val="both"/>
              <w:rPr>
                <w:sz w:val="20"/>
                <w:lang w:val="uk-UA" w:eastAsia="uk-UA"/>
              </w:rPr>
            </w:pPr>
          </w:p>
        </w:tc>
        <w:tc>
          <w:tcPr>
            <w:tcW w:w="2261" w:type="dxa"/>
            <w:vMerge w:val="restart"/>
            <w:shd w:val="clear" w:color="auto" w:fill="auto"/>
          </w:tcPr>
          <w:p w14:paraId="7678191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14:paraId="78675ABF"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20</w:t>
            </w:r>
            <w:r w:rsidR="00392E9A">
              <w:rPr>
                <w:rFonts w:ascii="Times New Roman" w:hAnsi="Times New Roman"/>
                <w:sz w:val="20"/>
                <w:lang w:val="uk-UA" w:eastAsia="uk-UA"/>
              </w:rPr>
              <w:t>25</w:t>
            </w:r>
            <w:r w:rsidRPr="00230E47">
              <w:rPr>
                <w:rFonts w:ascii="Times New Roman" w:hAnsi="Times New Roman"/>
                <w:sz w:val="20"/>
                <w:lang w:eastAsia="uk-UA"/>
              </w:rPr>
              <w:t xml:space="preserve"> рік.</w:t>
            </w:r>
          </w:p>
        </w:tc>
        <w:tc>
          <w:tcPr>
            <w:tcW w:w="1155" w:type="dxa"/>
            <w:vMerge w:val="restart"/>
            <w:shd w:val="clear" w:color="auto" w:fill="auto"/>
          </w:tcPr>
          <w:p w14:paraId="30115809"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14:paraId="246B147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 xml:space="preserve">Бюджет </w:t>
            </w:r>
            <w:r w:rsidRPr="00230E47">
              <w:rPr>
                <w:rFonts w:ascii="Times New Roman" w:hAnsi="Times New Roman"/>
                <w:bCs/>
                <w:sz w:val="20"/>
                <w:shd w:val="clear" w:color="auto" w:fill="FFFFFF"/>
                <w:lang w:val="uk-UA" w:eastAsia="uk-UA"/>
              </w:rPr>
              <w:t>Обухівської МТГ</w:t>
            </w:r>
          </w:p>
        </w:tc>
        <w:tc>
          <w:tcPr>
            <w:tcW w:w="2552" w:type="dxa"/>
            <w:vMerge w:val="restart"/>
            <w:shd w:val="clear" w:color="auto" w:fill="auto"/>
          </w:tcPr>
          <w:p w14:paraId="3AFD89E7" w14:textId="2E65C582" w:rsidR="0039495D" w:rsidRPr="00230E47" w:rsidRDefault="007B61A1" w:rsidP="00230E47">
            <w:pPr>
              <w:tabs>
                <w:tab w:val="left" w:pos="0"/>
              </w:tabs>
              <w:overflowPunct/>
              <w:autoSpaceDE/>
              <w:autoSpaceDN/>
              <w:adjustRightInd/>
              <w:ind w:right="48"/>
              <w:contextualSpacing/>
              <w:jc w:val="both"/>
              <w:rPr>
                <w:rFonts w:ascii="Times New Roman" w:hAnsi="Times New Roman"/>
                <w:sz w:val="20"/>
                <w:lang w:val="uk-UA" w:eastAsia="uk-UA"/>
              </w:rPr>
            </w:pPr>
            <w:r w:rsidRPr="007B61A1">
              <w:rPr>
                <w:rFonts w:ascii="Times New Roman" w:hAnsi="Times New Roman"/>
                <w:sz w:val="20"/>
                <w:lang w:val="uk-UA" w:eastAsia="uk-UA"/>
              </w:rPr>
              <w:t>00 тис.00 грн.</w:t>
            </w:r>
          </w:p>
        </w:tc>
        <w:tc>
          <w:tcPr>
            <w:tcW w:w="2126" w:type="dxa"/>
            <w:shd w:val="clear" w:color="auto" w:fill="auto"/>
          </w:tcPr>
          <w:p w14:paraId="2BA026E1" w14:textId="77777777" w:rsidR="0039495D" w:rsidRPr="00230E47" w:rsidRDefault="0039495D" w:rsidP="009026AF">
            <w:pPr>
              <w:jc w:val="center"/>
              <w:rPr>
                <w:rFonts w:ascii="Times New Roman" w:hAnsi="Times New Roman"/>
                <w:sz w:val="20"/>
                <w:lang w:eastAsia="uk-UA"/>
              </w:rPr>
            </w:pPr>
            <w:r w:rsidRPr="00230E47">
              <w:rPr>
                <w:rFonts w:ascii="Times New Roman" w:hAnsi="Times New Roman"/>
                <w:sz w:val="20"/>
                <w:lang w:eastAsia="uk-UA"/>
              </w:rPr>
              <w:t>1. Показник затрат:</w:t>
            </w:r>
          </w:p>
        </w:tc>
        <w:tc>
          <w:tcPr>
            <w:tcW w:w="993" w:type="dxa"/>
            <w:vAlign w:val="center"/>
          </w:tcPr>
          <w:p w14:paraId="3A0055EA" w14:textId="77777777" w:rsidR="0039495D" w:rsidRPr="00230E47" w:rsidRDefault="00392E9A" w:rsidP="005C56D5">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2024</w:t>
            </w:r>
            <w:r w:rsidR="0039495D" w:rsidRPr="00230E47">
              <w:rPr>
                <w:rFonts w:ascii="Times New Roman" w:hAnsi="Times New Roman"/>
                <w:sz w:val="20"/>
                <w:lang w:val="uk-UA" w:eastAsia="uk-UA"/>
              </w:rPr>
              <w:t xml:space="preserve"> р.</w:t>
            </w:r>
          </w:p>
        </w:tc>
        <w:tc>
          <w:tcPr>
            <w:tcW w:w="992" w:type="dxa"/>
            <w:gridSpan w:val="2"/>
            <w:shd w:val="clear" w:color="auto" w:fill="auto"/>
            <w:vAlign w:val="center"/>
          </w:tcPr>
          <w:p w14:paraId="39ECB31F" w14:textId="77777777" w:rsidR="0039495D" w:rsidRPr="00230E47" w:rsidRDefault="00392E9A" w:rsidP="00B9304A">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2025</w:t>
            </w:r>
            <w:r w:rsidR="0039495D" w:rsidRPr="00230E47">
              <w:rPr>
                <w:rFonts w:ascii="Times New Roman" w:hAnsi="Times New Roman"/>
                <w:sz w:val="20"/>
                <w:lang w:val="uk-UA" w:eastAsia="uk-UA"/>
              </w:rPr>
              <w:t xml:space="preserve"> р.</w:t>
            </w:r>
          </w:p>
        </w:tc>
        <w:tc>
          <w:tcPr>
            <w:tcW w:w="1134" w:type="dxa"/>
            <w:vAlign w:val="center"/>
          </w:tcPr>
          <w:p w14:paraId="48A0802E" w14:textId="77777777" w:rsidR="00392E9A" w:rsidRDefault="0039495D" w:rsidP="005C56D5">
            <w:pPr>
              <w:jc w:val="center"/>
              <w:rPr>
                <w:rFonts w:ascii="Times New Roman" w:hAnsi="Times New Roman"/>
                <w:sz w:val="20"/>
                <w:lang w:eastAsia="uk-UA"/>
              </w:rPr>
            </w:pPr>
            <w:r>
              <w:rPr>
                <w:rFonts w:ascii="Times New Roman" w:hAnsi="Times New Roman"/>
                <w:sz w:val="20"/>
                <w:lang w:eastAsia="uk-UA"/>
              </w:rPr>
              <w:t xml:space="preserve">Молода людина року </w:t>
            </w:r>
          </w:p>
          <w:p w14:paraId="50624F55" w14:textId="77777777" w:rsidR="0039495D" w:rsidRPr="00230E47" w:rsidRDefault="0039495D" w:rsidP="005C56D5">
            <w:pPr>
              <w:jc w:val="center"/>
              <w:rPr>
                <w:rFonts w:ascii="Times New Roman" w:hAnsi="Times New Roman"/>
                <w:sz w:val="20"/>
                <w:lang w:eastAsia="uk-UA"/>
              </w:rPr>
            </w:pPr>
            <w:r>
              <w:rPr>
                <w:rFonts w:ascii="Times New Roman" w:hAnsi="Times New Roman"/>
                <w:sz w:val="20"/>
                <w:lang w:eastAsia="uk-UA"/>
              </w:rPr>
              <w:t>202</w:t>
            </w:r>
            <w:r w:rsidR="00392E9A">
              <w:rPr>
                <w:rFonts w:ascii="Times New Roman" w:hAnsi="Times New Roman"/>
                <w:sz w:val="20"/>
                <w:lang w:val="uk-UA" w:eastAsia="uk-UA"/>
              </w:rPr>
              <w:t>4</w:t>
            </w:r>
            <w:r w:rsidRPr="00B9304A">
              <w:rPr>
                <w:rFonts w:ascii="Times New Roman" w:hAnsi="Times New Roman"/>
                <w:sz w:val="20"/>
                <w:lang w:eastAsia="uk-UA"/>
              </w:rPr>
              <w:t xml:space="preserve"> р.</w:t>
            </w:r>
          </w:p>
        </w:tc>
        <w:tc>
          <w:tcPr>
            <w:tcW w:w="851" w:type="dxa"/>
            <w:shd w:val="clear" w:color="auto" w:fill="auto"/>
            <w:vAlign w:val="center"/>
          </w:tcPr>
          <w:p w14:paraId="668A5BEC" w14:textId="77777777" w:rsidR="0039495D" w:rsidRPr="00230E47" w:rsidRDefault="0039495D" w:rsidP="00B9304A">
            <w:pPr>
              <w:jc w:val="center"/>
              <w:rPr>
                <w:rFonts w:ascii="Times New Roman" w:hAnsi="Times New Roman"/>
                <w:sz w:val="20"/>
                <w:lang w:eastAsia="uk-UA"/>
              </w:rPr>
            </w:pPr>
            <w:r>
              <w:rPr>
                <w:rFonts w:ascii="Times New Roman" w:hAnsi="Times New Roman"/>
                <w:sz w:val="20"/>
                <w:lang w:eastAsia="uk-UA"/>
              </w:rPr>
              <w:t>Молода людина року 202</w:t>
            </w:r>
            <w:r w:rsidR="00392E9A">
              <w:rPr>
                <w:rFonts w:ascii="Times New Roman" w:hAnsi="Times New Roman"/>
                <w:sz w:val="20"/>
                <w:lang w:val="uk-UA" w:eastAsia="uk-UA"/>
              </w:rPr>
              <w:t xml:space="preserve">5 </w:t>
            </w:r>
            <w:r w:rsidRPr="00B9304A">
              <w:rPr>
                <w:rFonts w:ascii="Times New Roman" w:hAnsi="Times New Roman"/>
                <w:sz w:val="20"/>
                <w:lang w:eastAsia="uk-UA"/>
              </w:rPr>
              <w:t>р.</w:t>
            </w:r>
          </w:p>
        </w:tc>
      </w:tr>
      <w:tr w:rsidR="0039495D" w:rsidRPr="00230E47" w14:paraId="4421A03F" w14:textId="77777777" w:rsidTr="006C3CB1">
        <w:trPr>
          <w:trHeight w:val="205"/>
        </w:trPr>
        <w:tc>
          <w:tcPr>
            <w:tcW w:w="454" w:type="dxa"/>
            <w:vMerge/>
            <w:shd w:val="clear" w:color="auto" w:fill="auto"/>
          </w:tcPr>
          <w:p w14:paraId="35F3C9C6"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64908D77"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188FF49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65A6D69D"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4C8420BF"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03E925D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225C820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51F4AB0B"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993" w:type="dxa"/>
          </w:tcPr>
          <w:p w14:paraId="3252ABCD"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0039495D" w:rsidRPr="00230E47">
              <w:rPr>
                <w:rFonts w:ascii="Times New Roman" w:hAnsi="Times New Roman"/>
                <w:sz w:val="20"/>
                <w:lang w:val="uk-UA" w:eastAsia="uk-UA"/>
              </w:rPr>
              <w:t>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992" w:type="dxa"/>
            <w:gridSpan w:val="2"/>
            <w:shd w:val="clear" w:color="auto" w:fill="auto"/>
          </w:tcPr>
          <w:p w14:paraId="2895930B" w14:textId="79114F0C" w:rsidR="0039495D" w:rsidRPr="00230E47" w:rsidRDefault="007B61A1" w:rsidP="00B9304A">
            <w:pPr>
              <w:tabs>
                <w:tab w:val="left" w:pos="0"/>
              </w:tabs>
              <w:overflowPunct/>
              <w:autoSpaceDE/>
              <w:autoSpaceDN/>
              <w:adjustRightInd/>
              <w:ind w:right="48"/>
              <w:contextualSpacing/>
              <w:jc w:val="both"/>
              <w:rPr>
                <w:rFonts w:ascii="Times New Roman" w:hAnsi="Times New Roman"/>
                <w:sz w:val="20"/>
                <w:lang w:val="uk-UA" w:eastAsia="uk-UA"/>
              </w:rPr>
            </w:pPr>
            <w:r w:rsidRPr="007B61A1">
              <w:rPr>
                <w:rFonts w:ascii="Times New Roman" w:hAnsi="Times New Roman"/>
                <w:sz w:val="20"/>
                <w:lang w:val="uk-UA" w:eastAsia="uk-UA"/>
              </w:rPr>
              <w:t>00 тис.00 грн.</w:t>
            </w:r>
          </w:p>
        </w:tc>
        <w:tc>
          <w:tcPr>
            <w:tcW w:w="1134" w:type="dxa"/>
          </w:tcPr>
          <w:p w14:paraId="0D36CFFC"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w:t>
            </w:r>
            <w:r w:rsidR="0039495D" w:rsidRPr="00230E47">
              <w:rPr>
                <w:rFonts w:ascii="Times New Roman" w:hAnsi="Times New Roman"/>
                <w:sz w:val="20"/>
                <w:lang w:val="uk-UA" w:eastAsia="uk-UA"/>
              </w:rPr>
              <w:t xml:space="preserve"> 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851" w:type="dxa"/>
            <w:shd w:val="clear" w:color="auto" w:fill="auto"/>
          </w:tcPr>
          <w:p w14:paraId="0AD5B8DD" w14:textId="77777777" w:rsidR="0039495D" w:rsidRPr="00230E47" w:rsidRDefault="001F1C48"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0,00</w:t>
            </w:r>
          </w:p>
        </w:tc>
      </w:tr>
      <w:tr w:rsidR="0039495D" w:rsidRPr="00230E47" w14:paraId="066FDAA4" w14:textId="77777777" w:rsidTr="006C3CB1">
        <w:trPr>
          <w:trHeight w:val="205"/>
        </w:trPr>
        <w:tc>
          <w:tcPr>
            <w:tcW w:w="454" w:type="dxa"/>
            <w:vMerge/>
            <w:shd w:val="clear" w:color="auto" w:fill="auto"/>
          </w:tcPr>
          <w:p w14:paraId="590D5FEF"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712645DD"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64531AA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6332841C"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24030149"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255229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371BCE5F"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40C8E71B"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993" w:type="dxa"/>
          </w:tcPr>
          <w:p w14:paraId="7656D36B"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gridSpan w:val="2"/>
            <w:shd w:val="clear" w:color="auto" w:fill="auto"/>
          </w:tcPr>
          <w:p w14:paraId="7BF99D30" w14:textId="66253215" w:rsidR="0039495D" w:rsidRPr="00230E47" w:rsidRDefault="007B61A1"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tc>
        <w:tc>
          <w:tcPr>
            <w:tcW w:w="1134" w:type="dxa"/>
          </w:tcPr>
          <w:p w14:paraId="32103B3E"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851" w:type="dxa"/>
            <w:shd w:val="clear" w:color="auto" w:fill="auto"/>
          </w:tcPr>
          <w:p w14:paraId="33BD764B"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tc>
      </w:tr>
      <w:tr w:rsidR="0039495D" w:rsidRPr="00230E47" w14:paraId="34960E9A" w14:textId="77777777" w:rsidTr="006C3CB1">
        <w:trPr>
          <w:trHeight w:val="747"/>
        </w:trPr>
        <w:tc>
          <w:tcPr>
            <w:tcW w:w="454" w:type="dxa"/>
            <w:vMerge/>
            <w:shd w:val="clear" w:color="auto" w:fill="auto"/>
          </w:tcPr>
          <w:p w14:paraId="0C236C52"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45FF35BE"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6ABD9D73"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074E4668"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60EFC066"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68B4E0DE"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7E23A05A"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37CB98A1"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993" w:type="dxa"/>
          </w:tcPr>
          <w:p w14:paraId="18AB1CC0"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14:paraId="777AB76E"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14:paraId="39DBF451"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gridSpan w:val="2"/>
            <w:shd w:val="clear" w:color="auto" w:fill="auto"/>
          </w:tcPr>
          <w:p w14:paraId="46389CEB"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14:paraId="04E8C6E1"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14:paraId="7122619A"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1134" w:type="dxa"/>
          </w:tcPr>
          <w:p w14:paraId="4F07562B"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14:paraId="678187F6"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14:paraId="6F49C81F"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851" w:type="dxa"/>
            <w:shd w:val="clear" w:color="auto" w:fill="auto"/>
          </w:tcPr>
          <w:p w14:paraId="7C8F52B5" w14:textId="77777777" w:rsidR="0039495D"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p w14:paraId="2164D6ED"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p>
        </w:tc>
      </w:tr>
      <w:tr w:rsidR="0039495D" w:rsidRPr="00230E47" w14:paraId="6E030D7E" w14:textId="77777777" w:rsidTr="006C3CB1">
        <w:trPr>
          <w:trHeight w:val="205"/>
        </w:trPr>
        <w:tc>
          <w:tcPr>
            <w:tcW w:w="454" w:type="dxa"/>
            <w:vMerge/>
            <w:shd w:val="clear" w:color="auto" w:fill="auto"/>
          </w:tcPr>
          <w:p w14:paraId="7BBAEEE0"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4D6B0BC6"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1EAF834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4E4BCDD3"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4D23F6BC"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77BD776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3A9A232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46435154"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993" w:type="dxa"/>
          </w:tcPr>
          <w:p w14:paraId="1F93EC45"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w:t>
            </w:r>
            <w:r w:rsidR="0039495D" w:rsidRPr="00230E47">
              <w:rPr>
                <w:rFonts w:ascii="Times New Roman" w:hAnsi="Times New Roman"/>
                <w:sz w:val="20"/>
                <w:lang w:val="uk-UA" w:eastAsia="uk-UA"/>
              </w:rPr>
              <w:t>0</w:t>
            </w:r>
          </w:p>
        </w:tc>
        <w:tc>
          <w:tcPr>
            <w:tcW w:w="992" w:type="dxa"/>
            <w:gridSpan w:val="2"/>
            <w:shd w:val="clear" w:color="auto" w:fill="auto"/>
          </w:tcPr>
          <w:p w14:paraId="08DBC400" w14:textId="5818340D" w:rsidR="0039495D" w:rsidRPr="00230E47" w:rsidRDefault="00B55857"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0,00</w:t>
            </w:r>
          </w:p>
        </w:tc>
        <w:tc>
          <w:tcPr>
            <w:tcW w:w="1134" w:type="dxa"/>
          </w:tcPr>
          <w:p w14:paraId="71FAD890"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c>
          <w:tcPr>
            <w:tcW w:w="851" w:type="dxa"/>
            <w:shd w:val="clear" w:color="auto" w:fill="auto"/>
          </w:tcPr>
          <w:p w14:paraId="3F52FEBA" w14:textId="77777777" w:rsidR="0039495D" w:rsidRPr="00230E47" w:rsidRDefault="001F1C48"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0,00</w:t>
            </w:r>
          </w:p>
        </w:tc>
      </w:tr>
      <w:tr w:rsidR="0039495D" w:rsidRPr="00230E47" w14:paraId="0207E62D" w14:textId="77777777" w:rsidTr="006C3CB1">
        <w:trPr>
          <w:trHeight w:val="205"/>
        </w:trPr>
        <w:tc>
          <w:tcPr>
            <w:tcW w:w="454" w:type="dxa"/>
            <w:vMerge/>
            <w:shd w:val="clear" w:color="auto" w:fill="auto"/>
          </w:tcPr>
          <w:p w14:paraId="06299882"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04CC5EEA"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2F61E68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59D50F92"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5DC34807"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7AF154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02D00B6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096" w:type="dxa"/>
            <w:gridSpan w:val="6"/>
            <w:shd w:val="clear" w:color="auto" w:fill="auto"/>
          </w:tcPr>
          <w:p w14:paraId="02513FC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39495D" w:rsidRPr="00230E47" w14:paraId="5678B4CD" w14:textId="77777777" w:rsidTr="006C3CB1">
        <w:trPr>
          <w:trHeight w:val="120"/>
        </w:trPr>
        <w:tc>
          <w:tcPr>
            <w:tcW w:w="454" w:type="dxa"/>
            <w:vMerge/>
            <w:shd w:val="clear" w:color="auto" w:fill="auto"/>
          </w:tcPr>
          <w:p w14:paraId="0415F7A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59CA936E"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val="restart"/>
            <w:shd w:val="clear" w:color="auto" w:fill="auto"/>
          </w:tcPr>
          <w:p w14:paraId="4B86CAD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1.2 Пр</w:t>
            </w:r>
            <w:r>
              <w:rPr>
                <w:rFonts w:ascii="Times New Roman" w:hAnsi="Times New Roman"/>
                <w:sz w:val="20"/>
                <w:lang w:val="uk-UA" w:eastAsia="uk-UA"/>
              </w:rPr>
              <w:t xml:space="preserve">оведення заходів до Дня молоді </w:t>
            </w:r>
          </w:p>
          <w:p w14:paraId="0D2071E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val="restart"/>
            <w:shd w:val="clear" w:color="auto" w:fill="auto"/>
          </w:tcPr>
          <w:p w14:paraId="30BF4014" w14:textId="77777777" w:rsidR="0039495D" w:rsidRPr="00230E47" w:rsidRDefault="0039495D" w:rsidP="00230E47">
            <w:pPr>
              <w:rPr>
                <w:rFonts w:ascii="Times New Roman" w:hAnsi="Times New Roman"/>
                <w:sz w:val="20"/>
                <w:lang w:val="ru-RU" w:eastAsia="uk-UA"/>
              </w:rPr>
            </w:pPr>
            <w:r w:rsidRPr="00230E47">
              <w:rPr>
                <w:rFonts w:ascii="Times New Roman" w:hAnsi="Times New Roman"/>
                <w:sz w:val="20"/>
                <w:lang w:eastAsia="uk-UA"/>
              </w:rPr>
              <w:t>20</w:t>
            </w:r>
            <w:r w:rsidR="00392E9A">
              <w:rPr>
                <w:rFonts w:ascii="Times New Roman" w:hAnsi="Times New Roman"/>
                <w:sz w:val="20"/>
                <w:lang w:val="uk-UA" w:eastAsia="uk-UA"/>
              </w:rPr>
              <w:t>25</w:t>
            </w:r>
            <w:r w:rsidRPr="00230E47">
              <w:rPr>
                <w:rFonts w:ascii="Times New Roman" w:hAnsi="Times New Roman"/>
                <w:sz w:val="20"/>
                <w:lang w:val="uk-UA" w:eastAsia="uk-UA"/>
              </w:rPr>
              <w:t xml:space="preserve"> </w:t>
            </w:r>
            <w:r w:rsidRPr="00230E47">
              <w:rPr>
                <w:rFonts w:ascii="Times New Roman" w:hAnsi="Times New Roman"/>
                <w:sz w:val="20"/>
                <w:lang w:eastAsia="uk-UA"/>
              </w:rPr>
              <w:t>рік.</w:t>
            </w:r>
          </w:p>
          <w:p w14:paraId="340A14D6" w14:textId="77777777" w:rsidR="0039495D" w:rsidRPr="00230E47" w:rsidRDefault="0039495D" w:rsidP="00230E47">
            <w:pPr>
              <w:rPr>
                <w:rFonts w:ascii="Times New Roman" w:hAnsi="Times New Roman"/>
                <w:sz w:val="20"/>
                <w:lang w:val="ru-RU" w:eastAsia="uk-UA"/>
              </w:rPr>
            </w:pPr>
          </w:p>
          <w:p w14:paraId="01CE19DB" w14:textId="77777777" w:rsidR="0039495D" w:rsidRPr="00230E47" w:rsidRDefault="0039495D" w:rsidP="00230E47">
            <w:pPr>
              <w:rPr>
                <w:rFonts w:ascii="Times New Roman" w:hAnsi="Times New Roman"/>
                <w:sz w:val="20"/>
                <w:lang w:val="ru-RU" w:eastAsia="uk-UA"/>
              </w:rPr>
            </w:pPr>
          </w:p>
          <w:p w14:paraId="5AC29E4E" w14:textId="77777777" w:rsidR="0039495D" w:rsidRPr="00230E47" w:rsidRDefault="0039495D" w:rsidP="00230E47">
            <w:pPr>
              <w:rPr>
                <w:rFonts w:ascii="Times New Roman" w:hAnsi="Times New Roman"/>
                <w:sz w:val="20"/>
                <w:lang w:val="ru-RU" w:eastAsia="uk-UA"/>
              </w:rPr>
            </w:pPr>
          </w:p>
          <w:p w14:paraId="773FF592" w14:textId="77777777" w:rsidR="0039495D" w:rsidRPr="00230E47" w:rsidRDefault="0039495D" w:rsidP="00230E47">
            <w:pPr>
              <w:rPr>
                <w:rFonts w:ascii="Times New Roman" w:hAnsi="Times New Roman"/>
                <w:sz w:val="20"/>
                <w:lang w:val="ru-RU" w:eastAsia="uk-UA"/>
              </w:rPr>
            </w:pPr>
          </w:p>
        </w:tc>
        <w:tc>
          <w:tcPr>
            <w:tcW w:w="1155" w:type="dxa"/>
            <w:vMerge w:val="restart"/>
            <w:shd w:val="clear" w:color="auto" w:fill="auto"/>
          </w:tcPr>
          <w:p w14:paraId="6BBCCDB5"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14:paraId="452C99B5" w14:textId="77777777" w:rsidR="0039495D" w:rsidRPr="00230E47" w:rsidRDefault="0039495D" w:rsidP="00230E47">
            <w:pPr>
              <w:rPr>
                <w:rFonts w:ascii="Times New Roman" w:hAnsi="Times New Roman"/>
                <w:bCs/>
                <w:sz w:val="20"/>
                <w:shd w:val="clear" w:color="auto" w:fill="FFFFFF"/>
                <w:lang w:val="uk-UA" w:eastAsia="uk-UA"/>
              </w:rPr>
            </w:pPr>
            <w:r w:rsidRPr="00230E47">
              <w:rPr>
                <w:rFonts w:ascii="Times New Roman" w:hAnsi="Times New Roman"/>
                <w:sz w:val="20"/>
                <w:lang w:eastAsia="uk-UA"/>
              </w:rPr>
              <w:t xml:space="preserve">Бюджет </w:t>
            </w:r>
            <w:r w:rsidRPr="00230E47">
              <w:rPr>
                <w:rFonts w:ascii="Times New Roman" w:hAnsi="Times New Roman"/>
                <w:bCs/>
                <w:sz w:val="20"/>
                <w:shd w:val="clear" w:color="auto" w:fill="FFFFFF"/>
                <w:lang w:val="uk-UA" w:eastAsia="uk-UA"/>
              </w:rPr>
              <w:t>Обухівської МТГ</w:t>
            </w:r>
          </w:p>
          <w:p w14:paraId="5B117F75" w14:textId="77777777" w:rsidR="0039495D" w:rsidRPr="00230E47" w:rsidRDefault="0039495D" w:rsidP="00230E47">
            <w:pPr>
              <w:rPr>
                <w:rFonts w:ascii="Times New Roman" w:hAnsi="Times New Roman"/>
                <w:bCs/>
                <w:sz w:val="20"/>
                <w:shd w:val="clear" w:color="auto" w:fill="FFFFFF"/>
                <w:lang w:val="uk-UA" w:eastAsia="uk-UA"/>
              </w:rPr>
            </w:pPr>
          </w:p>
          <w:p w14:paraId="49538904" w14:textId="77777777" w:rsidR="0039495D" w:rsidRPr="00230E47" w:rsidRDefault="0039495D" w:rsidP="00230E47">
            <w:pPr>
              <w:rPr>
                <w:rFonts w:ascii="Times New Roman" w:hAnsi="Times New Roman"/>
                <w:bCs/>
                <w:sz w:val="20"/>
                <w:shd w:val="clear" w:color="auto" w:fill="FFFFFF"/>
                <w:lang w:val="uk-UA" w:eastAsia="uk-UA"/>
              </w:rPr>
            </w:pPr>
          </w:p>
          <w:p w14:paraId="24BC2C4E" w14:textId="77777777" w:rsidR="0039495D" w:rsidRPr="00230E47" w:rsidRDefault="0039495D" w:rsidP="00230E47">
            <w:pPr>
              <w:rPr>
                <w:rFonts w:ascii="Times New Roman" w:hAnsi="Times New Roman"/>
                <w:sz w:val="20"/>
                <w:lang w:eastAsia="uk-UA"/>
              </w:rPr>
            </w:pPr>
          </w:p>
        </w:tc>
        <w:tc>
          <w:tcPr>
            <w:tcW w:w="2552" w:type="dxa"/>
            <w:vMerge w:val="restart"/>
            <w:shd w:val="clear" w:color="auto" w:fill="auto"/>
          </w:tcPr>
          <w:p w14:paraId="61FC7B9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p w14:paraId="2E1EF04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73F3CC9F"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6AFDD5E3"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2703557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45F33ECD"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1. Показник затрат:</w:t>
            </w:r>
          </w:p>
        </w:tc>
        <w:tc>
          <w:tcPr>
            <w:tcW w:w="1843" w:type="dxa"/>
            <w:gridSpan w:val="2"/>
            <w:shd w:val="clear" w:color="auto" w:fill="auto"/>
          </w:tcPr>
          <w:p w14:paraId="1FBD26A0"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c>
          <w:tcPr>
            <w:tcW w:w="2127" w:type="dxa"/>
            <w:gridSpan w:val="3"/>
            <w:shd w:val="clear" w:color="auto" w:fill="auto"/>
          </w:tcPr>
          <w:p w14:paraId="367F8E09" w14:textId="77777777"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2025</w:t>
            </w:r>
            <w:r w:rsidR="0039495D" w:rsidRPr="00230E47">
              <w:rPr>
                <w:rFonts w:ascii="Times New Roman" w:hAnsi="Times New Roman"/>
                <w:sz w:val="20"/>
                <w:lang w:val="uk-UA" w:eastAsia="uk-UA"/>
              </w:rPr>
              <w:t xml:space="preserve"> рік</w:t>
            </w:r>
          </w:p>
        </w:tc>
      </w:tr>
      <w:tr w:rsidR="0039495D" w:rsidRPr="00230E47" w14:paraId="3F19AF53" w14:textId="77777777" w:rsidTr="006C3CB1">
        <w:trPr>
          <w:trHeight w:val="115"/>
        </w:trPr>
        <w:tc>
          <w:tcPr>
            <w:tcW w:w="454" w:type="dxa"/>
            <w:vMerge/>
            <w:shd w:val="clear" w:color="auto" w:fill="auto"/>
          </w:tcPr>
          <w:p w14:paraId="6FBD0BE3"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427E077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77F2225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1F1C854E"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2432B437"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48386245"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361EC510"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557AC20A"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1843" w:type="dxa"/>
            <w:gridSpan w:val="2"/>
            <w:shd w:val="clear" w:color="auto" w:fill="auto"/>
          </w:tcPr>
          <w:p w14:paraId="6172E18E"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r w:rsidR="0039495D">
              <w:rPr>
                <w:rFonts w:ascii="Times New Roman" w:hAnsi="Times New Roman"/>
                <w:sz w:val="20"/>
                <w:lang w:val="uk-UA" w:eastAsia="uk-UA"/>
              </w:rPr>
              <w:t>0</w:t>
            </w:r>
            <w:r w:rsidR="0039495D" w:rsidRPr="00230E47">
              <w:rPr>
                <w:rFonts w:ascii="Times New Roman" w:hAnsi="Times New Roman"/>
                <w:sz w:val="20"/>
                <w:lang w:val="uk-UA" w:eastAsia="uk-UA"/>
              </w:rPr>
              <w:t xml:space="preserve"> 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2127" w:type="dxa"/>
            <w:gridSpan w:val="3"/>
            <w:shd w:val="clear" w:color="auto" w:fill="auto"/>
          </w:tcPr>
          <w:p w14:paraId="0F44025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r>
      <w:tr w:rsidR="0039495D" w:rsidRPr="00230E47" w14:paraId="7CE1F08C" w14:textId="77777777" w:rsidTr="006C3CB1">
        <w:trPr>
          <w:trHeight w:val="115"/>
        </w:trPr>
        <w:tc>
          <w:tcPr>
            <w:tcW w:w="454" w:type="dxa"/>
            <w:vMerge/>
            <w:shd w:val="clear" w:color="auto" w:fill="auto"/>
          </w:tcPr>
          <w:p w14:paraId="5767CB1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43E6CCD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084DBA70"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28F61C1A"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04A0DAE1"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9F99D84"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681C982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2C053F9F"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1843" w:type="dxa"/>
            <w:gridSpan w:val="2"/>
            <w:shd w:val="clear" w:color="auto" w:fill="auto"/>
          </w:tcPr>
          <w:p w14:paraId="6066867C"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c>
          <w:tcPr>
            <w:tcW w:w="2127" w:type="dxa"/>
            <w:gridSpan w:val="3"/>
            <w:shd w:val="clear" w:color="auto" w:fill="auto"/>
          </w:tcPr>
          <w:p w14:paraId="58422713" w14:textId="77777777"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r>
      <w:tr w:rsidR="0039495D" w:rsidRPr="00230E47" w14:paraId="041A70E2" w14:textId="77777777" w:rsidTr="006C3CB1">
        <w:trPr>
          <w:trHeight w:val="474"/>
        </w:trPr>
        <w:tc>
          <w:tcPr>
            <w:tcW w:w="454" w:type="dxa"/>
            <w:vMerge/>
            <w:shd w:val="clear" w:color="auto" w:fill="auto"/>
          </w:tcPr>
          <w:p w14:paraId="02D6133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69ACBFAF"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2342831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49AB7354"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517427EB"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702C4A5E"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6E2DFCD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7549DEAE"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1843" w:type="dxa"/>
            <w:gridSpan w:val="2"/>
            <w:shd w:val="clear" w:color="auto" w:fill="auto"/>
          </w:tcPr>
          <w:p w14:paraId="2DF0AEED"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1000</w:t>
            </w:r>
          </w:p>
          <w:p w14:paraId="05737B5D"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(Хл.700</w:t>
            </w:r>
          </w:p>
          <w:p w14:paraId="3A505A47"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Дів.300</w:t>
            </w:r>
            <w:r w:rsidRPr="00230E47">
              <w:rPr>
                <w:rFonts w:ascii="Times New Roman" w:hAnsi="Times New Roman"/>
                <w:sz w:val="20"/>
                <w:lang w:val="uk-UA" w:eastAsia="uk-UA"/>
              </w:rPr>
              <w:t>)</w:t>
            </w:r>
          </w:p>
        </w:tc>
        <w:tc>
          <w:tcPr>
            <w:tcW w:w="2127" w:type="dxa"/>
            <w:gridSpan w:val="3"/>
            <w:shd w:val="clear" w:color="auto" w:fill="auto"/>
          </w:tcPr>
          <w:p w14:paraId="37A4382D" w14:textId="77777777" w:rsidR="00392E9A" w:rsidRPr="00392E9A"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1000</w:t>
            </w:r>
          </w:p>
          <w:p w14:paraId="320BDCC8" w14:textId="77777777" w:rsidR="00392E9A" w:rsidRPr="00392E9A"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(Хл.700</w:t>
            </w:r>
          </w:p>
          <w:p w14:paraId="0C21B49C" w14:textId="77777777" w:rsidR="0039495D" w:rsidRPr="00230E47"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Дів.300)</w:t>
            </w:r>
          </w:p>
        </w:tc>
      </w:tr>
      <w:tr w:rsidR="0039495D" w:rsidRPr="00230E47" w14:paraId="653172F0" w14:textId="77777777" w:rsidTr="006C3CB1">
        <w:trPr>
          <w:trHeight w:val="115"/>
        </w:trPr>
        <w:tc>
          <w:tcPr>
            <w:tcW w:w="454" w:type="dxa"/>
            <w:vMerge/>
            <w:shd w:val="clear" w:color="auto" w:fill="auto"/>
          </w:tcPr>
          <w:p w14:paraId="0569480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32FCD15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27F6E0A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451614EE"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7B2DBE42"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4E8D4FA"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133F3CF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7C1351EE"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1843" w:type="dxa"/>
            <w:gridSpan w:val="2"/>
            <w:shd w:val="clear" w:color="auto" w:fill="auto"/>
          </w:tcPr>
          <w:p w14:paraId="0C3B151F"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c>
          <w:tcPr>
            <w:tcW w:w="2127" w:type="dxa"/>
            <w:gridSpan w:val="3"/>
            <w:shd w:val="clear" w:color="auto" w:fill="auto"/>
          </w:tcPr>
          <w:p w14:paraId="51A5EAE7" w14:textId="77777777"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r>
      <w:tr w:rsidR="0039495D" w:rsidRPr="00230E47" w14:paraId="77464923" w14:textId="77777777" w:rsidTr="006C3CB1">
        <w:trPr>
          <w:trHeight w:val="115"/>
        </w:trPr>
        <w:tc>
          <w:tcPr>
            <w:tcW w:w="454" w:type="dxa"/>
            <w:vMerge/>
            <w:shd w:val="clear" w:color="auto" w:fill="auto"/>
          </w:tcPr>
          <w:p w14:paraId="351344E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3F47BC2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3E09A9F0"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13C93581"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29165D1F"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59FF3E22"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2FFF905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096" w:type="dxa"/>
            <w:gridSpan w:val="6"/>
            <w:shd w:val="clear" w:color="auto" w:fill="auto"/>
          </w:tcPr>
          <w:p w14:paraId="7A5057D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 xml:space="preserve">Урочисте відзначення Дня молоді; організація змістовного дозвілля молоді, орієнтованого на подальше всебічне вдосконалення молодих </w:t>
            </w:r>
            <w:r w:rsidRPr="00230E47">
              <w:rPr>
                <w:rFonts w:ascii="Times New Roman" w:hAnsi="Times New Roman"/>
                <w:sz w:val="20"/>
                <w:lang w:val="uk-UA" w:eastAsia="uk-UA"/>
              </w:rPr>
              <w:lastRenderedPageBreak/>
              <w:t>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39495D" w:rsidRPr="00230E47" w14:paraId="37EBEF7A" w14:textId="77777777" w:rsidTr="006C3CB1">
        <w:trPr>
          <w:trHeight w:val="115"/>
        </w:trPr>
        <w:tc>
          <w:tcPr>
            <w:tcW w:w="454" w:type="dxa"/>
            <w:vMerge/>
            <w:shd w:val="clear" w:color="auto" w:fill="auto"/>
          </w:tcPr>
          <w:p w14:paraId="5E70BDE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2632EA77" w14:textId="77777777" w:rsidR="0039495D" w:rsidRPr="00055DB3" w:rsidRDefault="0039495D" w:rsidP="004E26DF">
            <w:pPr>
              <w:pStyle w:val="aa"/>
              <w:tabs>
                <w:tab w:val="left" w:pos="0"/>
              </w:tabs>
              <w:ind w:left="0" w:right="48"/>
              <w:jc w:val="both"/>
              <w:rPr>
                <w:sz w:val="20"/>
                <w:szCs w:val="20"/>
                <w:lang w:val="uk-UA" w:eastAsia="uk-UA"/>
              </w:rPr>
            </w:pPr>
          </w:p>
        </w:tc>
        <w:tc>
          <w:tcPr>
            <w:tcW w:w="2261" w:type="dxa"/>
            <w:shd w:val="clear" w:color="auto" w:fill="auto"/>
          </w:tcPr>
          <w:p w14:paraId="0A59A802" w14:textId="77777777" w:rsidR="0039495D" w:rsidRDefault="0039495D" w:rsidP="004E26DF">
            <w:pPr>
              <w:rPr>
                <w:sz w:val="20"/>
                <w:lang w:val="uk-UA" w:eastAsia="uk-UA"/>
              </w:rPr>
            </w:pPr>
            <w:r>
              <w:rPr>
                <w:sz w:val="20"/>
                <w:lang w:val="uk-UA" w:eastAsia="uk-UA"/>
              </w:rPr>
              <w:t xml:space="preserve">1.3 </w:t>
            </w:r>
            <w:r w:rsidRPr="00055DB3">
              <w:rPr>
                <w:sz w:val="20"/>
                <w:lang w:val="uk-UA" w:eastAsia="uk-UA"/>
              </w:rPr>
              <w:t>Забезпечення інвентарем</w:t>
            </w:r>
            <w:r w:rsidR="004E26DF">
              <w:rPr>
                <w:sz w:val="20"/>
                <w:lang w:val="uk-UA" w:eastAsia="uk-UA"/>
              </w:rPr>
              <w:t xml:space="preserve"> </w:t>
            </w:r>
            <w:r w:rsidR="00392E9A">
              <w:rPr>
                <w:sz w:val="20"/>
                <w:lang w:val="uk-UA" w:eastAsia="uk-UA"/>
              </w:rPr>
              <w:t>та сувенірною продукцією</w:t>
            </w:r>
            <w:r w:rsidRPr="00055DB3">
              <w:rPr>
                <w:sz w:val="20"/>
                <w:lang w:val="uk-UA" w:eastAsia="uk-UA"/>
              </w:rPr>
              <w:t xml:space="preserve"> для якісної організації молодіжних заходів</w:t>
            </w:r>
          </w:p>
          <w:p w14:paraId="2C8F00DC" w14:textId="77777777" w:rsidR="0039495D" w:rsidRDefault="0039495D" w:rsidP="004E26DF">
            <w:pPr>
              <w:rPr>
                <w:sz w:val="20"/>
                <w:lang w:val="uk-UA" w:eastAsia="uk-UA"/>
              </w:rPr>
            </w:pPr>
          </w:p>
          <w:p w14:paraId="0520D13E" w14:textId="77777777" w:rsidR="0039495D" w:rsidRDefault="0039495D" w:rsidP="004E26DF">
            <w:pPr>
              <w:rPr>
                <w:sz w:val="20"/>
                <w:lang w:val="uk-UA" w:eastAsia="uk-UA"/>
              </w:rPr>
            </w:pPr>
          </w:p>
          <w:p w14:paraId="5707D86A" w14:textId="77777777" w:rsidR="0039495D" w:rsidRPr="00055DB3" w:rsidRDefault="0039495D" w:rsidP="004E26DF">
            <w:pPr>
              <w:rPr>
                <w:rFonts w:ascii="Times New Roman" w:hAnsi="Times New Roman"/>
                <w:sz w:val="20"/>
                <w:lang w:val="uk-UA" w:eastAsia="uk-UA"/>
              </w:rPr>
            </w:pPr>
          </w:p>
        </w:tc>
        <w:tc>
          <w:tcPr>
            <w:tcW w:w="1001" w:type="dxa"/>
            <w:shd w:val="clear" w:color="auto" w:fill="auto"/>
          </w:tcPr>
          <w:p w14:paraId="630650BE" w14:textId="77777777" w:rsidR="0039495D" w:rsidRPr="00055DB3" w:rsidRDefault="0039495D" w:rsidP="004E26DF">
            <w:pPr>
              <w:jc w:val="center"/>
              <w:rPr>
                <w:rFonts w:ascii="Times New Roman" w:hAnsi="Times New Roman"/>
                <w:sz w:val="20"/>
                <w:lang w:val="uk-UA" w:eastAsia="uk-UA"/>
              </w:rPr>
            </w:pPr>
            <w:r w:rsidRPr="00055DB3">
              <w:rPr>
                <w:rFonts w:ascii="Times New Roman" w:hAnsi="Times New Roman"/>
                <w:sz w:val="20"/>
                <w:lang w:val="uk-UA" w:eastAsia="uk-UA"/>
              </w:rPr>
              <w:t>20</w:t>
            </w:r>
            <w:r w:rsidR="00372F6A">
              <w:rPr>
                <w:rFonts w:ascii="Times New Roman" w:hAnsi="Times New Roman"/>
                <w:sz w:val="20"/>
                <w:lang w:val="uk-UA" w:eastAsia="uk-UA"/>
              </w:rPr>
              <w:t xml:space="preserve">25 </w:t>
            </w:r>
            <w:r w:rsidRPr="00055DB3">
              <w:rPr>
                <w:rFonts w:ascii="Times New Roman" w:hAnsi="Times New Roman"/>
                <w:sz w:val="20"/>
                <w:lang w:val="uk-UA" w:eastAsia="uk-UA"/>
              </w:rPr>
              <w:t>рік.</w:t>
            </w:r>
          </w:p>
          <w:p w14:paraId="04547AFE" w14:textId="77777777" w:rsidR="0039495D" w:rsidRPr="00055DB3" w:rsidRDefault="0039495D" w:rsidP="004E26DF">
            <w:pPr>
              <w:jc w:val="center"/>
              <w:rPr>
                <w:rFonts w:ascii="Times New Roman" w:hAnsi="Times New Roman"/>
                <w:sz w:val="20"/>
                <w:lang w:val="uk-UA" w:eastAsia="uk-UA"/>
              </w:rPr>
            </w:pPr>
          </w:p>
        </w:tc>
        <w:tc>
          <w:tcPr>
            <w:tcW w:w="1155" w:type="dxa"/>
            <w:shd w:val="clear" w:color="auto" w:fill="auto"/>
          </w:tcPr>
          <w:p w14:paraId="37FF2051" w14:textId="77777777" w:rsidR="0039495D" w:rsidRPr="00055DB3" w:rsidRDefault="0039495D" w:rsidP="004E26DF">
            <w:pPr>
              <w:rPr>
                <w:rFonts w:ascii="Times New Roman" w:hAnsi="Times New Roman"/>
                <w:sz w:val="20"/>
                <w:lang w:eastAsia="uk-UA"/>
              </w:rPr>
            </w:pPr>
            <w:r w:rsidRPr="00D84549">
              <w:rPr>
                <w:rFonts w:ascii="Times New Roman" w:hAnsi="Times New Roman"/>
                <w:sz w:val="20"/>
                <w:lang w:eastAsia="uk-UA"/>
              </w:rPr>
              <w:t>Відділ молоді, фізичної культури та спорту</w:t>
            </w:r>
          </w:p>
        </w:tc>
        <w:tc>
          <w:tcPr>
            <w:tcW w:w="1246" w:type="dxa"/>
            <w:shd w:val="clear" w:color="auto" w:fill="auto"/>
          </w:tcPr>
          <w:p w14:paraId="51878630" w14:textId="77777777" w:rsidR="0039495D" w:rsidRPr="00055DB3" w:rsidRDefault="0039495D" w:rsidP="004E26DF">
            <w:pPr>
              <w:rPr>
                <w:rFonts w:ascii="Times New Roman" w:hAnsi="Times New Roman"/>
                <w:sz w:val="20"/>
                <w:lang w:eastAsia="uk-UA"/>
              </w:rPr>
            </w:pPr>
            <w:r w:rsidRPr="00055DB3">
              <w:rPr>
                <w:rFonts w:ascii="Times New Roman" w:hAnsi="Times New Roman"/>
                <w:sz w:val="20"/>
                <w:lang w:eastAsia="uk-UA"/>
              </w:rPr>
              <w:t xml:space="preserve">Бюджет </w:t>
            </w:r>
            <w:r>
              <w:rPr>
                <w:rFonts w:ascii="Times New Roman" w:hAnsi="Times New Roman"/>
                <w:bCs/>
                <w:sz w:val="20"/>
                <w:shd w:val="clear" w:color="auto" w:fill="FFFFFF"/>
                <w:lang w:val="uk-UA" w:eastAsia="uk-UA"/>
              </w:rPr>
              <w:t>Обухівської М</w:t>
            </w:r>
            <w:r w:rsidRPr="007C4694">
              <w:rPr>
                <w:rFonts w:ascii="Times New Roman" w:hAnsi="Times New Roman"/>
                <w:bCs/>
                <w:sz w:val="20"/>
                <w:shd w:val="clear" w:color="auto" w:fill="FFFFFF"/>
                <w:lang w:val="uk-UA" w:eastAsia="uk-UA"/>
              </w:rPr>
              <w:t>ТГ</w:t>
            </w:r>
          </w:p>
        </w:tc>
        <w:tc>
          <w:tcPr>
            <w:tcW w:w="2552" w:type="dxa"/>
            <w:shd w:val="clear" w:color="auto" w:fill="auto"/>
          </w:tcPr>
          <w:p w14:paraId="5733B335" w14:textId="6502DFA8" w:rsidR="0039495D" w:rsidRPr="00055DB3" w:rsidRDefault="00B55857" w:rsidP="004E26DF">
            <w:pPr>
              <w:pStyle w:val="aa"/>
              <w:tabs>
                <w:tab w:val="left" w:pos="0"/>
              </w:tabs>
              <w:ind w:left="0" w:right="48"/>
              <w:jc w:val="both"/>
              <w:rPr>
                <w:sz w:val="20"/>
                <w:szCs w:val="20"/>
                <w:lang w:val="uk-UA" w:eastAsia="uk-UA"/>
              </w:rPr>
            </w:pPr>
            <w:r>
              <w:rPr>
                <w:sz w:val="20"/>
                <w:szCs w:val="20"/>
                <w:lang w:val="uk-UA" w:eastAsia="uk-UA"/>
              </w:rPr>
              <w:t>291</w:t>
            </w:r>
            <w:r w:rsidR="004C7C2D">
              <w:rPr>
                <w:sz w:val="20"/>
                <w:szCs w:val="20"/>
                <w:lang w:val="uk-UA" w:eastAsia="uk-UA"/>
              </w:rPr>
              <w:t xml:space="preserve"> </w:t>
            </w:r>
            <w:r w:rsidR="0039495D" w:rsidRPr="00055DB3">
              <w:rPr>
                <w:sz w:val="20"/>
                <w:szCs w:val="20"/>
                <w:lang w:val="uk-UA" w:eastAsia="uk-UA"/>
              </w:rPr>
              <w:t>тис.</w:t>
            </w:r>
            <w:r w:rsidR="0039495D">
              <w:rPr>
                <w:sz w:val="20"/>
                <w:szCs w:val="20"/>
                <w:lang w:val="uk-UA" w:eastAsia="uk-UA"/>
              </w:rPr>
              <w:t xml:space="preserve"> 00</w:t>
            </w:r>
            <w:r w:rsidR="0039495D" w:rsidRPr="00055DB3">
              <w:rPr>
                <w:sz w:val="20"/>
                <w:szCs w:val="20"/>
                <w:lang w:val="uk-UA" w:eastAsia="uk-UA"/>
              </w:rPr>
              <w:t xml:space="preserve"> грн.</w:t>
            </w:r>
          </w:p>
        </w:tc>
        <w:tc>
          <w:tcPr>
            <w:tcW w:w="6096" w:type="dxa"/>
            <w:gridSpan w:val="6"/>
            <w:shd w:val="clear" w:color="auto" w:fill="auto"/>
          </w:tcPr>
          <w:p w14:paraId="756ED4F0" w14:textId="77777777" w:rsidR="0039495D" w:rsidRPr="00055DB3" w:rsidRDefault="0039495D" w:rsidP="004E26DF">
            <w:pPr>
              <w:pStyle w:val="aa"/>
              <w:tabs>
                <w:tab w:val="left" w:pos="0"/>
              </w:tabs>
              <w:ind w:left="0" w:right="48"/>
              <w:jc w:val="both"/>
              <w:rPr>
                <w:sz w:val="20"/>
                <w:szCs w:val="20"/>
                <w:lang w:val="uk-UA" w:eastAsia="uk-UA"/>
              </w:rPr>
            </w:pPr>
            <w:r w:rsidRPr="00055DB3">
              <w:rPr>
                <w:sz w:val="20"/>
                <w:szCs w:val="20"/>
                <w:lang w:val="uk-UA" w:eastAsia="uk-UA"/>
              </w:rPr>
              <w:t>Якісніше обслуговування та проведення заходів.</w:t>
            </w:r>
          </w:p>
        </w:tc>
      </w:tr>
      <w:tr w:rsidR="0039495D" w:rsidRPr="00230E47" w14:paraId="2C0F86C0" w14:textId="77777777" w:rsidTr="006C3CB1">
        <w:tc>
          <w:tcPr>
            <w:tcW w:w="454" w:type="dxa"/>
            <w:shd w:val="clear" w:color="auto" w:fill="auto"/>
          </w:tcPr>
          <w:p w14:paraId="714EF18F" w14:textId="77777777" w:rsidR="0039495D" w:rsidRPr="00230E47" w:rsidRDefault="0039495D" w:rsidP="00230E47">
            <w:pPr>
              <w:tabs>
                <w:tab w:val="left" w:pos="0"/>
              </w:tabs>
              <w:overflowPunct/>
              <w:autoSpaceDE/>
              <w:autoSpaceDN/>
              <w:adjustRightInd/>
              <w:ind w:right="48"/>
              <w:contextualSpacing/>
              <w:jc w:val="center"/>
              <w:rPr>
                <w:rFonts w:ascii="Times New Roman" w:hAnsi="Times New Roman"/>
                <w:sz w:val="20"/>
                <w:lang w:val="uk-UA" w:eastAsia="uk-UA"/>
              </w:rPr>
            </w:pPr>
          </w:p>
        </w:tc>
        <w:tc>
          <w:tcPr>
            <w:tcW w:w="1537" w:type="dxa"/>
            <w:shd w:val="clear" w:color="auto" w:fill="auto"/>
          </w:tcPr>
          <w:p w14:paraId="7C95FDC5" w14:textId="77777777" w:rsidR="0039495D" w:rsidRPr="00230E47" w:rsidRDefault="0039495D" w:rsidP="00230E47">
            <w:pPr>
              <w:tabs>
                <w:tab w:val="left" w:pos="0"/>
              </w:tabs>
              <w:overflowPunct/>
              <w:autoSpaceDE/>
              <w:autoSpaceDN/>
              <w:adjustRightInd/>
              <w:ind w:right="48"/>
              <w:contextualSpacing/>
              <w:jc w:val="center"/>
              <w:rPr>
                <w:rFonts w:ascii="Times New Roman" w:hAnsi="Times New Roman"/>
                <w:sz w:val="22"/>
                <w:szCs w:val="22"/>
                <w:lang w:val="uk-UA" w:eastAsia="uk-UA"/>
              </w:rPr>
            </w:pPr>
            <w:r w:rsidRPr="00230E47">
              <w:rPr>
                <w:rFonts w:ascii="Times New Roman" w:hAnsi="Times New Roman"/>
                <w:sz w:val="22"/>
                <w:szCs w:val="22"/>
                <w:lang w:val="uk-UA" w:eastAsia="uk-UA"/>
              </w:rPr>
              <w:t>Усього за напрямом:</w:t>
            </w:r>
          </w:p>
        </w:tc>
        <w:tc>
          <w:tcPr>
            <w:tcW w:w="5663" w:type="dxa"/>
            <w:gridSpan w:val="4"/>
            <w:shd w:val="clear" w:color="auto" w:fill="auto"/>
          </w:tcPr>
          <w:p w14:paraId="21357477" w14:textId="77777777" w:rsidR="0039495D" w:rsidRPr="00230E47" w:rsidRDefault="0039495D" w:rsidP="00230E47">
            <w:pPr>
              <w:rPr>
                <w:rFonts w:ascii="Times New Roman" w:hAnsi="Times New Roman"/>
                <w:sz w:val="22"/>
                <w:szCs w:val="22"/>
                <w:lang w:eastAsia="uk-UA"/>
              </w:rPr>
            </w:pPr>
          </w:p>
        </w:tc>
        <w:tc>
          <w:tcPr>
            <w:tcW w:w="2552" w:type="dxa"/>
            <w:shd w:val="clear" w:color="auto" w:fill="auto"/>
          </w:tcPr>
          <w:p w14:paraId="1AC1C37D" w14:textId="4C42C5E4" w:rsidR="0039495D" w:rsidRPr="00230E47" w:rsidRDefault="00983B30" w:rsidP="004C7C2D">
            <w:pPr>
              <w:tabs>
                <w:tab w:val="left" w:pos="0"/>
              </w:tabs>
              <w:overflowPunct/>
              <w:autoSpaceDE/>
              <w:autoSpaceDN/>
              <w:adjustRightInd/>
              <w:ind w:right="48"/>
              <w:contextualSpacing/>
              <w:rPr>
                <w:rFonts w:ascii="Times New Roman" w:hAnsi="Times New Roman"/>
                <w:sz w:val="22"/>
                <w:szCs w:val="22"/>
                <w:lang w:val="uk-UA" w:eastAsia="uk-UA"/>
              </w:rPr>
            </w:pPr>
            <w:r>
              <w:rPr>
                <w:rFonts w:ascii="Times New Roman" w:hAnsi="Times New Roman"/>
                <w:sz w:val="22"/>
                <w:szCs w:val="22"/>
                <w:lang w:val="uk-UA" w:eastAsia="uk-UA"/>
              </w:rPr>
              <w:t>291</w:t>
            </w:r>
            <w:r w:rsidR="00426AF5">
              <w:rPr>
                <w:rFonts w:ascii="Times New Roman" w:hAnsi="Times New Roman"/>
                <w:sz w:val="22"/>
                <w:szCs w:val="22"/>
                <w:lang w:val="uk-UA" w:eastAsia="uk-UA"/>
              </w:rPr>
              <w:t xml:space="preserve"> </w:t>
            </w:r>
            <w:r w:rsidR="0039495D">
              <w:rPr>
                <w:rFonts w:ascii="Times New Roman" w:hAnsi="Times New Roman"/>
                <w:sz w:val="22"/>
                <w:szCs w:val="22"/>
                <w:lang w:val="uk-UA" w:eastAsia="uk-UA"/>
              </w:rPr>
              <w:t>тис.0</w:t>
            </w:r>
            <w:r w:rsidR="0039495D" w:rsidRPr="00230E47">
              <w:rPr>
                <w:rFonts w:ascii="Times New Roman" w:hAnsi="Times New Roman"/>
                <w:sz w:val="22"/>
                <w:szCs w:val="22"/>
                <w:lang w:val="uk-UA" w:eastAsia="uk-UA"/>
              </w:rPr>
              <w:t>0 грн.</w:t>
            </w:r>
          </w:p>
        </w:tc>
        <w:tc>
          <w:tcPr>
            <w:tcW w:w="6096" w:type="dxa"/>
            <w:gridSpan w:val="6"/>
            <w:shd w:val="clear" w:color="auto" w:fill="auto"/>
          </w:tcPr>
          <w:p w14:paraId="1675461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bl>
    <w:p w14:paraId="35009556" w14:textId="77777777" w:rsidR="00895023" w:rsidRDefault="00895023" w:rsidP="002C1AB5">
      <w:pPr>
        <w:jc w:val="right"/>
        <w:rPr>
          <w:rFonts w:ascii="Times New Roman" w:hAnsi="Times New Roman"/>
          <w:sz w:val="24"/>
          <w:szCs w:val="24"/>
          <w:lang w:val="uk-UA"/>
        </w:rPr>
        <w:sectPr w:rsidR="00895023" w:rsidSect="002D0CC7">
          <w:headerReference w:type="even" r:id="rId9"/>
          <w:pgSz w:w="16838" w:h="11906" w:orient="landscape"/>
          <w:pgMar w:top="993" w:right="851" w:bottom="851" w:left="680" w:header="709" w:footer="709" w:gutter="0"/>
          <w:cols w:space="708"/>
          <w:docGrid w:linePitch="381"/>
        </w:sectPr>
      </w:pPr>
    </w:p>
    <w:p w14:paraId="5619E766" w14:textId="77777777" w:rsidR="00903BEC" w:rsidRPr="00DD148E" w:rsidRDefault="00A4254A" w:rsidP="00903BEC">
      <w:pPr>
        <w:ind w:left="5245"/>
        <w:rPr>
          <w:rFonts w:ascii="Times New Roman" w:hAnsi="Times New Roman"/>
          <w:sz w:val="24"/>
          <w:szCs w:val="24"/>
          <w:lang w:val="uk-UA"/>
        </w:rPr>
      </w:pPr>
      <w:r w:rsidRPr="00DD148E">
        <w:rPr>
          <w:rFonts w:ascii="Times New Roman" w:hAnsi="Times New Roman"/>
          <w:sz w:val="24"/>
          <w:szCs w:val="24"/>
          <w:lang w:val="uk-UA"/>
        </w:rPr>
        <w:lastRenderedPageBreak/>
        <w:t xml:space="preserve">Додаток </w:t>
      </w:r>
      <w:r w:rsidR="00B97A0C" w:rsidRPr="00DD148E">
        <w:rPr>
          <w:rFonts w:ascii="Times New Roman" w:hAnsi="Times New Roman"/>
          <w:sz w:val="24"/>
          <w:szCs w:val="24"/>
          <w:lang w:val="uk-UA"/>
        </w:rPr>
        <w:t xml:space="preserve">1 </w:t>
      </w:r>
    </w:p>
    <w:p w14:paraId="25A77999" w14:textId="3BEE0D8E" w:rsidR="00A4254A" w:rsidRPr="00DD148E" w:rsidRDefault="00B97A0C" w:rsidP="00903BEC">
      <w:pPr>
        <w:ind w:left="5245"/>
        <w:rPr>
          <w:rFonts w:ascii="Times New Roman" w:hAnsi="Times New Roman"/>
          <w:sz w:val="24"/>
          <w:szCs w:val="24"/>
          <w:lang w:val="uk-UA"/>
        </w:rPr>
      </w:pPr>
      <w:r w:rsidRPr="00DD148E">
        <w:rPr>
          <w:rFonts w:ascii="Times New Roman" w:hAnsi="Times New Roman"/>
          <w:sz w:val="24"/>
          <w:szCs w:val="24"/>
          <w:lang w:val="uk-UA"/>
        </w:rPr>
        <w:t>до</w:t>
      </w:r>
      <w:r w:rsidR="00903BEC" w:rsidRPr="00DD148E">
        <w:rPr>
          <w:rFonts w:ascii="Times New Roman" w:hAnsi="Times New Roman"/>
          <w:sz w:val="24"/>
          <w:szCs w:val="24"/>
          <w:lang w:val="uk-UA"/>
        </w:rPr>
        <w:t xml:space="preserve"> </w:t>
      </w:r>
      <w:r w:rsidR="00A4254A" w:rsidRPr="00DD148E">
        <w:rPr>
          <w:rFonts w:ascii="Times New Roman" w:hAnsi="Times New Roman"/>
          <w:sz w:val="24"/>
          <w:szCs w:val="24"/>
          <w:lang w:val="uk-UA"/>
        </w:rPr>
        <w:t>рішення Обухівської міської ради</w:t>
      </w:r>
    </w:p>
    <w:p w14:paraId="24F0A32C" w14:textId="263981B7" w:rsidR="00A4254A" w:rsidRPr="00DD148E" w:rsidRDefault="00D10F1A" w:rsidP="00903BEC">
      <w:pPr>
        <w:overflowPunct/>
        <w:autoSpaceDE/>
        <w:autoSpaceDN/>
        <w:adjustRightInd/>
        <w:ind w:left="5245" w:right="-853"/>
        <w:rPr>
          <w:rFonts w:ascii="Times New Roman" w:hAnsi="Times New Roman"/>
          <w:sz w:val="24"/>
          <w:szCs w:val="24"/>
          <w:lang w:val="uk-UA"/>
        </w:rPr>
      </w:pPr>
      <w:r>
        <w:rPr>
          <w:rFonts w:ascii="Times New Roman" w:hAnsi="Times New Roman"/>
          <w:sz w:val="24"/>
          <w:szCs w:val="24"/>
          <w:lang w:val="uk-UA"/>
        </w:rPr>
        <w:t>від 27.11</w:t>
      </w:r>
      <w:r w:rsidR="000F01ED" w:rsidRPr="00DD148E">
        <w:rPr>
          <w:rFonts w:ascii="Times New Roman" w:hAnsi="Times New Roman"/>
          <w:sz w:val="24"/>
          <w:szCs w:val="24"/>
          <w:lang w:val="uk-UA"/>
        </w:rPr>
        <w:t>.2025</w:t>
      </w:r>
      <w:r w:rsidR="00A4254A" w:rsidRPr="00DD148E">
        <w:rPr>
          <w:rFonts w:ascii="Times New Roman" w:hAnsi="Times New Roman"/>
          <w:sz w:val="24"/>
          <w:szCs w:val="24"/>
          <w:lang w:val="uk-UA"/>
        </w:rPr>
        <w:t xml:space="preserve"> р.№ </w:t>
      </w:r>
      <w:r w:rsidR="00095382">
        <w:rPr>
          <w:rFonts w:ascii="Times New Roman" w:hAnsi="Times New Roman"/>
          <w:sz w:val="24"/>
          <w:szCs w:val="24"/>
          <w:lang w:val="uk-UA"/>
        </w:rPr>
        <w:t>1946</w:t>
      </w:r>
      <w:r w:rsidR="001D338A" w:rsidRPr="00DD148E">
        <w:rPr>
          <w:rFonts w:ascii="Times New Roman" w:hAnsi="Times New Roman"/>
          <w:sz w:val="24"/>
          <w:szCs w:val="24"/>
          <w:lang w:val="uk-UA"/>
        </w:rPr>
        <w:t>-</w:t>
      </w:r>
      <w:r w:rsidR="004120F9" w:rsidRPr="00DD148E">
        <w:rPr>
          <w:rFonts w:ascii="Times New Roman" w:hAnsi="Times New Roman"/>
          <w:sz w:val="24"/>
          <w:szCs w:val="24"/>
          <w:lang w:val="uk-UA"/>
        </w:rPr>
        <w:t>8</w:t>
      </w:r>
      <w:r w:rsidR="00B55857" w:rsidRPr="00DD148E">
        <w:rPr>
          <w:rFonts w:ascii="Times New Roman" w:hAnsi="Times New Roman"/>
          <w:sz w:val="24"/>
          <w:szCs w:val="24"/>
          <w:lang w:val="uk-UA"/>
        </w:rPr>
        <w:t>7</w:t>
      </w:r>
      <w:r w:rsidR="001D338A" w:rsidRPr="00DD148E">
        <w:rPr>
          <w:rFonts w:ascii="Times New Roman" w:hAnsi="Times New Roman"/>
          <w:sz w:val="24"/>
          <w:szCs w:val="24"/>
          <w:lang w:val="uk-UA"/>
        </w:rPr>
        <w:t xml:space="preserve"> </w:t>
      </w:r>
      <w:r w:rsidR="00903BEC" w:rsidRPr="00DD148E">
        <w:rPr>
          <w:rFonts w:ascii="Times New Roman" w:hAnsi="Times New Roman"/>
          <w:sz w:val="24"/>
          <w:szCs w:val="24"/>
          <w:lang w:val="uk-UA"/>
        </w:rPr>
        <w:t>–</w:t>
      </w:r>
      <w:r w:rsidR="00A4254A" w:rsidRPr="00DD148E">
        <w:rPr>
          <w:rFonts w:ascii="Times New Roman" w:hAnsi="Times New Roman"/>
          <w:sz w:val="24"/>
          <w:szCs w:val="24"/>
          <w:lang w:val="en-US"/>
        </w:rPr>
        <w:t>V</w:t>
      </w:r>
      <w:r w:rsidR="00A4254A" w:rsidRPr="00DD148E">
        <w:rPr>
          <w:rFonts w:ascii="Times New Roman" w:hAnsi="Times New Roman"/>
          <w:sz w:val="24"/>
          <w:szCs w:val="24"/>
          <w:lang w:val="uk-UA"/>
        </w:rPr>
        <w:t>ІІІ</w:t>
      </w:r>
    </w:p>
    <w:p w14:paraId="310FDB7F" w14:textId="77777777" w:rsidR="00903BEC" w:rsidRPr="00DD148E" w:rsidRDefault="00903BEC" w:rsidP="00A028CC">
      <w:pPr>
        <w:overflowPunct/>
        <w:autoSpaceDE/>
        <w:autoSpaceDN/>
        <w:adjustRightInd/>
        <w:ind w:left="6379" w:right="-853"/>
        <w:jc w:val="right"/>
        <w:rPr>
          <w:rFonts w:ascii="Times New Roman" w:hAnsi="Times New Roman"/>
          <w:sz w:val="24"/>
          <w:szCs w:val="24"/>
          <w:lang w:val="uk-UA"/>
        </w:rPr>
      </w:pPr>
    </w:p>
    <w:p w14:paraId="1021FA2A" w14:textId="77777777" w:rsidR="00954EC8" w:rsidRPr="00DD148E" w:rsidRDefault="00903BEC" w:rsidP="00903BEC">
      <w:pPr>
        <w:overflowPunct/>
        <w:autoSpaceDE/>
        <w:autoSpaceDN/>
        <w:adjustRightInd/>
        <w:ind w:left="5245" w:right="-853"/>
        <w:rPr>
          <w:rFonts w:ascii="Times New Roman" w:hAnsi="Times New Roman"/>
          <w:sz w:val="24"/>
          <w:szCs w:val="24"/>
          <w:lang w:val="uk-UA"/>
        </w:rPr>
      </w:pPr>
      <w:r w:rsidRPr="00DD148E">
        <w:rPr>
          <w:rFonts w:ascii="Times New Roman" w:hAnsi="Times New Roman"/>
          <w:sz w:val="24"/>
          <w:szCs w:val="24"/>
          <w:lang w:val="uk-UA"/>
        </w:rPr>
        <w:t xml:space="preserve">Додаток </w:t>
      </w:r>
    </w:p>
    <w:p w14:paraId="384F0B17" w14:textId="3DE70CDF" w:rsidR="00903BEC" w:rsidRPr="00DD148E" w:rsidRDefault="00903BEC" w:rsidP="00903BEC">
      <w:pPr>
        <w:overflowPunct/>
        <w:autoSpaceDE/>
        <w:autoSpaceDN/>
        <w:adjustRightInd/>
        <w:ind w:left="5245" w:right="-853"/>
        <w:rPr>
          <w:rFonts w:ascii="Times New Roman" w:hAnsi="Times New Roman"/>
          <w:sz w:val="24"/>
          <w:szCs w:val="24"/>
          <w:lang w:val="uk-UA"/>
        </w:rPr>
      </w:pPr>
      <w:r w:rsidRPr="00DD148E">
        <w:rPr>
          <w:rFonts w:ascii="Times New Roman" w:hAnsi="Times New Roman"/>
          <w:sz w:val="24"/>
          <w:szCs w:val="24"/>
          <w:lang w:val="uk-UA"/>
        </w:rPr>
        <w:t xml:space="preserve">до </w:t>
      </w:r>
      <w:r w:rsidR="00F51104" w:rsidRPr="00DD148E">
        <w:rPr>
          <w:rFonts w:ascii="Times New Roman" w:hAnsi="Times New Roman"/>
          <w:sz w:val="24"/>
          <w:szCs w:val="24"/>
          <w:lang w:val="uk-UA"/>
        </w:rPr>
        <w:t xml:space="preserve">міської цільової </w:t>
      </w:r>
      <w:r w:rsidRPr="00DD148E">
        <w:rPr>
          <w:rFonts w:ascii="Times New Roman" w:hAnsi="Times New Roman"/>
          <w:sz w:val="24"/>
          <w:szCs w:val="24"/>
          <w:lang w:val="uk-UA"/>
        </w:rPr>
        <w:t>Програми розвитку молодіжної політики, фізичної культури і спорту на території Обухівської міської територіальної громади на 2021-2025 роки</w:t>
      </w:r>
    </w:p>
    <w:p w14:paraId="3EB0987D" w14:textId="77777777" w:rsidR="00A4254A" w:rsidRPr="00DD148E" w:rsidRDefault="00A4254A" w:rsidP="002D6C61">
      <w:pPr>
        <w:ind w:firstLine="567"/>
        <w:jc w:val="center"/>
        <w:rPr>
          <w:rFonts w:ascii="Times New Roman" w:hAnsi="Times New Roman"/>
          <w:sz w:val="24"/>
          <w:szCs w:val="24"/>
          <w:lang w:val="uk-UA"/>
        </w:rPr>
      </w:pPr>
    </w:p>
    <w:p w14:paraId="17D6D485" w14:textId="77777777" w:rsidR="002D6C61" w:rsidRPr="00DD148E" w:rsidRDefault="002D6C61" w:rsidP="00A028CC">
      <w:pPr>
        <w:ind w:firstLine="567"/>
        <w:jc w:val="center"/>
        <w:rPr>
          <w:rFonts w:ascii="Times New Roman" w:hAnsi="Times New Roman"/>
          <w:sz w:val="24"/>
          <w:szCs w:val="24"/>
          <w:lang w:val="uk-UA"/>
        </w:rPr>
      </w:pPr>
      <w:r w:rsidRPr="00DD148E">
        <w:rPr>
          <w:rFonts w:ascii="Times New Roman" w:hAnsi="Times New Roman"/>
          <w:sz w:val="24"/>
          <w:szCs w:val="24"/>
          <w:lang w:val="uk-UA"/>
        </w:rPr>
        <w:t>КОШТОРИС</w:t>
      </w:r>
    </w:p>
    <w:p w14:paraId="75B7934D" w14:textId="63E5ABCA" w:rsidR="00903BEC" w:rsidRPr="00DD148E" w:rsidRDefault="00B97A0C" w:rsidP="00A028CC">
      <w:pPr>
        <w:ind w:firstLine="567"/>
        <w:jc w:val="center"/>
        <w:rPr>
          <w:rFonts w:ascii="Times New Roman" w:hAnsi="Times New Roman"/>
          <w:sz w:val="24"/>
          <w:szCs w:val="24"/>
          <w:lang w:val="uk-UA"/>
        </w:rPr>
      </w:pPr>
      <w:r w:rsidRPr="00DD148E">
        <w:rPr>
          <w:rFonts w:ascii="Times New Roman" w:hAnsi="Times New Roman"/>
          <w:sz w:val="24"/>
          <w:szCs w:val="24"/>
          <w:lang w:val="uk-UA"/>
        </w:rPr>
        <w:t xml:space="preserve">   </w:t>
      </w:r>
      <w:r w:rsidR="002D6C61" w:rsidRPr="00DD148E">
        <w:rPr>
          <w:rFonts w:ascii="Times New Roman" w:hAnsi="Times New Roman"/>
          <w:sz w:val="24"/>
          <w:szCs w:val="24"/>
        </w:rPr>
        <w:t>МІСЬК</w:t>
      </w:r>
      <w:r w:rsidR="002D6C61" w:rsidRPr="00DD148E">
        <w:rPr>
          <w:rFonts w:ascii="Times New Roman" w:hAnsi="Times New Roman"/>
          <w:sz w:val="24"/>
          <w:szCs w:val="24"/>
          <w:lang w:val="uk-UA"/>
        </w:rPr>
        <w:t>ОЇ</w:t>
      </w:r>
      <w:r w:rsidR="002D6C61" w:rsidRPr="00DD148E">
        <w:rPr>
          <w:rFonts w:ascii="Times New Roman" w:hAnsi="Times New Roman"/>
          <w:sz w:val="24"/>
          <w:szCs w:val="24"/>
        </w:rPr>
        <w:t xml:space="preserve"> ЦІЛЬОВ</w:t>
      </w:r>
      <w:r w:rsidR="002D6C61" w:rsidRPr="00DD148E">
        <w:rPr>
          <w:rFonts w:ascii="Times New Roman" w:hAnsi="Times New Roman"/>
          <w:sz w:val="24"/>
          <w:szCs w:val="24"/>
          <w:lang w:val="uk-UA"/>
        </w:rPr>
        <w:t xml:space="preserve">ОЇ </w:t>
      </w:r>
      <w:r w:rsidR="002D6C61" w:rsidRPr="00DD148E">
        <w:rPr>
          <w:rFonts w:ascii="Times New Roman" w:hAnsi="Times New Roman"/>
          <w:sz w:val="24"/>
          <w:szCs w:val="24"/>
        </w:rPr>
        <w:t>ПРОГРАМ</w:t>
      </w:r>
      <w:r w:rsidR="002D6C61" w:rsidRPr="00DD148E">
        <w:rPr>
          <w:rFonts w:ascii="Times New Roman" w:hAnsi="Times New Roman"/>
          <w:sz w:val="24"/>
          <w:szCs w:val="24"/>
          <w:lang w:val="uk-UA"/>
        </w:rPr>
        <w:t>И</w:t>
      </w:r>
      <w:r w:rsidR="002D6C61" w:rsidRPr="00DD148E">
        <w:rPr>
          <w:rFonts w:ascii="Times New Roman" w:hAnsi="Times New Roman"/>
          <w:sz w:val="24"/>
          <w:szCs w:val="24"/>
        </w:rPr>
        <w:t xml:space="preserve"> РОЗВИТКУ МОЛОДІЖНОЇ  ПОЛІТИКИ, ФІЗИЧНОЇ КУЛЬТУРИ І СПОРТУ НА ТЕРИТОРІЇ ОБУХІВСЬКОЇ МІСЬКОЇ ТЕРИТОРІАЛЬНОЇ ГРОМАДИ </w:t>
      </w:r>
      <w:r w:rsidR="00903BEC" w:rsidRPr="00DD148E">
        <w:rPr>
          <w:rFonts w:ascii="Times New Roman" w:hAnsi="Times New Roman"/>
          <w:iCs/>
          <w:sz w:val="24"/>
          <w:szCs w:val="24"/>
          <w:lang w:val="uk-UA"/>
        </w:rPr>
        <w:t>НА 2021-2025 РОКИ</w:t>
      </w:r>
      <w:r w:rsidR="00903BEC" w:rsidRPr="00DD148E">
        <w:rPr>
          <w:rFonts w:ascii="Times New Roman" w:hAnsi="Times New Roman"/>
          <w:sz w:val="24"/>
          <w:szCs w:val="24"/>
        </w:rPr>
        <w:t xml:space="preserve"> НА 202</w:t>
      </w:r>
      <w:r w:rsidR="00903BEC" w:rsidRPr="00DD148E">
        <w:rPr>
          <w:rFonts w:ascii="Times New Roman" w:hAnsi="Times New Roman"/>
          <w:sz w:val="24"/>
          <w:szCs w:val="24"/>
          <w:lang w:val="uk-UA"/>
        </w:rPr>
        <w:t xml:space="preserve">5 </w:t>
      </w:r>
      <w:r w:rsidR="00903BEC" w:rsidRPr="00DD148E">
        <w:rPr>
          <w:rFonts w:ascii="Times New Roman" w:hAnsi="Times New Roman"/>
          <w:sz w:val="24"/>
          <w:szCs w:val="24"/>
        </w:rPr>
        <w:t>РІК</w:t>
      </w:r>
    </w:p>
    <w:p w14:paraId="4E721385" w14:textId="77777777" w:rsidR="008426A1" w:rsidRPr="008426A1" w:rsidRDefault="008426A1" w:rsidP="002D6C61">
      <w:pPr>
        <w:ind w:firstLine="567"/>
        <w:jc w:val="center"/>
        <w:rPr>
          <w:rFonts w:ascii="Times New Roman" w:hAnsi="Times New Roman"/>
          <w:sz w:val="24"/>
          <w:szCs w:val="24"/>
          <w:lang w:val="uk-UA"/>
        </w:rPr>
      </w:pPr>
    </w:p>
    <w:tbl>
      <w:tblPr>
        <w:tblW w:w="10245"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7075"/>
        <w:gridCol w:w="1418"/>
        <w:gridCol w:w="1134"/>
      </w:tblGrid>
      <w:tr w:rsidR="001D338A" w14:paraId="73E7070A" w14:textId="77777777" w:rsidTr="00A028CC">
        <w:trPr>
          <w:trHeight w:val="872"/>
        </w:trPr>
        <w:tc>
          <w:tcPr>
            <w:tcW w:w="618" w:type="dxa"/>
            <w:tcBorders>
              <w:top w:val="single" w:sz="4" w:space="0" w:color="auto"/>
              <w:left w:val="single" w:sz="4" w:space="0" w:color="auto"/>
              <w:bottom w:val="single" w:sz="4" w:space="0" w:color="auto"/>
              <w:right w:val="single" w:sz="4" w:space="0" w:color="auto"/>
            </w:tcBorders>
            <w:hideMark/>
          </w:tcPr>
          <w:p w14:paraId="0963A186" w14:textId="77777777" w:rsidR="001D338A" w:rsidRDefault="001D338A">
            <w:pPr>
              <w:spacing w:line="276" w:lineRule="auto"/>
              <w:rPr>
                <w:rFonts w:ascii="Times New Roman" w:hAnsi="Times New Roman"/>
                <w:b/>
                <w:sz w:val="24"/>
                <w:szCs w:val="24"/>
                <w:lang w:val="uk-UA" w:eastAsia="en-US"/>
              </w:rPr>
            </w:pPr>
            <w:r>
              <w:rPr>
                <w:rFonts w:ascii="Times New Roman" w:hAnsi="Times New Roman"/>
                <w:b/>
                <w:sz w:val="24"/>
                <w:szCs w:val="24"/>
                <w:lang w:val="uk-UA" w:eastAsia="en-US"/>
              </w:rPr>
              <w:t>№</w:t>
            </w:r>
          </w:p>
        </w:tc>
        <w:tc>
          <w:tcPr>
            <w:tcW w:w="7075" w:type="dxa"/>
            <w:tcBorders>
              <w:top w:val="single" w:sz="4" w:space="0" w:color="auto"/>
              <w:left w:val="single" w:sz="4" w:space="0" w:color="auto"/>
              <w:bottom w:val="single" w:sz="4" w:space="0" w:color="auto"/>
              <w:right w:val="single" w:sz="4" w:space="0" w:color="auto"/>
            </w:tcBorders>
            <w:hideMark/>
          </w:tcPr>
          <w:p w14:paraId="4E383ABD" w14:textId="77777777" w:rsidR="001D338A" w:rsidRDefault="001D338A">
            <w:pPr>
              <w:spacing w:line="276" w:lineRule="auto"/>
              <w:jc w:val="center"/>
              <w:rPr>
                <w:rFonts w:ascii="Times New Roman" w:hAnsi="Times New Roman"/>
                <w:b/>
                <w:sz w:val="20"/>
                <w:lang w:val="uk-UA" w:eastAsia="en-US"/>
              </w:rPr>
            </w:pPr>
            <w:r>
              <w:rPr>
                <w:rFonts w:ascii="Times New Roman" w:hAnsi="Times New Roman"/>
                <w:b/>
                <w:sz w:val="20"/>
                <w:lang w:val="uk-UA" w:eastAsia="en-US"/>
              </w:rPr>
              <w:t>Зміст заходів</w:t>
            </w:r>
          </w:p>
        </w:tc>
        <w:tc>
          <w:tcPr>
            <w:tcW w:w="1418" w:type="dxa"/>
            <w:tcBorders>
              <w:top w:val="single" w:sz="4" w:space="0" w:color="auto"/>
              <w:left w:val="single" w:sz="4" w:space="0" w:color="auto"/>
              <w:bottom w:val="single" w:sz="4" w:space="0" w:color="auto"/>
              <w:right w:val="single" w:sz="4" w:space="0" w:color="auto"/>
            </w:tcBorders>
            <w:hideMark/>
          </w:tcPr>
          <w:p w14:paraId="5E32532E" w14:textId="77777777" w:rsidR="001D338A" w:rsidRPr="004400D3" w:rsidRDefault="001D338A" w:rsidP="004400D3">
            <w:pPr>
              <w:jc w:val="center"/>
              <w:rPr>
                <w:rFonts w:ascii="Times New Roman" w:hAnsi="Times New Roman"/>
                <w:b/>
                <w:sz w:val="20"/>
                <w:lang w:val="uk-UA"/>
              </w:rPr>
            </w:pPr>
            <w:r w:rsidRPr="004400D3">
              <w:rPr>
                <w:rFonts w:ascii="Times New Roman" w:hAnsi="Times New Roman"/>
                <w:b/>
                <w:sz w:val="20"/>
              </w:rPr>
              <w:t>Видатки на 202</w:t>
            </w:r>
            <w:r>
              <w:rPr>
                <w:rFonts w:ascii="Times New Roman" w:hAnsi="Times New Roman"/>
                <w:b/>
                <w:sz w:val="20"/>
                <w:lang w:val="uk-UA"/>
              </w:rPr>
              <w:t>5</w:t>
            </w:r>
          </w:p>
          <w:p w14:paraId="4BADE27A" w14:textId="77777777" w:rsidR="001D338A" w:rsidRDefault="001D338A" w:rsidP="004400D3">
            <w:pPr>
              <w:jc w:val="center"/>
              <w:rPr>
                <w:rFonts w:ascii="Times New Roman" w:hAnsi="Times New Roman"/>
                <w:b/>
                <w:sz w:val="20"/>
                <w:lang w:val="uk-UA"/>
              </w:rPr>
            </w:pPr>
            <w:r w:rsidRPr="004400D3">
              <w:rPr>
                <w:rFonts w:ascii="Times New Roman" w:hAnsi="Times New Roman"/>
                <w:b/>
                <w:sz w:val="20"/>
              </w:rPr>
              <w:t>(грн.)</w:t>
            </w:r>
            <w:r>
              <w:rPr>
                <w:rFonts w:ascii="Times New Roman" w:hAnsi="Times New Roman"/>
                <w:b/>
                <w:sz w:val="20"/>
                <w:lang w:val="uk-UA"/>
              </w:rPr>
              <w:t xml:space="preserve"> </w:t>
            </w:r>
          </w:p>
          <w:p w14:paraId="68D64932" w14:textId="77777777" w:rsidR="001D338A" w:rsidRPr="004870BC" w:rsidRDefault="001D338A" w:rsidP="004400D3">
            <w:pPr>
              <w:jc w:val="center"/>
              <w:rPr>
                <w:rFonts w:ascii="Times New Roman" w:hAnsi="Times New Roman"/>
                <w:b/>
                <w:sz w:val="20"/>
                <w:lang w:val="uk-UA"/>
              </w:rPr>
            </w:pPr>
          </w:p>
        </w:tc>
        <w:tc>
          <w:tcPr>
            <w:tcW w:w="1134" w:type="dxa"/>
            <w:tcBorders>
              <w:top w:val="single" w:sz="4" w:space="0" w:color="auto"/>
              <w:left w:val="single" w:sz="4" w:space="0" w:color="auto"/>
              <w:bottom w:val="single" w:sz="4" w:space="0" w:color="auto"/>
              <w:right w:val="single" w:sz="4" w:space="0" w:color="auto"/>
            </w:tcBorders>
            <w:hideMark/>
          </w:tcPr>
          <w:p w14:paraId="7FC2EC0F" w14:textId="77777777" w:rsidR="001D338A" w:rsidRPr="004400D3" w:rsidRDefault="001D338A" w:rsidP="004400D3">
            <w:pPr>
              <w:tabs>
                <w:tab w:val="left" w:pos="3315"/>
              </w:tabs>
              <w:spacing w:line="360" w:lineRule="auto"/>
              <w:jc w:val="center"/>
              <w:rPr>
                <w:rFonts w:ascii="Times New Roman" w:hAnsi="Times New Roman"/>
                <w:b/>
                <w:sz w:val="20"/>
                <w:lang w:val="uk-UA" w:eastAsia="en-US"/>
              </w:rPr>
            </w:pPr>
            <w:r w:rsidRPr="004400D3">
              <w:rPr>
                <w:rFonts w:ascii="Times New Roman" w:hAnsi="Times New Roman"/>
                <w:b/>
                <w:sz w:val="20"/>
                <w:lang w:val="uk-UA" w:eastAsia="en-US"/>
              </w:rPr>
              <w:t>Термін виконання</w:t>
            </w:r>
          </w:p>
        </w:tc>
      </w:tr>
      <w:tr w:rsidR="001D338A" w14:paraId="45E0402D" w14:textId="77777777" w:rsidTr="00A028CC">
        <w:trPr>
          <w:trHeight w:val="601"/>
        </w:trPr>
        <w:tc>
          <w:tcPr>
            <w:tcW w:w="618" w:type="dxa"/>
            <w:tcBorders>
              <w:top w:val="single" w:sz="4" w:space="0" w:color="auto"/>
              <w:left w:val="single" w:sz="4" w:space="0" w:color="auto"/>
              <w:bottom w:val="single" w:sz="4" w:space="0" w:color="auto"/>
              <w:right w:val="single" w:sz="4" w:space="0" w:color="auto"/>
            </w:tcBorders>
          </w:tcPr>
          <w:p w14:paraId="0105F3C3"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5C652D52"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888672" w14:textId="6BBE9929" w:rsidR="001D338A" w:rsidRDefault="004120F9">
            <w:pPr>
              <w:spacing w:line="276" w:lineRule="auto"/>
              <w:jc w:val="center"/>
              <w:rPr>
                <w:rFonts w:ascii="Times New Roman" w:hAnsi="Times New Roman"/>
                <w:sz w:val="20"/>
                <w:lang w:val="uk-UA" w:eastAsia="en-US"/>
              </w:rPr>
            </w:pPr>
            <w:r>
              <w:rPr>
                <w:rFonts w:ascii="Times New Roman" w:hAnsi="Times New Roman"/>
                <w:sz w:val="20"/>
                <w:lang w:val="uk-UA" w:eastAsia="en-US"/>
              </w:rPr>
              <w:t>189</w:t>
            </w:r>
            <w:r w:rsidR="009659E7">
              <w:rPr>
                <w:rFonts w:ascii="Times New Roman" w:hAnsi="Times New Roman"/>
                <w:sz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9A98B0"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7E205931" w14:textId="77777777" w:rsidTr="00A028CC">
        <w:trPr>
          <w:trHeight w:val="578"/>
        </w:trPr>
        <w:tc>
          <w:tcPr>
            <w:tcW w:w="618" w:type="dxa"/>
            <w:tcBorders>
              <w:top w:val="single" w:sz="4" w:space="0" w:color="auto"/>
              <w:left w:val="single" w:sz="4" w:space="0" w:color="auto"/>
              <w:bottom w:val="single" w:sz="4" w:space="0" w:color="auto"/>
              <w:right w:val="single" w:sz="4" w:space="0" w:color="auto"/>
            </w:tcBorders>
          </w:tcPr>
          <w:p w14:paraId="470AC694"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37104F8"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D85279" w14:textId="1D8FFA59" w:rsidR="001D338A" w:rsidRDefault="00B33AF4">
            <w:pPr>
              <w:spacing w:line="276" w:lineRule="auto"/>
              <w:jc w:val="center"/>
              <w:rPr>
                <w:rFonts w:ascii="Times New Roman" w:hAnsi="Times New Roman"/>
                <w:sz w:val="20"/>
                <w:lang w:val="uk-UA" w:eastAsia="en-US"/>
              </w:rPr>
            </w:pPr>
            <w:r>
              <w:rPr>
                <w:rFonts w:ascii="Times New Roman" w:hAnsi="Times New Roman"/>
                <w:sz w:val="20"/>
                <w:lang w:val="uk-UA" w:eastAsia="en-US"/>
              </w:rPr>
              <w:t>2</w:t>
            </w:r>
            <w:r w:rsidR="004120F9">
              <w:rPr>
                <w:rFonts w:ascii="Times New Roman" w:hAnsi="Times New Roman"/>
                <w:sz w:val="20"/>
                <w:lang w:val="uk-UA" w:eastAsia="en-US"/>
              </w:rPr>
              <w:t>53</w:t>
            </w:r>
            <w:r>
              <w:rPr>
                <w:rFonts w:ascii="Times New Roman" w:hAnsi="Times New Roman"/>
                <w:sz w:val="20"/>
                <w:lang w:val="uk-UA" w:eastAsia="en-US"/>
              </w:rPr>
              <w:t xml:space="preserve"> 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E09E2A"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096785FE" w14:textId="77777777" w:rsidTr="00A028CC">
        <w:trPr>
          <w:trHeight w:val="505"/>
        </w:trPr>
        <w:tc>
          <w:tcPr>
            <w:tcW w:w="618" w:type="dxa"/>
            <w:tcBorders>
              <w:top w:val="single" w:sz="4" w:space="0" w:color="auto"/>
              <w:left w:val="single" w:sz="4" w:space="0" w:color="auto"/>
              <w:bottom w:val="single" w:sz="4" w:space="0" w:color="auto"/>
              <w:right w:val="single" w:sz="4" w:space="0" w:color="auto"/>
            </w:tcBorders>
          </w:tcPr>
          <w:p w14:paraId="3A0AA5E3"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458AD466"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032C36" w14:textId="5CA2172F" w:rsidR="001D338A" w:rsidRDefault="009659E7">
            <w:pPr>
              <w:spacing w:line="276" w:lineRule="auto"/>
              <w:jc w:val="center"/>
              <w:rPr>
                <w:rFonts w:ascii="Times New Roman" w:hAnsi="Times New Roman"/>
                <w:sz w:val="20"/>
                <w:lang w:val="uk-UA" w:eastAsia="en-US"/>
              </w:rPr>
            </w:pPr>
            <w:r>
              <w:rPr>
                <w:rFonts w:ascii="Times New Roman" w:hAnsi="Times New Roman"/>
                <w:sz w:val="20"/>
                <w:lang w:val="uk-UA" w:eastAsia="en-US"/>
              </w:rPr>
              <w:t>3</w:t>
            </w:r>
            <w:r w:rsidR="004120F9">
              <w:rPr>
                <w:rFonts w:ascii="Times New Roman" w:hAnsi="Times New Roman"/>
                <w:sz w:val="20"/>
                <w:lang w:val="uk-UA" w:eastAsia="en-US"/>
              </w:rPr>
              <w:t>1</w:t>
            </w:r>
            <w:r w:rsidR="00B33AF4">
              <w:rPr>
                <w:rFonts w:ascii="Times New Roman" w:hAnsi="Times New Roman"/>
                <w:sz w:val="20"/>
                <w:lang w:val="uk-UA" w:eastAsia="en-US"/>
              </w:rPr>
              <w:t xml:space="preserve"> 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C407AE"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0E7241A4" w14:textId="77777777" w:rsidTr="00A028CC">
        <w:trPr>
          <w:trHeight w:val="505"/>
        </w:trPr>
        <w:tc>
          <w:tcPr>
            <w:tcW w:w="618" w:type="dxa"/>
            <w:tcBorders>
              <w:top w:val="single" w:sz="4" w:space="0" w:color="auto"/>
              <w:left w:val="single" w:sz="4" w:space="0" w:color="auto"/>
              <w:bottom w:val="single" w:sz="4" w:space="0" w:color="auto"/>
              <w:right w:val="single" w:sz="4" w:space="0" w:color="auto"/>
            </w:tcBorders>
          </w:tcPr>
          <w:p w14:paraId="638C0457"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D8F57BF"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260191" w14:textId="04007375" w:rsidR="001D338A" w:rsidRDefault="003708DE">
            <w:pPr>
              <w:spacing w:line="276" w:lineRule="auto"/>
              <w:jc w:val="center"/>
              <w:rPr>
                <w:rFonts w:ascii="Times New Roman" w:hAnsi="Times New Roman"/>
                <w:sz w:val="20"/>
                <w:lang w:val="uk-UA" w:eastAsia="en-US"/>
              </w:rPr>
            </w:pPr>
            <w:r>
              <w:rPr>
                <w:rFonts w:ascii="Times New Roman" w:hAnsi="Times New Roman"/>
                <w:sz w:val="20"/>
                <w:lang w:val="uk-UA" w:eastAsia="en-US"/>
              </w:rPr>
              <w:t>497 800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1706F3"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5A9108CB" w14:textId="77777777" w:rsidTr="00A028CC">
        <w:trPr>
          <w:trHeight w:val="505"/>
        </w:trPr>
        <w:tc>
          <w:tcPr>
            <w:tcW w:w="618" w:type="dxa"/>
            <w:tcBorders>
              <w:top w:val="single" w:sz="4" w:space="0" w:color="auto"/>
              <w:left w:val="single" w:sz="4" w:space="0" w:color="auto"/>
              <w:bottom w:val="single" w:sz="4" w:space="0" w:color="auto"/>
              <w:right w:val="single" w:sz="4" w:space="0" w:color="auto"/>
            </w:tcBorders>
          </w:tcPr>
          <w:p w14:paraId="504CEE3F"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325CBAD4"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A781369" w14:textId="7BC17ABC" w:rsidR="001D338A" w:rsidRDefault="00B33AF4">
            <w:pPr>
              <w:spacing w:line="276" w:lineRule="auto"/>
              <w:jc w:val="center"/>
              <w:rPr>
                <w:rFonts w:ascii="Times New Roman" w:hAnsi="Times New Roman"/>
                <w:sz w:val="20"/>
                <w:lang w:val="uk-UA" w:eastAsia="en-US"/>
              </w:rPr>
            </w:pPr>
            <w:r>
              <w:rPr>
                <w:rFonts w:ascii="Times New Roman" w:hAnsi="Times New Roman"/>
                <w:sz w:val="20"/>
                <w:lang w:val="uk-UA" w:eastAsia="en-US"/>
              </w:rPr>
              <w:t>161 500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8D660E"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324F4D98" w14:textId="77777777" w:rsidTr="00A028CC">
        <w:trPr>
          <w:trHeight w:val="505"/>
        </w:trPr>
        <w:tc>
          <w:tcPr>
            <w:tcW w:w="618" w:type="dxa"/>
            <w:tcBorders>
              <w:top w:val="single" w:sz="4" w:space="0" w:color="auto"/>
              <w:left w:val="single" w:sz="4" w:space="0" w:color="auto"/>
              <w:bottom w:val="single" w:sz="4" w:space="0" w:color="auto"/>
              <w:right w:val="single" w:sz="4" w:space="0" w:color="auto"/>
            </w:tcBorders>
          </w:tcPr>
          <w:p w14:paraId="090B2832"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C11AE7B"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5F4D86" w14:textId="1A3F43B7" w:rsidR="001D338A" w:rsidRDefault="00B33AF4">
            <w:pPr>
              <w:spacing w:line="276" w:lineRule="auto"/>
              <w:jc w:val="center"/>
              <w:rPr>
                <w:rFonts w:ascii="Times New Roman" w:hAnsi="Times New Roman"/>
                <w:sz w:val="20"/>
                <w:lang w:val="uk-UA" w:eastAsia="en-US"/>
              </w:rPr>
            </w:pPr>
            <w:r>
              <w:rPr>
                <w:rFonts w:ascii="Times New Roman" w:hAnsi="Times New Roman"/>
                <w:sz w:val="20"/>
                <w:lang w:val="uk-UA" w:eastAsia="en-US"/>
              </w:rPr>
              <w:t>5</w:t>
            </w:r>
            <w:r w:rsidR="001D338A">
              <w:rPr>
                <w:rFonts w:ascii="Times New Roman" w:hAnsi="Times New Roman"/>
                <w:sz w:val="20"/>
                <w:lang w:val="uk-UA" w:eastAsia="en-US"/>
              </w:rPr>
              <w:t>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2DC0EE"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3865FC0F" w14:textId="77777777" w:rsidTr="00A028CC">
        <w:trPr>
          <w:trHeight w:val="451"/>
        </w:trPr>
        <w:tc>
          <w:tcPr>
            <w:tcW w:w="618" w:type="dxa"/>
            <w:tcBorders>
              <w:top w:val="single" w:sz="4" w:space="0" w:color="auto"/>
              <w:left w:val="single" w:sz="4" w:space="0" w:color="auto"/>
              <w:bottom w:val="single" w:sz="4" w:space="0" w:color="auto"/>
              <w:right w:val="single" w:sz="4" w:space="0" w:color="auto"/>
            </w:tcBorders>
          </w:tcPr>
          <w:p w14:paraId="27607FAF"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3C0F30A5"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C9FC24" w14:textId="77777777" w:rsidR="001D338A" w:rsidRDefault="001D338A">
            <w:pPr>
              <w:overflowPunct/>
              <w:autoSpaceDE/>
              <w:autoSpaceDN/>
              <w:adjustRightInd/>
              <w:spacing w:line="276" w:lineRule="auto"/>
              <w:rPr>
                <w:rFonts w:ascii="Calibri" w:eastAsia="Calibri" w:hAnsi="Calibri"/>
                <w:sz w:val="22"/>
                <w:szCs w:val="22"/>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8DAAE85"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3A0574EA" w14:textId="77777777" w:rsidTr="00A028CC">
        <w:trPr>
          <w:trHeight w:val="328"/>
        </w:trPr>
        <w:tc>
          <w:tcPr>
            <w:tcW w:w="618" w:type="dxa"/>
            <w:tcBorders>
              <w:top w:val="single" w:sz="4" w:space="0" w:color="auto"/>
              <w:left w:val="single" w:sz="4" w:space="0" w:color="auto"/>
              <w:bottom w:val="single" w:sz="4" w:space="0" w:color="auto"/>
              <w:right w:val="single" w:sz="4" w:space="0" w:color="auto"/>
            </w:tcBorders>
          </w:tcPr>
          <w:p w14:paraId="3B8399D3"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42B10D57" w14:textId="77777777" w:rsidR="001D338A" w:rsidRDefault="001D338A">
            <w:pPr>
              <w:spacing w:line="276" w:lineRule="auto"/>
              <w:rPr>
                <w:rFonts w:ascii="Times New Roman" w:hAnsi="Times New Roman"/>
                <w:sz w:val="20"/>
                <w:lang w:val="uk-UA" w:eastAsia="en-US"/>
              </w:rPr>
            </w:pPr>
            <w:r>
              <w:rPr>
                <w:rFonts w:ascii="Times New Roman" w:hAnsi="Times New Roman"/>
                <w:sz w:val="20"/>
                <w:lang w:val="uk-UA" w:eastAsia="en-US"/>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14:paraId="1D59ACB5" w14:textId="77777777" w:rsidR="001D338A" w:rsidRDefault="001D338A" w:rsidP="002D6C61">
            <w:pPr>
              <w:numPr>
                <w:ilvl w:val="0"/>
                <w:numId w:val="17"/>
              </w:numPr>
              <w:overflowPunct/>
              <w:autoSpaceDE/>
              <w:adjustRightInd/>
              <w:spacing w:line="276" w:lineRule="auto"/>
              <w:ind w:left="297" w:hanging="283"/>
              <w:rPr>
                <w:rFonts w:ascii="Times New Roman" w:hAnsi="Times New Roman"/>
                <w:sz w:val="20"/>
                <w:lang w:val="uk-UA" w:eastAsia="en-US"/>
              </w:rPr>
            </w:pPr>
            <w:r>
              <w:rPr>
                <w:rFonts w:ascii="Times New Roman" w:hAnsi="Times New Roman"/>
                <w:sz w:val="20"/>
                <w:lang w:val="uk-UA" w:eastAsia="en-US"/>
              </w:rPr>
              <w:t>Обухівська спортивна слава</w:t>
            </w:r>
          </w:p>
          <w:p w14:paraId="14435706" w14:textId="77777777" w:rsidR="001D338A" w:rsidRDefault="001D338A" w:rsidP="001D338A">
            <w:pPr>
              <w:numPr>
                <w:ilvl w:val="0"/>
                <w:numId w:val="17"/>
              </w:numPr>
              <w:overflowPunct/>
              <w:autoSpaceDE/>
              <w:adjustRightInd/>
              <w:spacing w:line="276" w:lineRule="auto"/>
              <w:ind w:left="297" w:hanging="283"/>
              <w:rPr>
                <w:rFonts w:ascii="Times New Roman" w:hAnsi="Times New Roman"/>
                <w:sz w:val="20"/>
                <w:lang w:val="uk-UA" w:eastAsia="en-US"/>
              </w:rPr>
            </w:pPr>
            <w:r w:rsidRPr="008426A1">
              <w:rPr>
                <w:rFonts w:ascii="Times New Roman" w:hAnsi="Times New Roman"/>
                <w:sz w:val="20"/>
                <w:lang w:val="uk-UA" w:eastAsia="en-US"/>
              </w:rPr>
              <w:t>Молода людина року</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6E4EA7" w14:textId="3A4B2153" w:rsidR="001D338A" w:rsidRDefault="001D338A">
            <w:pPr>
              <w:spacing w:line="276" w:lineRule="auto"/>
              <w:jc w:val="center"/>
              <w:rPr>
                <w:rFonts w:ascii="Times New Roman" w:hAnsi="Times New Roman"/>
                <w:sz w:val="20"/>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0CC55D5"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0350958B" w14:textId="77777777" w:rsidTr="00A028CC">
        <w:trPr>
          <w:trHeight w:val="328"/>
        </w:trPr>
        <w:tc>
          <w:tcPr>
            <w:tcW w:w="618" w:type="dxa"/>
            <w:tcBorders>
              <w:top w:val="single" w:sz="4" w:space="0" w:color="auto"/>
              <w:left w:val="single" w:sz="4" w:space="0" w:color="auto"/>
              <w:bottom w:val="single" w:sz="4" w:space="0" w:color="auto"/>
              <w:right w:val="single" w:sz="4" w:space="0" w:color="auto"/>
            </w:tcBorders>
          </w:tcPr>
          <w:p w14:paraId="7E63191C"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tcPr>
          <w:p w14:paraId="3AC74640" w14:textId="77777777" w:rsidR="001D338A" w:rsidRPr="008426A1" w:rsidRDefault="001D338A" w:rsidP="008426A1">
            <w:pPr>
              <w:spacing w:line="276" w:lineRule="auto"/>
              <w:rPr>
                <w:rFonts w:ascii="Times New Roman" w:hAnsi="Times New Roman"/>
                <w:sz w:val="20"/>
                <w:lang w:val="uk-UA" w:eastAsia="en-US"/>
              </w:rPr>
            </w:pPr>
            <w:r w:rsidRPr="008426A1">
              <w:rPr>
                <w:rFonts w:ascii="Times New Roman" w:hAnsi="Times New Roman"/>
                <w:sz w:val="20"/>
                <w:lang w:val="uk-UA" w:eastAsia="en-US"/>
              </w:rPr>
              <w:t xml:space="preserve">Забезпечення </w:t>
            </w:r>
            <w:r>
              <w:rPr>
                <w:rFonts w:ascii="Times New Roman" w:hAnsi="Times New Roman"/>
                <w:sz w:val="20"/>
                <w:lang w:val="uk-UA" w:eastAsia="en-US"/>
              </w:rPr>
              <w:t xml:space="preserve">інвентарем та </w:t>
            </w:r>
            <w:r w:rsidRPr="008426A1">
              <w:rPr>
                <w:rFonts w:ascii="Times New Roman" w:hAnsi="Times New Roman"/>
                <w:sz w:val="20"/>
                <w:lang w:val="uk-UA" w:eastAsia="en-US"/>
              </w:rPr>
              <w:t>сувенірною продукцією для проведення молодіжних заходів.</w:t>
            </w:r>
          </w:p>
          <w:p w14:paraId="09DEE17E"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w:t>
            </w:r>
            <w:r>
              <w:rPr>
                <w:rFonts w:ascii="Times New Roman" w:hAnsi="Times New Roman"/>
                <w:sz w:val="20"/>
                <w:lang w:val="uk-UA" w:eastAsia="en-US"/>
              </w:rPr>
              <w:tab/>
              <w:t>Обухівська спортивна слава</w:t>
            </w:r>
          </w:p>
        </w:tc>
        <w:tc>
          <w:tcPr>
            <w:tcW w:w="1418" w:type="dxa"/>
            <w:tcBorders>
              <w:top w:val="single" w:sz="4" w:space="0" w:color="auto"/>
              <w:left w:val="single" w:sz="4" w:space="0" w:color="auto"/>
              <w:bottom w:val="single" w:sz="4" w:space="0" w:color="auto"/>
              <w:right w:val="single" w:sz="4" w:space="0" w:color="auto"/>
            </w:tcBorders>
            <w:vAlign w:val="center"/>
          </w:tcPr>
          <w:p w14:paraId="467D42E4" w14:textId="6CDEBAC3" w:rsidR="001D338A" w:rsidRDefault="00B55857">
            <w:pPr>
              <w:spacing w:line="276" w:lineRule="auto"/>
              <w:jc w:val="center"/>
              <w:rPr>
                <w:rFonts w:ascii="Times New Roman" w:hAnsi="Times New Roman"/>
                <w:sz w:val="20"/>
                <w:lang w:val="uk-UA" w:eastAsia="en-US"/>
              </w:rPr>
            </w:pPr>
            <w:r>
              <w:rPr>
                <w:rFonts w:ascii="Times New Roman" w:hAnsi="Times New Roman"/>
                <w:sz w:val="20"/>
                <w:lang w:val="uk-UA" w:eastAsia="en-US"/>
              </w:rPr>
              <w:t>291 000</w:t>
            </w:r>
          </w:p>
        </w:tc>
        <w:tc>
          <w:tcPr>
            <w:tcW w:w="1134" w:type="dxa"/>
            <w:tcBorders>
              <w:top w:val="single" w:sz="4" w:space="0" w:color="auto"/>
              <w:left w:val="single" w:sz="4" w:space="0" w:color="auto"/>
              <w:bottom w:val="single" w:sz="4" w:space="0" w:color="auto"/>
              <w:right w:val="single" w:sz="4" w:space="0" w:color="auto"/>
            </w:tcBorders>
            <w:vAlign w:val="center"/>
          </w:tcPr>
          <w:p w14:paraId="4E7BED6F" w14:textId="77777777" w:rsidR="001D338A" w:rsidRDefault="00C35E28">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517D2FDA" w14:textId="77777777" w:rsidTr="00A028CC">
        <w:trPr>
          <w:trHeight w:val="323"/>
        </w:trPr>
        <w:tc>
          <w:tcPr>
            <w:tcW w:w="7693" w:type="dxa"/>
            <w:gridSpan w:val="2"/>
            <w:tcBorders>
              <w:top w:val="single" w:sz="4" w:space="0" w:color="auto"/>
              <w:left w:val="single" w:sz="4" w:space="0" w:color="auto"/>
              <w:bottom w:val="single" w:sz="4" w:space="0" w:color="auto"/>
              <w:right w:val="single" w:sz="4" w:space="0" w:color="auto"/>
            </w:tcBorders>
            <w:hideMark/>
          </w:tcPr>
          <w:p w14:paraId="45859D48" w14:textId="77777777" w:rsidR="001D338A" w:rsidRDefault="001D338A">
            <w:pPr>
              <w:spacing w:line="276" w:lineRule="auto"/>
              <w:rPr>
                <w:rFonts w:ascii="Times New Roman" w:hAnsi="Times New Roman"/>
                <w:b/>
                <w:sz w:val="20"/>
                <w:lang w:val="uk-UA" w:eastAsia="en-US"/>
              </w:rPr>
            </w:pPr>
          </w:p>
          <w:p w14:paraId="31EFBE4F" w14:textId="77777777" w:rsidR="001D338A" w:rsidRDefault="001D338A">
            <w:pPr>
              <w:spacing w:line="276" w:lineRule="auto"/>
              <w:rPr>
                <w:rFonts w:ascii="Times New Roman" w:hAnsi="Times New Roman"/>
                <w:b/>
                <w:sz w:val="20"/>
                <w:lang w:val="uk-UA" w:eastAsia="en-US"/>
              </w:rPr>
            </w:pPr>
            <w:r>
              <w:rPr>
                <w:rFonts w:ascii="Times New Roman" w:hAnsi="Times New Roman"/>
                <w:b/>
                <w:sz w:val="20"/>
                <w:lang w:val="uk-UA" w:eastAsia="en-US"/>
              </w:rPr>
              <w:t>ВСЬОГО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649D70" w14:textId="73F1EB77" w:rsidR="001D338A" w:rsidRDefault="00C35E28" w:rsidP="00C35E28">
            <w:pPr>
              <w:spacing w:line="276" w:lineRule="auto"/>
              <w:jc w:val="center"/>
              <w:rPr>
                <w:rFonts w:ascii="Times New Roman" w:hAnsi="Times New Roman"/>
                <w:b/>
                <w:sz w:val="20"/>
                <w:lang w:val="uk-UA" w:eastAsia="en-US"/>
              </w:rPr>
            </w:pPr>
            <w:r>
              <w:rPr>
                <w:rFonts w:ascii="Times New Roman" w:hAnsi="Times New Roman"/>
                <w:b/>
                <w:sz w:val="20"/>
                <w:lang w:val="uk-UA" w:eastAsia="en-US"/>
              </w:rPr>
              <w:t>1</w:t>
            </w:r>
            <w:r w:rsidR="003708DE">
              <w:rPr>
                <w:rFonts w:ascii="Times New Roman" w:hAnsi="Times New Roman"/>
                <w:b/>
                <w:sz w:val="20"/>
                <w:lang w:val="uk-UA" w:eastAsia="en-US"/>
              </w:rPr>
              <w:t xml:space="preserve"> 474 </w:t>
            </w:r>
            <w:r>
              <w:rPr>
                <w:rFonts w:ascii="Times New Roman" w:hAnsi="Times New Roman"/>
                <w:b/>
                <w:sz w:val="20"/>
                <w:lang w:val="uk-UA" w:eastAsia="en-US"/>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F8A922" w14:textId="77777777" w:rsidR="001D338A" w:rsidRDefault="001D338A" w:rsidP="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bl>
    <w:p w14:paraId="36C506C0" w14:textId="64992C3A" w:rsidR="002D6C61" w:rsidRDefault="00C35E28" w:rsidP="0098005A">
      <w:pPr>
        <w:spacing w:line="360" w:lineRule="auto"/>
        <w:ind w:right="-995" w:firstLine="426"/>
        <w:rPr>
          <w:rFonts w:ascii="Times New Roman" w:hAnsi="Times New Roman"/>
          <w:b/>
          <w:sz w:val="24"/>
          <w:szCs w:val="24"/>
          <w:lang w:val="uk-UA"/>
        </w:rPr>
      </w:pPr>
      <w:r>
        <w:rPr>
          <w:rFonts w:ascii="Times New Roman" w:hAnsi="Times New Roman"/>
          <w:b/>
          <w:sz w:val="24"/>
          <w:szCs w:val="24"/>
          <w:lang w:val="uk-UA"/>
        </w:rPr>
        <w:t xml:space="preserve">Всього: 1 млн. </w:t>
      </w:r>
      <w:r w:rsidR="00CC7422">
        <w:rPr>
          <w:rFonts w:ascii="Times New Roman" w:hAnsi="Times New Roman"/>
          <w:b/>
          <w:sz w:val="24"/>
          <w:szCs w:val="24"/>
          <w:lang w:val="uk-UA"/>
        </w:rPr>
        <w:t>474</w:t>
      </w:r>
      <w:r>
        <w:rPr>
          <w:rFonts w:ascii="Times New Roman" w:hAnsi="Times New Roman"/>
          <w:b/>
          <w:sz w:val="24"/>
          <w:szCs w:val="24"/>
          <w:lang w:val="uk-UA"/>
        </w:rPr>
        <w:t xml:space="preserve"> тис. 0</w:t>
      </w:r>
      <w:r w:rsidR="002D6C61">
        <w:rPr>
          <w:rFonts w:ascii="Times New Roman" w:hAnsi="Times New Roman"/>
          <w:b/>
          <w:sz w:val="24"/>
          <w:szCs w:val="24"/>
          <w:lang w:val="uk-UA"/>
        </w:rPr>
        <w:t>0 грн.</w:t>
      </w:r>
    </w:p>
    <w:p w14:paraId="148387FB" w14:textId="0A4F277B" w:rsidR="002D6C61" w:rsidRPr="00D10F1A" w:rsidRDefault="00A61BDD" w:rsidP="0098005A">
      <w:pPr>
        <w:spacing w:line="360" w:lineRule="auto"/>
        <w:ind w:right="-995" w:firstLine="426"/>
        <w:rPr>
          <w:rFonts w:ascii="Times New Roman" w:hAnsi="Times New Roman"/>
          <w:szCs w:val="28"/>
          <w:lang w:val="uk-UA"/>
        </w:rPr>
      </w:pPr>
      <w:r w:rsidRPr="00D10F1A">
        <w:rPr>
          <w:rFonts w:ascii="Times New Roman" w:hAnsi="Times New Roman"/>
          <w:szCs w:val="28"/>
          <w:lang w:val="uk-UA"/>
        </w:rPr>
        <w:t xml:space="preserve">Секретар міської ради       </w:t>
      </w:r>
      <w:r w:rsidR="002D6C61" w:rsidRPr="00D10F1A">
        <w:rPr>
          <w:rFonts w:ascii="Times New Roman" w:hAnsi="Times New Roman"/>
          <w:szCs w:val="28"/>
          <w:lang w:val="uk-UA"/>
        </w:rPr>
        <w:tab/>
      </w:r>
      <w:r w:rsidR="002D6C61" w:rsidRPr="00D10F1A">
        <w:rPr>
          <w:rFonts w:ascii="Times New Roman" w:hAnsi="Times New Roman"/>
          <w:szCs w:val="28"/>
          <w:lang w:val="uk-UA"/>
        </w:rPr>
        <w:tab/>
      </w:r>
      <w:r w:rsidR="002D6C61" w:rsidRPr="00D10F1A">
        <w:rPr>
          <w:rFonts w:ascii="Times New Roman" w:hAnsi="Times New Roman"/>
          <w:szCs w:val="28"/>
          <w:lang w:val="uk-UA"/>
        </w:rPr>
        <w:tab/>
      </w:r>
      <w:r w:rsidR="002D6C61" w:rsidRPr="00D10F1A">
        <w:rPr>
          <w:rFonts w:ascii="Times New Roman" w:hAnsi="Times New Roman"/>
          <w:szCs w:val="28"/>
          <w:lang w:val="uk-UA"/>
        </w:rPr>
        <w:tab/>
      </w:r>
      <w:r w:rsidR="002D6C61" w:rsidRPr="00D10F1A">
        <w:rPr>
          <w:rFonts w:ascii="Times New Roman" w:hAnsi="Times New Roman"/>
          <w:szCs w:val="28"/>
          <w:lang w:val="uk-UA"/>
        </w:rPr>
        <w:tab/>
      </w:r>
      <w:r w:rsidR="002D6C61" w:rsidRPr="00D10F1A">
        <w:rPr>
          <w:rFonts w:ascii="Times New Roman" w:hAnsi="Times New Roman"/>
          <w:szCs w:val="28"/>
          <w:lang w:val="uk-UA"/>
        </w:rPr>
        <w:tab/>
      </w:r>
      <w:r w:rsidR="00D10F1A">
        <w:rPr>
          <w:rFonts w:ascii="Times New Roman" w:hAnsi="Times New Roman"/>
          <w:szCs w:val="28"/>
          <w:lang w:val="uk-UA"/>
        </w:rPr>
        <w:t xml:space="preserve">      </w:t>
      </w:r>
      <w:r w:rsidR="00D10F1A" w:rsidRPr="00D10F1A">
        <w:rPr>
          <w:rFonts w:ascii="Times New Roman" w:hAnsi="Times New Roman"/>
          <w:szCs w:val="28"/>
          <w:lang w:val="uk-UA"/>
        </w:rPr>
        <w:t xml:space="preserve"> </w:t>
      </w:r>
      <w:r w:rsidR="002D6C61" w:rsidRPr="00D10F1A">
        <w:rPr>
          <w:rFonts w:ascii="Times New Roman" w:hAnsi="Times New Roman"/>
          <w:szCs w:val="28"/>
          <w:lang w:val="uk-UA"/>
        </w:rPr>
        <w:t xml:space="preserve">Лариса ІЛЬЄНКО </w:t>
      </w:r>
    </w:p>
    <w:p w14:paraId="3EE5541C" w14:textId="77777777" w:rsidR="00B33AF4" w:rsidRPr="00D10F1A" w:rsidRDefault="002D6C61" w:rsidP="0098005A">
      <w:pPr>
        <w:ind w:right="-995" w:firstLine="426"/>
        <w:jc w:val="both"/>
        <w:rPr>
          <w:rFonts w:ascii="Times New Roman" w:hAnsi="Times New Roman"/>
          <w:szCs w:val="28"/>
          <w:lang w:val="uk-UA"/>
        </w:rPr>
      </w:pPr>
      <w:r w:rsidRPr="00D10F1A">
        <w:rPr>
          <w:rFonts w:ascii="Times New Roman" w:hAnsi="Times New Roman"/>
          <w:szCs w:val="28"/>
          <w:lang w:val="uk-UA"/>
        </w:rPr>
        <w:t xml:space="preserve">Начальник відділу молоді, фізичної </w:t>
      </w:r>
    </w:p>
    <w:p w14:paraId="397AD2CC" w14:textId="0325F7A5" w:rsidR="002D6C61" w:rsidRPr="00D10F1A" w:rsidRDefault="00B33AF4" w:rsidP="0098005A">
      <w:pPr>
        <w:ind w:right="-995" w:firstLine="426"/>
        <w:jc w:val="both"/>
        <w:rPr>
          <w:rFonts w:ascii="Times New Roman" w:hAnsi="Times New Roman"/>
          <w:szCs w:val="28"/>
          <w:lang w:val="uk-UA"/>
        </w:rPr>
      </w:pPr>
      <w:r w:rsidRPr="00D10F1A">
        <w:rPr>
          <w:rFonts w:ascii="Times New Roman" w:hAnsi="Times New Roman"/>
          <w:szCs w:val="28"/>
          <w:lang w:val="uk-UA"/>
        </w:rPr>
        <w:t>к</w:t>
      </w:r>
      <w:r w:rsidR="002D6C61" w:rsidRPr="00D10F1A">
        <w:rPr>
          <w:rFonts w:ascii="Times New Roman" w:hAnsi="Times New Roman"/>
          <w:szCs w:val="28"/>
          <w:lang w:val="uk-UA"/>
        </w:rPr>
        <w:t>ультури</w:t>
      </w:r>
      <w:r w:rsidRPr="00D10F1A">
        <w:rPr>
          <w:rFonts w:ascii="Times New Roman" w:hAnsi="Times New Roman"/>
          <w:szCs w:val="28"/>
          <w:lang w:val="uk-UA"/>
        </w:rPr>
        <w:t xml:space="preserve"> </w:t>
      </w:r>
      <w:r w:rsidR="002D6C61" w:rsidRPr="00D10F1A">
        <w:rPr>
          <w:rFonts w:ascii="Times New Roman" w:hAnsi="Times New Roman"/>
          <w:szCs w:val="28"/>
          <w:lang w:val="uk-UA"/>
        </w:rPr>
        <w:t xml:space="preserve">та спорту виконавчого комітету </w:t>
      </w:r>
    </w:p>
    <w:p w14:paraId="37F5AE62" w14:textId="7EA9F6D1" w:rsidR="002D6C61" w:rsidRPr="00A61BDD" w:rsidRDefault="00A61BDD" w:rsidP="0098005A">
      <w:pPr>
        <w:ind w:right="-995" w:firstLine="426"/>
        <w:jc w:val="both"/>
        <w:rPr>
          <w:rFonts w:ascii="Times New Roman" w:hAnsi="Times New Roman"/>
          <w:sz w:val="26"/>
          <w:szCs w:val="26"/>
          <w:lang w:val="uk-UA"/>
        </w:rPr>
      </w:pPr>
      <w:r w:rsidRPr="00D10F1A">
        <w:rPr>
          <w:rFonts w:ascii="Times New Roman" w:hAnsi="Times New Roman"/>
          <w:szCs w:val="28"/>
          <w:lang w:val="uk-UA"/>
        </w:rPr>
        <w:t>Обухівської міської ради</w:t>
      </w:r>
      <w:r w:rsidRPr="00D10F1A">
        <w:rPr>
          <w:rFonts w:ascii="Times New Roman" w:hAnsi="Times New Roman"/>
          <w:szCs w:val="28"/>
          <w:lang w:val="uk-UA"/>
        </w:rPr>
        <w:tab/>
      </w:r>
      <w:r w:rsidRPr="00D10F1A">
        <w:rPr>
          <w:rFonts w:ascii="Times New Roman" w:hAnsi="Times New Roman"/>
          <w:szCs w:val="28"/>
          <w:lang w:val="uk-UA"/>
        </w:rPr>
        <w:tab/>
        <w:t xml:space="preserve">  </w:t>
      </w:r>
      <w:r w:rsidRPr="00D10F1A">
        <w:rPr>
          <w:rFonts w:ascii="Times New Roman" w:hAnsi="Times New Roman"/>
          <w:szCs w:val="28"/>
          <w:lang w:val="uk-UA"/>
        </w:rPr>
        <w:tab/>
      </w:r>
      <w:r w:rsidRPr="00D10F1A">
        <w:rPr>
          <w:rFonts w:ascii="Times New Roman" w:hAnsi="Times New Roman"/>
          <w:szCs w:val="28"/>
          <w:lang w:val="uk-UA"/>
        </w:rPr>
        <w:tab/>
      </w:r>
      <w:r w:rsidRPr="00D10F1A">
        <w:rPr>
          <w:rFonts w:ascii="Times New Roman" w:hAnsi="Times New Roman"/>
          <w:szCs w:val="28"/>
          <w:lang w:val="uk-UA"/>
        </w:rPr>
        <w:tab/>
      </w:r>
      <w:r w:rsidR="002D6C61" w:rsidRPr="00D10F1A">
        <w:rPr>
          <w:rFonts w:ascii="Times New Roman" w:hAnsi="Times New Roman"/>
          <w:szCs w:val="28"/>
          <w:lang w:val="uk-UA"/>
        </w:rPr>
        <w:tab/>
        <w:t xml:space="preserve">     </w:t>
      </w:r>
      <w:r w:rsidR="00D10F1A">
        <w:rPr>
          <w:rFonts w:ascii="Times New Roman" w:hAnsi="Times New Roman"/>
          <w:szCs w:val="28"/>
          <w:lang w:val="uk-UA"/>
        </w:rPr>
        <w:t xml:space="preserve">    </w:t>
      </w:r>
      <w:r w:rsidRPr="00D10F1A">
        <w:rPr>
          <w:rFonts w:ascii="Times New Roman" w:hAnsi="Times New Roman"/>
          <w:szCs w:val="28"/>
          <w:lang w:val="uk-UA"/>
        </w:rPr>
        <w:t xml:space="preserve">  </w:t>
      </w:r>
      <w:r w:rsidR="002D6C61" w:rsidRPr="00D10F1A">
        <w:rPr>
          <w:rFonts w:ascii="Times New Roman" w:hAnsi="Times New Roman"/>
          <w:szCs w:val="28"/>
          <w:lang w:val="uk-UA"/>
        </w:rPr>
        <w:t xml:space="preserve"> Максим ЄЛЬСЬКИЙ</w:t>
      </w:r>
    </w:p>
    <w:p w14:paraId="672FAA02" w14:textId="77777777" w:rsidR="00FA02A8" w:rsidRPr="00A61BDD" w:rsidRDefault="00FA02A8" w:rsidP="0098005A">
      <w:pPr>
        <w:ind w:right="-995" w:firstLine="426"/>
        <w:jc w:val="both"/>
        <w:rPr>
          <w:rFonts w:ascii="Times New Roman" w:hAnsi="Times New Roman"/>
          <w:sz w:val="26"/>
          <w:szCs w:val="26"/>
          <w:lang w:val="uk-UA"/>
        </w:rPr>
      </w:pPr>
    </w:p>
    <w:sectPr w:rsidR="00FA02A8" w:rsidRPr="00A61BDD" w:rsidSect="0098005A">
      <w:pgSz w:w="11906" w:h="16838"/>
      <w:pgMar w:top="680" w:right="1418" w:bottom="851" w:left="993"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3120B" w14:textId="77777777" w:rsidR="00F14882" w:rsidRDefault="00F14882" w:rsidP="005A2AE8">
      <w:r>
        <w:separator/>
      </w:r>
    </w:p>
  </w:endnote>
  <w:endnote w:type="continuationSeparator" w:id="0">
    <w:p w14:paraId="4D6D35CF" w14:textId="77777777" w:rsidR="00F14882" w:rsidRDefault="00F14882"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Droid Sans">
    <w:altName w:val="Times New Roman"/>
    <w:charset w:val="01"/>
    <w:family w:val="auto"/>
    <w:pitch w:val="variable"/>
  </w:font>
  <w:font w:name="FreeSans">
    <w:altName w:val="Times New Roman"/>
    <w:charset w:val="01"/>
    <w:family w:val="auto"/>
    <w:pitch w:val="variable"/>
  </w:font>
  <w:font w:name="Liberation Sans">
    <w:altName w:val="Arial"/>
    <w:panose1 w:val="00000000000000000000"/>
    <w:charset w:val="CC"/>
    <w:family w:val="swiss"/>
    <w:notTrueType/>
    <w:pitch w:val="variable"/>
    <w:sig w:usb0="00000203" w:usb1="00000000" w:usb2="00000000" w:usb3="00000000" w:csb0="00000005" w:csb1="00000000"/>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80"/>
    <w:family w:val="auto"/>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62884" w14:textId="77777777" w:rsidR="00F14882" w:rsidRDefault="00F14882" w:rsidP="005A2AE8">
      <w:r>
        <w:separator/>
      </w:r>
    </w:p>
  </w:footnote>
  <w:footnote w:type="continuationSeparator" w:id="0">
    <w:p w14:paraId="324646CD" w14:textId="77777777" w:rsidR="00F14882" w:rsidRDefault="00F14882"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5589B" w14:textId="77777777" w:rsidR="000200FD" w:rsidRDefault="000200FD">
    <w:pPr>
      <w:pStyle w:val="af9"/>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3674F452" w14:textId="77777777" w:rsidR="000200FD" w:rsidRDefault="000200FD">
    <w:pPr>
      <w:pStyle w:val="af9"/>
    </w:pPr>
  </w:p>
  <w:p w14:paraId="3FCDC89B" w14:textId="77777777" w:rsidR="000200FD" w:rsidRDefault="000200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D1B28A0"/>
    <w:multiLevelType w:val="hybridMultilevel"/>
    <w:tmpl w:val="4580B168"/>
    <w:lvl w:ilvl="0" w:tplc="61EE58AA">
      <w:start w:val="1"/>
      <w:numFmt w:val="decimal"/>
      <w:lvlText w:val="%1."/>
      <w:lvlJc w:val="left"/>
      <w:pPr>
        <w:ind w:left="360" w:hanging="360"/>
      </w:pPr>
      <w:rPr>
        <w:rFonts w:ascii="Times New Roman" w:eastAsiaTheme="minorEastAsia" w:hAnsi="Times New Roman" w:cs="Times New Roman"/>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2"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3"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3E9C1FD8"/>
    <w:multiLevelType w:val="hybridMultilevel"/>
    <w:tmpl w:val="1E063CC8"/>
    <w:lvl w:ilvl="0" w:tplc="91F01572">
      <w:start w:val="2"/>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7"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9" w15:restartNumberingAfterBreak="0">
    <w:nsid w:val="70497C55"/>
    <w:multiLevelType w:val="hybridMultilevel"/>
    <w:tmpl w:val="022E080E"/>
    <w:lvl w:ilvl="0" w:tplc="939675C2">
      <w:start w:val="1"/>
      <w:numFmt w:val="decimal"/>
      <w:lvlText w:val="%1."/>
      <w:lvlJc w:val="left"/>
      <w:pPr>
        <w:ind w:left="1211" w:hanging="36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11"/>
  </w:num>
  <w:num w:numId="2">
    <w:abstractNumId w:val="16"/>
  </w:num>
  <w:num w:numId="3">
    <w:abstractNumId w:val="18"/>
  </w:num>
  <w:num w:numId="4">
    <w:abstractNumId w:val="12"/>
  </w:num>
  <w:num w:numId="5">
    <w:abstractNumId w:val="6"/>
  </w:num>
  <w:num w:numId="6">
    <w:abstractNumId w:val="14"/>
  </w:num>
  <w:num w:numId="7">
    <w:abstractNumId w:val="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7"/>
  </w:num>
  <w:num w:numId="19">
    <w:abstractNumId w:val="9"/>
  </w:num>
  <w:num w:numId="20">
    <w:abstractNumId w:val="10"/>
  </w:num>
  <w:num w:numId="21">
    <w:abstractNumId w:val="1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190"/>
    <w:rsid w:val="00017700"/>
    <w:rsid w:val="000200FD"/>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382"/>
    <w:rsid w:val="000958B8"/>
    <w:rsid w:val="00096D45"/>
    <w:rsid w:val="00097E29"/>
    <w:rsid w:val="000A3F84"/>
    <w:rsid w:val="000A4F94"/>
    <w:rsid w:val="000A5DF6"/>
    <w:rsid w:val="000A61CE"/>
    <w:rsid w:val="000B0277"/>
    <w:rsid w:val="000B0E9C"/>
    <w:rsid w:val="000B1679"/>
    <w:rsid w:val="000B409F"/>
    <w:rsid w:val="000B4787"/>
    <w:rsid w:val="000B4E59"/>
    <w:rsid w:val="000B52B6"/>
    <w:rsid w:val="000B6DAC"/>
    <w:rsid w:val="000B6F78"/>
    <w:rsid w:val="000B790D"/>
    <w:rsid w:val="000B7ACF"/>
    <w:rsid w:val="000C174E"/>
    <w:rsid w:val="000C374F"/>
    <w:rsid w:val="000C4B25"/>
    <w:rsid w:val="000C5090"/>
    <w:rsid w:val="000C7BE5"/>
    <w:rsid w:val="000C7F6C"/>
    <w:rsid w:val="000D060F"/>
    <w:rsid w:val="000D2A72"/>
    <w:rsid w:val="000D67F8"/>
    <w:rsid w:val="000E1343"/>
    <w:rsid w:val="000E2C8B"/>
    <w:rsid w:val="000E3EDC"/>
    <w:rsid w:val="000F01ED"/>
    <w:rsid w:val="000F6E61"/>
    <w:rsid w:val="000F71F7"/>
    <w:rsid w:val="000F76A4"/>
    <w:rsid w:val="000F7EF4"/>
    <w:rsid w:val="000F7EF5"/>
    <w:rsid w:val="0010111B"/>
    <w:rsid w:val="0010199E"/>
    <w:rsid w:val="00101DB4"/>
    <w:rsid w:val="00102111"/>
    <w:rsid w:val="0010232C"/>
    <w:rsid w:val="00103399"/>
    <w:rsid w:val="0010398B"/>
    <w:rsid w:val="00103C85"/>
    <w:rsid w:val="0010423D"/>
    <w:rsid w:val="00107674"/>
    <w:rsid w:val="0011272D"/>
    <w:rsid w:val="00114C13"/>
    <w:rsid w:val="00114F63"/>
    <w:rsid w:val="00116550"/>
    <w:rsid w:val="00117720"/>
    <w:rsid w:val="00122FFB"/>
    <w:rsid w:val="00130EEF"/>
    <w:rsid w:val="00130FC1"/>
    <w:rsid w:val="0013351F"/>
    <w:rsid w:val="00136452"/>
    <w:rsid w:val="001370C5"/>
    <w:rsid w:val="00137394"/>
    <w:rsid w:val="0014243F"/>
    <w:rsid w:val="001424D6"/>
    <w:rsid w:val="001432C3"/>
    <w:rsid w:val="001456FD"/>
    <w:rsid w:val="00147778"/>
    <w:rsid w:val="001479A6"/>
    <w:rsid w:val="001529F6"/>
    <w:rsid w:val="00156266"/>
    <w:rsid w:val="001619BB"/>
    <w:rsid w:val="00162457"/>
    <w:rsid w:val="00164764"/>
    <w:rsid w:val="00164792"/>
    <w:rsid w:val="001662E0"/>
    <w:rsid w:val="0017000F"/>
    <w:rsid w:val="00170B0D"/>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94B86"/>
    <w:rsid w:val="00196299"/>
    <w:rsid w:val="001974C2"/>
    <w:rsid w:val="001A0655"/>
    <w:rsid w:val="001A101F"/>
    <w:rsid w:val="001A22D0"/>
    <w:rsid w:val="001A2BB0"/>
    <w:rsid w:val="001A30A3"/>
    <w:rsid w:val="001A3352"/>
    <w:rsid w:val="001A5319"/>
    <w:rsid w:val="001A5FFA"/>
    <w:rsid w:val="001B028C"/>
    <w:rsid w:val="001B0B31"/>
    <w:rsid w:val="001B1BEF"/>
    <w:rsid w:val="001B25AC"/>
    <w:rsid w:val="001B3292"/>
    <w:rsid w:val="001B3FA0"/>
    <w:rsid w:val="001B4701"/>
    <w:rsid w:val="001B5655"/>
    <w:rsid w:val="001C0BBD"/>
    <w:rsid w:val="001C12F6"/>
    <w:rsid w:val="001D0E74"/>
    <w:rsid w:val="001D1A15"/>
    <w:rsid w:val="001D1FBE"/>
    <w:rsid w:val="001D338A"/>
    <w:rsid w:val="001D4267"/>
    <w:rsid w:val="001D6222"/>
    <w:rsid w:val="001D7C79"/>
    <w:rsid w:val="001E0D25"/>
    <w:rsid w:val="001E0F33"/>
    <w:rsid w:val="001E1784"/>
    <w:rsid w:val="001E2C0E"/>
    <w:rsid w:val="001E3F0C"/>
    <w:rsid w:val="001E5609"/>
    <w:rsid w:val="001E6E98"/>
    <w:rsid w:val="001F1C48"/>
    <w:rsid w:val="001F59C8"/>
    <w:rsid w:val="001F5F12"/>
    <w:rsid w:val="00200E5D"/>
    <w:rsid w:val="00204015"/>
    <w:rsid w:val="00205577"/>
    <w:rsid w:val="00205604"/>
    <w:rsid w:val="002062AD"/>
    <w:rsid w:val="002066EF"/>
    <w:rsid w:val="00207B9F"/>
    <w:rsid w:val="00207E4F"/>
    <w:rsid w:val="00212AC8"/>
    <w:rsid w:val="002139BB"/>
    <w:rsid w:val="00213E61"/>
    <w:rsid w:val="00214294"/>
    <w:rsid w:val="00214FB1"/>
    <w:rsid w:val="00215B17"/>
    <w:rsid w:val="00221241"/>
    <w:rsid w:val="00227239"/>
    <w:rsid w:val="002279ED"/>
    <w:rsid w:val="00230328"/>
    <w:rsid w:val="00230A71"/>
    <w:rsid w:val="00230E47"/>
    <w:rsid w:val="002349C5"/>
    <w:rsid w:val="00235541"/>
    <w:rsid w:val="00236663"/>
    <w:rsid w:val="00236E67"/>
    <w:rsid w:val="002416AD"/>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1EEA"/>
    <w:rsid w:val="0026211E"/>
    <w:rsid w:val="00265982"/>
    <w:rsid w:val="00272912"/>
    <w:rsid w:val="00273BFC"/>
    <w:rsid w:val="002740A3"/>
    <w:rsid w:val="0027471C"/>
    <w:rsid w:val="00275C53"/>
    <w:rsid w:val="00276072"/>
    <w:rsid w:val="002770FC"/>
    <w:rsid w:val="00277C14"/>
    <w:rsid w:val="00277F72"/>
    <w:rsid w:val="00280246"/>
    <w:rsid w:val="0028140F"/>
    <w:rsid w:val="002822E5"/>
    <w:rsid w:val="00287031"/>
    <w:rsid w:val="00291FCD"/>
    <w:rsid w:val="00295C3C"/>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0CC7"/>
    <w:rsid w:val="002D24A8"/>
    <w:rsid w:val="002D28A0"/>
    <w:rsid w:val="002D6C61"/>
    <w:rsid w:val="002E1233"/>
    <w:rsid w:val="002E14E7"/>
    <w:rsid w:val="002E2FC3"/>
    <w:rsid w:val="002E4F51"/>
    <w:rsid w:val="002E5D6C"/>
    <w:rsid w:val="002E6D99"/>
    <w:rsid w:val="002E7905"/>
    <w:rsid w:val="002F004B"/>
    <w:rsid w:val="002F02D9"/>
    <w:rsid w:val="002F05E8"/>
    <w:rsid w:val="002F189B"/>
    <w:rsid w:val="002F1BD2"/>
    <w:rsid w:val="002F2094"/>
    <w:rsid w:val="002F6A7A"/>
    <w:rsid w:val="003007A8"/>
    <w:rsid w:val="00302393"/>
    <w:rsid w:val="003068F2"/>
    <w:rsid w:val="00307B30"/>
    <w:rsid w:val="003113CC"/>
    <w:rsid w:val="00311739"/>
    <w:rsid w:val="00320677"/>
    <w:rsid w:val="00323168"/>
    <w:rsid w:val="00324D2D"/>
    <w:rsid w:val="0032648B"/>
    <w:rsid w:val="003272CE"/>
    <w:rsid w:val="00330736"/>
    <w:rsid w:val="003315FA"/>
    <w:rsid w:val="00331F27"/>
    <w:rsid w:val="00333204"/>
    <w:rsid w:val="003335A9"/>
    <w:rsid w:val="0033614F"/>
    <w:rsid w:val="003372A5"/>
    <w:rsid w:val="003412D6"/>
    <w:rsid w:val="00343CD1"/>
    <w:rsid w:val="0034451C"/>
    <w:rsid w:val="00345882"/>
    <w:rsid w:val="00345EBE"/>
    <w:rsid w:val="00345F76"/>
    <w:rsid w:val="00346CA8"/>
    <w:rsid w:val="00347202"/>
    <w:rsid w:val="00350704"/>
    <w:rsid w:val="00357057"/>
    <w:rsid w:val="00361190"/>
    <w:rsid w:val="00361BB9"/>
    <w:rsid w:val="0036364B"/>
    <w:rsid w:val="00365674"/>
    <w:rsid w:val="00367DFD"/>
    <w:rsid w:val="0037020B"/>
    <w:rsid w:val="003708DE"/>
    <w:rsid w:val="003716D6"/>
    <w:rsid w:val="00372F6A"/>
    <w:rsid w:val="00374301"/>
    <w:rsid w:val="00375242"/>
    <w:rsid w:val="0037527F"/>
    <w:rsid w:val="00376557"/>
    <w:rsid w:val="00377079"/>
    <w:rsid w:val="0038190F"/>
    <w:rsid w:val="00384367"/>
    <w:rsid w:val="00385D6E"/>
    <w:rsid w:val="00392E9A"/>
    <w:rsid w:val="0039495D"/>
    <w:rsid w:val="00394E5D"/>
    <w:rsid w:val="00395804"/>
    <w:rsid w:val="003966D0"/>
    <w:rsid w:val="0039777D"/>
    <w:rsid w:val="00397D9D"/>
    <w:rsid w:val="003A0CF7"/>
    <w:rsid w:val="003A3F45"/>
    <w:rsid w:val="003A5E58"/>
    <w:rsid w:val="003B008F"/>
    <w:rsid w:val="003B0999"/>
    <w:rsid w:val="003B0EBA"/>
    <w:rsid w:val="003B386A"/>
    <w:rsid w:val="003B5961"/>
    <w:rsid w:val="003B61E8"/>
    <w:rsid w:val="003B7479"/>
    <w:rsid w:val="003C1B7A"/>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2C5A"/>
    <w:rsid w:val="003F321A"/>
    <w:rsid w:val="003F7275"/>
    <w:rsid w:val="003F7A2D"/>
    <w:rsid w:val="00402A92"/>
    <w:rsid w:val="00405197"/>
    <w:rsid w:val="00406E3B"/>
    <w:rsid w:val="00410F04"/>
    <w:rsid w:val="00411980"/>
    <w:rsid w:val="00411DB8"/>
    <w:rsid w:val="004120F9"/>
    <w:rsid w:val="0041242D"/>
    <w:rsid w:val="004124BE"/>
    <w:rsid w:val="004132B5"/>
    <w:rsid w:val="0041337F"/>
    <w:rsid w:val="004139F1"/>
    <w:rsid w:val="00413BB7"/>
    <w:rsid w:val="00414602"/>
    <w:rsid w:val="004204A2"/>
    <w:rsid w:val="00420A9D"/>
    <w:rsid w:val="00422A80"/>
    <w:rsid w:val="0042304F"/>
    <w:rsid w:val="00425202"/>
    <w:rsid w:val="00426AF5"/>
    <w:rsid w:val="00426DCC"/>
    <w:rsid w:val="00430A99"/>
    <w:rsid w:val="00432309"/>
    <w:rsid w:val="004400D3"/>
    <w:rsid w:val="00442A04"/>
    <w:rsid w:val="004431C4"/>
    <w:rsid w:val="00447EE0"/>
    <w:rsid w:val="00451DE9"/>
    <w:rsid w:val="0045274D"/>
    <w:rsid w:val="004527EA"/>
    <w:rsid w:val="00454444"/>
    <w:rsid w:val="00454F7B"/>
    <w:rsid w:val="00456C78"/>
    <w:rsid w:val="0045712F"/>
    <w:rsid w:val="00460C16"/>
    <w:rsid w:val="004611C0"/>
    <w:rsid w:val="00463248"/>
    <w:rsid w:val="0046374F"/>
    <w:rsid w:val="00464468"/>
    <w:rsid w:val="004647CB"/>
    <w:rsid w:val="00464D37"/>
    <w:rsid w:val="00465F0D"/>
    <w:rsid w:val="004700F6"/>
    <w:rsid w:val="00470944"/>
    <w:rsid w:val="00473BEC"/>
    <w:rsid w:val="00474367"/>
    <w:rsid w:val="004743FD"/>
    <w:rsid w:val="00474956"/>
    <w:rsid w:val="0048043E"/>
    <w:rsid w:val="00480882"/>
    <w:rsid w:val="004827BF"/>
    <w:rsid w:val="004827C3"/>
    <w:rsid w:val="0048280E"/>
    <w:rsid w:val="00483684"/>
    <w:rsid w:val="004870BC"/>
    <w:rsid w:val="00490E1E"/>
    <w:rsid w:val="00491CFF"/>
    <w:rsid w:val="0049235C"/>
    <w:rsid w:val="00495C55"/>
    <w:rsid w:val="004A22B9"/>
    <w:rsid w:val="004A47F1"/>
    <w:rsid w:val="004A541A"/>
    <w:rsid w:val="004A577C"/>
    <w:rsid w:val="004A62F9"/>
    <w:rsid w:val="004A6B38"/>
    <w:rsid w:val="004A7EB9"/>
    <w:rsid w:val="004B0FEF"/>
    <w:rsid w:val="004B2999"/>
    <w:rsid w:val="004B301F"/>
    <w:rsid w:val="004C1213"/>
    <w:rsid w:val="004C29B7"/>
    <w:rsid w:val="004C38CB"/>
    <w:rsid w:val="004C505B"/>
    <w:rsid w:val="004C62AC"/>
    <w:rsid w:val="004C6569"/>
    <w:rsid w:val="004C6D52"/>
    <w:rsid w:val="004C7755"/>
    <w:rsid w:val="004C7C2D"/>
    <w:rsid w:val="004D0F3E"/>
    <w:rsid w:val="004D50C1"/>
    <w:rsid w:val="004E173B"/>
    <w:rsid w:val="004E26DF"/>
    <w:rsid w:val="004E3D66"/>
    <w:rsid w:val="004F0051"/>
    <w:rsid w:val="004F01AA"/>
    <w:rsid w:val="004F0D77"/>
    <w:rsid w:val="004F2A42"/>
    <w:rsid w:val="004F5177"/>
    <w:rsid w:val="004F5609"/>
    <w:rsid w:val="004F5FBD"/>
    <w:rsid w:val="005004E3"/>
    <w:rsid w:val="0050116E"/>
    <w:rsid w:val="00501B0B"/>
    <w:rsid w:val="00504750"/>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5F65"/>
    <w:rsid w:val="005464F8"/>
    <w:rsid w:val="00547500"/>
    <w:rsid w:val="00547758"/>
    <w:rsid w:val="00550F26"/>
    <w:rsid w:val="00553100"/>
    <w:rsid w:val="00556B15"/>
    <w:rsid w:val="00557E0B"/>
    <w:rsid w:val="00562AB6"/>
    <w:rsid w:val="00563B3F"/>
    <w:rsid w:val="00563DA5"/>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126"/>
    <w:rsid w:val="005A2AE8"/>
    <w:rsid w:val="005A2D66"/>
    <w:rsid w:val="005A6188"/>
    <w:rsid w:val="005A7BB4"/>
    <w:rsid w:val="005B095C"/>
    <w:rsid w:val="005B138E"/>
    <w:rsid w:val="005B1FC2"/>
    <w:rsid w:val="005B35FB"/>
    <w:rsid w:val="005B627E"/>
    <w:rsid w:val="005B6460"/>
    <w:rsid w:val="005B64B7"/>
    <w:rsid w:val="005B6EDF"/>
    <w:rsid w:val="005B7B4A"/>
    <w:rsid w:val="005C0FDA"/>
    <w:rsid w:val="005C1EE9"/>
    <w:rsid w:val="005C56D5"/>
    <w:rsid w:val="005C61AD"/>
    <w:rsid w:val="005C6AC0"/>
    <w:rsid w:val="005C6F04"/>
    <w:rsid w:val="005C7C45"/>
    <w:rsid w:val="005D0DFF"/>
    <w:rsid w:val="005D2208"/>
    <w:rsid w:val="005D422A"/>
    <w:rsid w:val="005D57DA"/>
    <w:rsid w:val="005D732C"/>
    <w:rsid w:val="005D7B73"/>
    <w:rsid w:val="005E1C97"/>
    <w:rsid w:val="005E3762"/>
    <w:rsid w:val="005E7402"/>
    <w:rsid w:val="005F08EA"/>
    <w:rsid w:val="005F0F54"/>
    <w:rsid w:val="005F30F2"/>
    <w:rsid w:val="005F3A4F"/>
    <w:rsid w:val="005F65CE"/>
    <w:rsid w:val="005F67C2"/>
    <w:rsid w:val="0060010C"/>
    <w:rsid w:val="006005FF"/>
    <w:rsid w:val="00606A26"/>
    <w:rsid w:val="006071FE"/>
    <w:rsid w:val="00611C54"/>
    <w:rsid w:val="00611E7A"/>
    <w:rsid w:val="00612DFF"/>
    <w:rsid w:val="006137D0"/>
    <w:rsid w:val="006154E7"/>
    <w:rsid w:val="00615EA3"/>
    <w:rsid w:val="0061608F"/>
    <w:rsid w:val="006202C0"/>
    <w:rsid w:val="0062088F"/>
    <w:rsid w:val="00622013"/>
    <w:rsid w:val="0062529C"/>
    <w:rsid w:val="00625A90"/>
    <w:rsid w:val="00631CF7"/>
    <w:rsid w:val="00633ABB"/>
    <w:rsid w:val="006353A6"/>
    <w:rsid w:val="0063593F"/>
    <w:rsid w:val="006366F0"/>
    <w:rsid w:val="0063672F"/>
    <w:rsid w:val="00636850"/>
    <w:rsid w:val="00636D9F"/>
    <w:rsid w:val="00637753"/>
    <w:rsid w:val="00640E13"/>
    <w:rsid w:val="00641140"/>
    <w:rsid w:val="0064140E"/>
    <w:rsid w:val="00641DE3"/>
    <w:rsid w:val="00643C7A"/>
    <w:rsid w:val="00644FEB"/>
    <w:rsid w:val="0064505F"/>
    <w:rsid w:val="006455E8"/>
    <w:rsid w:val="006466C6"/>
    <w:rsid w:val="00646799"/>
    <w:rsid w:val="0064706A"/>
    <w:rsid w:val="006479EE"/>
    <w:rsid w:val="00647B8E"/>
    <w:rsid w:val="0065550A"/>
    <w:rsid w:val="0065606E"/>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1A7D"/>
    <w:rsid w:val="00685F9C"/>
    <w:rsid w:val="00692350"/>
    <w:rsid w:val="0069251C"/>
    <w:rsid w:val="0069296C"/>
    <w:rsid w:val="00692A37"/>
    <w:rsid w:val="0069374E"/>
    <w:rsid w:val="00695AE6"/>
    <w:rsid w:val="006A01CD"/>
    <w:rsid w:val="006A179E"/>
    <w:rsid w:val="006A27DE"/>
    <w:rsid w:val="006A3224"/>
    <w:rsid w:val="006B0E4D"/>
    <w:rsid w:val="006B0FD9"/>
    <w:rsid w:val="006B6BBB"/>
    <w:rsid w:val="006B70AC"/>
    <w:rsid w:val="006B737D"/>
    <w:rsid w:val="006C06AF"/>
    <w:rsid w:val="006C2414"/>
    <w:rsid w:val="006C2CFF"/>
    <w:rsid w:val="006C3C69"/>
    <w:rsid w:val="006C3CB1"/>
    <w:rsid w:val="006C6C6B"/>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2BE3"/>
    <w:rsid w:val="007343CA"/>
    <w:rsid w:val="0073455F"/>
    <w:rsid w:val="00736410"/>
    <w:rsid w:val="007367D0"/>
    <w:rsid w:val="0073737A"/>
    <w:rsid w:val="0073741D"/>
    <w:rsid w:val="00740D65"/>
    <w:rsid w:val="007414C2"/>
    <w:rsid w:val="007418A9"/>
    <w:rsid w:val="00742609"/>
    <w:rsid w:val="00743266"/>
    <w:rsid w:val="007460BB"/>
    <w:rsid w:val="00747E30"/>
    <w:rsid w:val="00750D4F"/>
    <w:rsid w:val="007516C3"/>
    <w:rsid w:val="0075214E"/>
    <w:rsid w:val="00753DAD"/>
    <w:rsid w:val="00756722"/>
    <w:rsid w:val="007619DE"/>
    <w:rsid w:val="007626E9"/>
    <w:rsid w:val="007627A5"/>
    <w:rsid w:val="00763082"/>
    <w:rsid w:val="0076539E"/>
    <w:rsid w:val="00766CE4"/>
    <w:rsid w:val="0077401F"/>
    <w:rsid w:val="007764CA"/>
    <w:rsid w:val="00777D4D"/>
    <w:rsid w:val="00780E7F"/>
    <w:rsid w:val="007838A2"/>
    <w:rsid w:val="00785721"/>
    <w:rsid w:val="0078639F"/>
    <w:rsid w:val="00791183"/>
    <w:rsid w:val="007953AE"/>
    <w:rsid w:val="00797BD6"/>
    <w:rsid w:val="007A03AA"/>
    <w:rsid w:val="007A09D7"/>
    <w:rsid w:val="007A203E"/>
    <w:rsid w:val="007A2FB9"/>
    <w:rsid w:val="007A36EA"/>
    <w:rsid w:val="007A4D58"/>
    <w:rsid w:val="007A6D00"/>
    <w:rsid w:val="007A7184"/>
    <w:rsid w:val="007A7AA1"/>
    <w:rsid w:val="007B0076"/>
    <w:rsid w:val="007B15CC"/>
    <w:rsid w:val="007B1658"/>
    <w:rsid w:val="007B2276"/>
    <w:rsid w:val="007B327A"/>
    <w:rsid w:val="007B4953"/>
    <w:rsid w:val="007B5282"/>
    <w:rsid w:val="007B5341"/>
    <w:rsid w:val="007B61A1"/>
    <w:rsid w:val="007B68A4"/>
    <w:rsid w:val="007B70AB"/>
    <w:rsid w:val="007B7AB5"/>
    <w:rsid w:val="007C050A"/>
    <w:rsid w:val="007C07BE"/>
    <w:rsid w:val="007C1677"/>
    <w:rsid w:val="007C34D2"/>
    <w:rsid w:val="007C3872"/>
    <w:rsid w:val="007C3E06"/>
    <w:rsid w:val="007C4694"/>
    <w:rsid w:val="007C4D67"/>
    <w:rsid w:val="007C6703"/>
    <w:rsid w:val="007D0494"/>
    <w:rsid w:val="007D0651"/>
    <w:rsid w:val="007D1518"/>
    <w:rsid w:val="007D6E4F"/>
    <w:rsid w:val="007E0240"/>
    <w:rsid w:val="007E2769"/>
    <w:rsid w:val="007E39B5"/>
    <w:rsid w:val="007E6FDA"/>
    <w:rsid w:val="007E762E"/>
    <w:rsid w:val="007E794D"/>
    <w:rsid w:val="007E7C0E"/>
    <w:rsid w:val="007E7DE1"/>
    <w:rsid w:val="007F0E7E"/>
    <w:rsid w:val="007F40A2"/>
    <w:rsid w:val="007F7C3F"/>
    <w:rsid w:val="008043B8"/>
    <w:rsid w:val="008049B0"/>
    <w:rsid w:val="00805835"/>
    <w:rsid w:val="0080685A"/>
    <w:rsid w:val="00815221"/>
    <w:rsid w:val="00816131"/>
    <w:rsid w:val="00817070"/>
    <w:rsid w:val="00820F3B"/>
    <w:rsid w:val="00823C43"/>
    <w:rsid w:val="00824D19"/>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2534"/>
    <w:rsid w:val="00852B5A"/>
    <w:rsid w:val="00856A0F"/>
    <w:rsid w:val="00861C3C"/>
    <w:rsid w:val="00863673"/>
    <w:rsid w:val="0086576C"/>
    <w:rsid w:val="00867B6C"/>
    <w:rsid w:val="00871853"/>
    <w:rsid w:val="008725F6"/>
    <w:rsid w:val="00874A0F"/>
    <w:rsid w:val="00875068"/>
    <w:rsid w:val="00876F26"/>
    <w:rsid w:val="008806AB"/>
    <w:rsid w:val="00881064"/>
    <w:rsid w:val="008822A9"/>
    <w:rsid w:val="00883C58"/>
    <w:rsid w:val="008854E4"/>
    <w:rsid w:val="00886C2D"/>
    <w:rsid w:val="00890E58"/>
    <w:rsid w:val="008913A7"/>
    <w:rsid w:val="00894CF6"/>
    <w:rsid w:val="00895023"/>
    <w:rsid w:val="00895555"/>
    <w:rsid w:val="0089592B"/>
    <w:rsid w:val="00896121"/>
    <w:rsid w:val="008978C0"/>
    <w:rsid w:val="008A057B"/>
    <w:rsid w:val="008A15B8"/>
    <w:rsid w:val="008A18F5"/>
    <w:rsid w:val="008A2B22"/>
    <w:rsid w:val="008A41A3"/>
    <w:rsid w:val="008A5CE4"/>
    <w:rsid w:val="008A5D31"/>
    <w:rsid w:val="008A6760"/>
    <w:rsid w:val="008A6D5A"/>
    <w:rsid w:val="008A6EC6"/>
    <w:rsid w:val="008B0A0E"/>
    <w:rsid w:val="008B1A53"/>
    <w:rsid w:val="008B1D95"/>
    <w:rsid w:val="008B3FF4"/>
    <w:rsid w:val="008B480A"/>
    <w:rsid w:val="008B5A0B"/>
    <w:rsid w:val="008B6FB5"/>
    <w:rsid w:val="008C2161"/>
    <w:rsid w:val="008C2748"/>
    <w:rsid w:val="008C5EE2"/>
    <w:rsid w:val="008D43A4"/>
    <w:rsid w:val="008E1384"/>
    <w:rsid w:val="008E402F"/>
    <w:rsid w:val="008E647A"/>
    <w:rsid w:val="008F03BD"/>
    <w:rsid w:val="008F1E7E"/>
    <w:rsid w:val="008F218A"/>
    <w:rsid w:val="008F2763"/>
    <w:rsid w:val="008F5766"/>
    <w:rsid w:val="008F5DF4"/>
    <w:rsid w:val="008F6319"/>
    <w:rsid w:val="008F6E4A"/>
    <w:rsid w:val="008F7E6B"/>
    <w:rsid w:val="0090151F"/>
    <w:rsid w:val="009017E7"/>
    <w:rsid w:val="009026AF"/>
    <w:rsid w:val="00902F11"/>
    <w:rsid w:val="0090318E"/>
    <w:rsid w:val="00903307"/>
    <w:rsid w:val="00903BEC"/>
    <w:rsid w:val="00905403"/>
    <w:rsid w:val="00905681"/>
    <w:rsid w:val="009067BE"/>
    <w:rsid w:val="00906EB2"/>
    <w:rsid w:val="0091071F"/>
    <w:rsid w:val="009108B4"/>
    <w:rsid w:val="00912C6F"/>
    <w:rsid w:val="0091494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4EC8"/>
    <w:rsid w:val="00955085"/>
    <w:rsid w:val="00960CFA"/>
    <w:rsid w:val="00961518"/>
    <w:rsid w:val="00963160"/>
    <w:rsid w:val="009634B2"/>
    <w:rsid w:val="0096392B"/>
    <w:rsid w:val="009659E7"/>
    <w:rsid w:val="009704EA"/>
    <w:rsid w:val="00973AD4"/>
    <w:rsid w:val="00977781"/>
    <w:rsid w:val="00977853"/>
    <w:rsid w:val="00977B6C"/>
    <w:rsid w:val="0098005A"/>
    <w:rsid w:val="00981626"/>
    <w:rsid w:val="00982C36"/>
    <w:rsid w:val="00983316"/>
    <w:rsid w:val="00983B30"/>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5B1F"/>
    <w:rsid w:val="009F62A9"/>
    <w:rsid w:val="009F66B4"/>
    <w:rsid w:val="00A0162C"/>
    <w:rsid w:val="00A020A0"/>
    <w:rsid w:val="00A028CC"/>
    <w:rsid w:val="00A059A4"/>
    <w:rsid w:val="00A05B2D"/>
    <w:rsid w:val="00A05FC8"/>
    <w:rsid w:val="00A074F0"/>
    <w:rsid w:val="00A07623"/>
    <w:rsid w:val="00A13279"/>
    <w:rsid w:val="00A154C2"/>
    <w:rsid w:val="00A172D8"/>
    <w:rsid w:val="00A20322"/>
    <w:rsid w:val="00A215A6"/>
    <w:rsid w:val="00A23234"/>
    <w:rsid w:val="00A260BA"/>
    <w:rsid w:val="00A26609"/>
    <w:rsid w:val="00A317D0"/>
    <w:rsid w:val="00A33AFC"/>
    <w:rsid w:val="00A37956"/>
    <w:rsid w:val="00A417D5"/>
    <w:rsid w:val="00A4182E"/>
    <w:rsid w:val="00A4254A"/>
    <w:rsid w:val="00A449CD"/>
    <w:rsid w:val="00A47F2F"/>
    <w:rsid w:val="00A51217"/>
    <w:rsid w:val="00A52342"/>
    <w:rsid w:val="00A5244A"/>
    <w:rsid w:val="00A554A1"/>
    <w:rsid w:val="00A565F9"/>
    <w:rsid w:val="00A576FF"/>
    <w:rsid w:val="00A61A5E"/>
    <w:rsid w:val="00A61B91"/>
    <w:rsid w:val="00A61BDD"/>
    <w:rsid w:val="00A649A5"/>
    <w:rsid w:val="00A65D35"/>
    <w:rsid w:val="00A70B58"/>
    <w:rsid w:val="00A718FC"/>
    <w:rsid w:val="00A73DA4"/>
    <w:rsid w:val="00A74AD0"/>
    <w:rsid w:val="00A752EA"/>
    <w:rsid w:val="00A755FE"/>
    <w:rsid w:val="00A806AE"/>
    <w:rsid w:val="00A81099"/>
    <w:rsid w:val="00A81D76"/>
    <w:rsid w:val="00A84C60"/>
    <w:rsid w:val="00A85A96"/>
    <w:rsid w:val="00A85D3C"/>
    <w:rsid w:val="00A90817"/>
    <w:rsid w:val="00A91186"/>
    <w:rsid w:val="00A92B47"/>
    <w:rsid w:val="00A948E6"/>
    <w:rsid w:val="00A95C02"/>
    <w:rsid w:val="00AA2576"/>
    <w:rsid w:val="00AA2E77"/>
    <w:rsid w:val="00AA2FB2"/>
    <w:rsid w:val="00AA4181"/>
    <w:rsid w:val="00AA4FF5"/>
    <w:rsid w:val="00AB0C74"/>
    <w:rsid w:val="00AB352A"/>
    <w:rsid w:val="00AB444F"/>
    <w:rsid w:val="00AB445C"/>
    <w:rsid w:val="00AB5501"/>
    <w:rsid w:val="00AC07C0"/>
    <w:rsid w:val="00AC27EF"/>
    <w:rsid w:val="00AC2DDA"/>
    <w:rsid w:val="00AC32FA"/>
    <w:rsid w:val="00AC3E90"/>
    <w:rsid w:val="00AC5184"/>
    <w:rsid w:val="00AC69BF"/>
    <w:rsid w:val="00AC751C"/>
    <w:rsid w:val="00AD041C"/>
    <w:rsid w:val="00AD43C2"/>
    <w:rsid w:val="00AD62F3"/>
    <w:rsid w:val="00AD6FFC"/>
    <w:rsid w:val="00AE2801"/>
    <w:rsid w:val="00AE2D0F"/>
    <w:rsid w:val="00AE3AF0"/>
    <w:rsid w:val="00AE3BB6"/>
    <w:rsid w:val="00AE516D"/>
    <w:rsid w:val="00AE61AD"/>
    <w:rsid w:val="00AE679F"/>
    <w:rsid w:val="00AE742A"/>
    <w:rsid w:val="00AF4B9E"/>
    <w:rsid w:val="00AF5DBC"/>
    <w:rsid w:val="00AF62FB"/>
    <w:rsid w:val="00AF634B"/>
    <w:rsid w:val="00AF6C4D"/>
    <w:rsid w:val="00B00903"/>
    <w:rsid w:val="00B03986"/>
    <w:rsid w:val="00B0420E"/>
    <w:rsid w:val="00B04CCA"/>
    <w:rsid w:val="00B0602C"/>
    <w:rsid w:val="00B064FA"/>
    <w:rsid w:val="00B101E1"/>
    <w:rsid w:val="00B12589"/>
    <w:rsid w:val="00B12663"/>
    <w:rsid w:val="00B12DE5"/>
    <w:rsid w:val="00B138C1"/>
    <w:rsid w:val="00B146CE"/>
    <w:rsid w:val="00B235F5"/>
    <w:rsid w:val="00B26890"/>
    <w:rsid w:val="00B26954"/>
    <w:rsid w:val="00B30AF1"/>
    <w:rsid w:val="00B3177C"/>
    <w:rsid w:val="00B31FEC"/>
    <w:rsid w:val="00B32590"/>
    <w:rsid w:val="00B335EC"/>
    <w:rsid w:val="00B33AF4"/>
    <w:rsid w:val="00B3416E"/>
    <w:rsid w:val="00B34606"/>
    <w:rsid w:val="00B35031"/>
    <w:rsid w:val="00B3551A"/>
    <w:rsid w:val="00B35665"/>
    <w:rsid w:val="00B35D84"/>
    <w:rsid w:val="00B41EAF"/>
    <w:rsid w:val="00B4253F"/>
    <w:rsid w:val="00B43EA3"/>
    <w:rsid w:val="00B44BF7"/>
    <w:rsid w:val="00B45B2C"/>
    <w:rsid w:val="00B474C8"/>
    <w:rsid w:val="00B47B9B"/>
    <w:rsid w:val="00B50D4B"/>
    <w:rsid w:val="00B53C26"/>
    <w:rsid w:val="00B54214"/>
    <w:rsid w:val="00B543CD"/>
    <w:rsid w:val="00B55857"/>
    <w:rsid w:val="00B6053F"/>
    <w:rsid w:val="00B60800"/>
    <w:rsid w:val="00B6118D"/>
    <w:rsid w:val="00B620C2"/>
    <w:rsid w:val="00B6269D"/>
    <w:rsid w:val="00B62A57"/>
    <w:rsid w:val="00B62FB2"/>
    <w:rsid w:val="00B6596A"/>
    <w:rsid w:val="00B65BD6"/>
    <w:rsid w:val="00B66579"/>
    <w:rsid w:val="00B665F9"/>
    <w:rsid w:val="00B66B63"/>
    <w:rsid w:val="00B66BBB"/>
    <w:rsid w:val="00B73167"/>
    <w:rsid w:val="00B7424E"/>
    <w:rsid w:val="00B747E8"/>
    <w:rsid w:val="00B77066"/>
    <w:rsid w:val="00B8099B"/>
    <w:rsid w:val="00B80AC8"/>
    <w:rsid w:val="00B82C2E"/>
    <w:rsid w:val="00B83F7E"/>
    <w:rsid w:val="00B84753"/>
    <w:rsid w:val="00B87323"/>
    <w:rsid w:val="00B87B84"/>
    <w:rsid w:val="00B900BF"/>
    <w:rsid w:val="00B9050B"/>
    <w:rsid w:val="00B909A5"/>
    <w:rsid w:val="00B92E91"/>
    <w:rsid w:val="00B9304A"/>
    <w:rsid w:val="00B956BC"/>
    <w:rsid w:val="00B958BB"/>
    <w:rsid w:val="00B97A0C"/>
    <w:rsid w:val="00B97DAA"/>
    <w:rsid w:val="00BA0DD7"/>
    <w:rsid w:val="00BA6159"/>
    <w:rsid w:val="00BA6AF1"/>
    <w:rsid w:val="00BA6E28"/>
    <w:rsid w:val="00BA72E3"/>
    <w:rsid w:val="00BB01DB"/>
    <w:rsid w:val="00BB02B2"/>
    <w:rsid w:val="00BB1910"/>
    <w:rsid w:val="00BB2038"/>
    <w:rsid w:val="00BB23C3"/>
    <w:rsid w:val="00BB303E"/>
    <w:rsid w:val="00BB3C2C"/>
    <w:rsid w:val="00BB5759"/>
    <w:rsid w:val="00BB6592"/>
    <w:rsid w:val="00BB7BC3"/>
    <w:rsid w:val="00BC2B0F"/>
    <w:rsid w:val="00BC2B8F"/>
    <w:rsid w:val="00BC37EF"/>
    <w:rsid w:val="00BC3B6B"/>
    <w:rsid w:val="00BC3DF5"/>
    <w:rsid w:val="00BC66BD"/>
    <w:rsid w:val="00BD0668"/>
    <w:rsid w:val="00BD45BF"/>
    <w:rsid w:val="00BD45F9"/>
    <w:rsid w:val="00BD6E2E"/>
    <w:rsid w:val="00BE15C5"/>
    <w:rsid w:val="00BE1ABF"/>
    <w:rsid w:val="00BE29FE"/>
    <w:rsid w:val="00BE4B9A"/>
    <w:rsid w:val="00BF0C49"/>
    <w:rsid w:val="00BF0EC2"/>
    <w:rsid w:val="00BF20D4"/>
    <w:rsid w:val="00BF4618"/>
    <w:rsid w:val="00BF5E08"/>
    <w:rsid w:val="00BF763E"/>
    <w:rsid w:val="00C005E1"/>
    <w:rsid w:val="00C00AF9"/>
    <w:rsid w:val="00C01093"/>
    <w:rsid w:val="00C03B4D"/>
    <w:rsid w:val="00C06A8E"/>
    <w:rsid w:val="00C1246F"/>
    <w:rsid w:val="00C126B6"/>
    <w:rsid w:val="00C14EE1"/>
    <w:rsid w:val="00C15842"/>
    <w:rsid w:val="00C209AA"/>
    <w:rsid w:val="00C20C33"/>
    <w:rsid w:val="00C22332"/>
    <w:rsid w:val="00C2396D"/>
    <w:rsid w:val="00C24804"/>
    <w:rsid w:val="00C27414"/>
    <w:rsid w:val="00C30457"/>
    <w:rsid w:val="00C31533"/>
    <w:rsid w:val="00C31D8B"/>
    <w:rsid w:val="00C31E0C"/>
    <w:rsid w:val="00C328AF"/>
    <w:rsid w:val="00C334D0"/>
    <w:rsid w:val="00C3419E"/>
    <w:rsid w:val="00C34C16"/>
    <w:rsid w:val="00C354B2"/>
    <w:rsid w:val="00C35E28"/>
    <w:rsid w:val="00C36334"/>
    <w:rsid w:val="00C412E8"/>
    <w:rsid w:val="00C41941"/>
    <w:rsid w:val="00C4464D"/>
    <w:rsid w:val="00C47D43"/>
    <w:rsid w:val="00C5091E"/>
    <w:rsid w:val="00C54C1C"/>
    <w:rsid w:val="00C55730"/>
    <w:rsid w:val="00C56341"/>
    <w:rsid w:val="00C5710F"/>
    <w:rsid w:val="00C60F5D"/>
    <w:rsid w:val="00C622D3"/>
    <w:rsid w:val="00C62B44"/>
    <w:rsid w:val="00C6341A"/>
    <w:rsid w:val="00C637C7"/>
    <w:rsid w:val="00C64D3E"/>
    <w:rsid w:val="00C65A59"/>
    <w:rsid w:val="00C7061E"/>
    <w:rsid w:val="00C7180D"/>
    <w:rsid w:val="00C72A7D"/>
    <w:rsid w:val="00C72DFB"/>
    <w:rsid w:val="00C731B7"/>
    <w:rsid w:val="00C733AB"/>
    <w:rsid w:val="00C73416"/>
    <w:rsid w:val="00C74D1D"/>
    <w:rsid w:val="00C74D82"/>
    <w:rsid w:val="00C75279"/>
    <w:rsid w:val="00C757D3"/>
    <w:rsid w:val="00C774DE"/>
    <w:rsid w:val="00C8128C"/>
    <w:rsid w:val="00C82A3F"/>
    <w:rsid w:val="00C82B4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2DDB"/>
    <w:rsid w:val="00CC3A3C"/>
    <w:rsid w:val="00CC4F5C"/>
    <w:rsid w:val="00CC5EA8"/>
    <w:rsid w:val="00CC6A5B"/>
    <w:rsid w:val="00CC7422"/>
    <w:rsid w:val="00CC7A8F"/>
    <w:rsid w:val="00CD35D7"/>
    <w:rsid w:val="00CD36D1"/>
    <w:rsid w:val="00CD4836"/>
    <w:rsid w:val="00CD6FCE"/>
    <w:rsid w:val="00CD7D61"/>
    <w:rsid w:val="00CE156C"/>
    <w:rsid w:val="00CE195D"/>
    <w:rsid w:val="00CE42FE"/>
    <w:rsid w:val="00CE51FC"/>
    <w:rsid w:val="00CE57E9"/>
    <w:rsid w:val="00CE5CDA"/>
    <w:rsid w:val="00CE6931"/>
    <w:rsid w:val="00CE6B71"/>
    <w:rsid w:val="00CF09D3"/>
    <w:rsid w:val="00CF13F0"/>
    <w:rsid w:val="00CF2B5C"/>
    <w:rsid w:val="00D002CD"/>
    <w:rsid w:val="00D00A75"/>
    <w:rsid w:val="00D01470"/>
    <w:rsid w:val="00D028E7"/>
    <w:rsid w:val="00D030A4"/>
    <w:rsid w:val="00D0363B"/>
    <w:rsid w:val="00D04E26"/>
    <w:rsid w:val="00D10F1A"/>
    <w:rsid w:val="00D11050"/>
    <w:rsid w:val="00D11B5A"/>
    <w:rsid w:val="00D1290C"/>
    <w:rsid w:val="00D137BF"/>
    <w:rsid w:val="00D1450E"/>
    <w:rsid w:val="00D1507E"/>
    <w:rsid w:val="00D1696C"/>
    <w:rsid w:val="00D2092D"/>
    <w:rsid w:val="00D21541"/>
    <w:rsid w:val="00D235E5"/>
    <w:rsid w:val="00D23EAB"/>
    <w:rsid w:val="00D2520D"/>
    <w:rsid w:val="00D259D9"/>
    <w:rsid w:val="00D306B5"/>
    <w:rsid w:val="00D314FC"/>
    <w:rsid w:val="00D334C3"/>
    <w:rsid w:val="00D33DC8"/>
    <w:rsid w:val="00D3651E"/>
    <w:rsid w:val="00D3652E"/>
    <w:rsid w:val="00D36B08"/>
    <w:rsid w:val="00D37207"/>
    <w:rsid w:val="00D4119D"/>
    <w:rsid w:val="00D41333"/>
    <w:rsid w:val="00D41528"/>
    <w:rsid w:val="00D41C07"/>
    <w:rsid w:val="00D44336"/>
    <w:rsid w:val="00D44C8F"/>
    <w:rsid w:val="00D4599B"/>
    <w:rsid w:val="00D50C24"/>
    <w:rsid w:val="00D51269"/>
    <w:rsid w:val="00D53B75"/>
    <w:rsid w:val="00D540EB"/>
    <w:rsid w:val="00D54582"/>
    <w:rsid w:val="00D545CC"/>
    <w:rsid w:val="00D56448"/>
    <w:rsid w:val="00D5668E"/>
    <w:rsid w:val="00D57206"/>
    <w:rsid w:val="00D575C7"/>
    <w:rsid w:val="00D61C8D"/>
    <w:rsid w:val="00D62DD2"/>
    <w:rsid w:val="00D63C76"/>
    <w:rsid w:val="00D64343"/>
    <w:rsid w:val="00D66536"/>
    <w:rsid w:val="00D67968"/>
    <w:rsid w:val="00D67BEB"/>
    <w:rsid w:val="00D7556C"/>
    <w:rsid w:val="00D7566F"/>
    <w:rsid w:val="00D75BB7"/>
    <w:rsid w:val="00D75DD6"/>
    <w:rsid w:val="00D75F7E"/>
    <w:rsid w:val="00D765F8"/>
    <w:rsid w:val="00D7671D"/>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5CB8"/>
    <w:rsid w:val="00DC65C8"/>
    <w:rsid w:val="00DD148E"/>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3906"/>
    <w:rsid w:val="00DF5448"/>
    <w:rsid w:val="00DF5E8C"/>
    <w:rsid w:val="00E003DD"/>
    <w:rsid w:val="00E041B8"/>
    <w:rsid w:val="00E043E0"/>
    <w:rsid w:val="00E05392"/>
    <w:rsid w:val="00E05EC2"/>
    <w:rsid w:val="00E07370"/>
    <w:rsid w:val="00E07E5A"/>
    <w:rsid w:val="00E11A6A"/>
    <w:rsid w:val="00E1223C"/>
    <w:rsid w:val="00E12A9B"/>
    <w:rsid w:val="00E140F4"/>
    <w:rsid w:val="00E142B8"/>
    <w:rsid w:val="00E20057"/>
    <w:rsid w:val="00E21E5B"/>
    <w:rsid w:val="00E23449"/>
    <w:rsid w:val="00E239A3"/>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801"/>
    <w:rsid w:val="00E40A3F"/>
    <w:rsid w:val="00E41C6C"/>
    <w:rsid w:val="00E4398A"/>
    <w:rsid w:val="00E47981"/>
    <w:rsid w:val="00E51FCB"/>
    <w:rsid w:val="00E5204D"/>
    <w:rsid w:val="00E52CAF"/>
    <w:rsid w:val="00E53A7B"/>
    <w:rsid w:val="00E54017"/>
    <w:rsid w:val="00E5468D"/>
    <w:rsid w:val="00E546E1"/>
    <w:rsid w:val="00E5629A"/>
    <w:rsid w:val="00E57BB2"/>
    <w:rsid w:val="00E60266"/>
    <w:rsid w:val="00E60B5C"/>
    <w:rsid w:val="00E60C9D"/>
    <w:rsid w:val="00E62A22"/>
    <w:rsid w:val="00E62AAC"/>
    <w:rsid w:val="00E658F7"/>
    <w:rsid w:val="00E66084"/>
    <w:rsid w:val="00E75B38"/>
    <w:rsid w:val="00E80FF4"/>
    <w:rsid w:val="00E85D8C"/>
    <w:rsid w:val="00E90300"/>
    <w:rsid w:val="00E93F70"/>
    <w:rsid w:val="00E94BF5"/>
    <w:rsid w:val="00E963CE"/>
    <w:rsid w:val="00E9735E"/>
    <w:rsid w:val="00E97EC9"/>
    <w:rsid w:val="00EA02A7"/>
    <w:rsid w:val="00EA2C68"/>
    <w:rsid w:val="00EA41F2"/>
    <w:rsid w:val="00EA4359"/>
    <w:rsid w:val="00EA518D"/>
    <w:rsid w:val="00EA60FD"/>
    <w:rsid w:val="00EA65BE"/>
    <w:rsid w:val="00EB26B2"/>
    <w:rsid w:val="00EB386C"/>
    <w:rsid w:val="00EB3A8E"/>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F02091"/>
    <w:rsid w:val="00F1060B"/>
    <w:rsid w:val="00F11BCA"/>
    <w:rsid w:val="00F12602"/>
    <w:rsid w:val="00F12C11"/>
    <w:rsid w:val="00F12FF2"/>
    <w:rsid w:val="00F1488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1104"/>
    <w:rsid w:val="00F52DAB"/>
    <w:rsid w:val="00F52F18"/>
    <w:rsid w:val="00F539D2"/>
    <w:rsid w:val="00F53E95"/>
    <w:rsid w:val="00F55C26"/>
    <w:rsid w:val="00F55CF4"/>
    <w:rsid w:val="00F56754"/>
    <w:rsid w:val="00F56E77"/>
    <w:rsid w:val="00F573F8"/>
    <w:rsid w:val="00F6086C"/>
    <w:rsid w:val="00F708D3"/>
    <w:rsid w:val="00F723F0"/>
    <w:rsid w:val="00F724B2"/>
    <w:rsid w:val="00F73D63"/>
    <w:rsid w:val="00F821D3"/>
    <w:rsid w:val="00F822D9"/>
    <w:rsid w:val="00F836D3"/>
    <w:rsid w:val="00F83C57"/>
    <w:rsid w:val="00F87E29"/>
    <w:rsid w:val="00F91941"/>
    <w:rsid w:val="00F91F16"/>
    <w:rsid w:val="00F936B0"/>
    <w:rsid w:val="00F94AF9"/>
    <w:rsid w:val="00F97C72"/>
    <w:rsid w:val="00FA02A8"/>
    <w:rsid w:val="00FA0437"/>
    <w:rsid w:val="00FA11F4"/>
    <w:rsid w:val="00FA4227"/>
    <w:rsid w:val="00FA5D6C"/>
    <w:rsid w:val="00FA791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D7D93"/>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35541"/>
  <w15:docId w15:val="{106D5211-052C-485B-8B92-AF0AACD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14">
    <w:name w:val="Заголовок1"/>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5">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14"/>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6">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7">
    <w:name w:val="Заголовок таблицы"/>
    <w:basedOn w:val="af6"/>
    <w:rsid w:val="00952257"/>
    <w:pPr>
      <w:jc w:val="center"/>
    </w:pPr>
    <w:rPr>
      <w:b/>
      <w:bCs/>
    </w:rPr>
  </w:style>
  <w:style w:type="paragraph" w:customStyle="1" w:styleId="18">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8">
    <w:name w:val="Верхний колонтитул Знак"/>
    <w:link w:val="af9"/>
    <w:locked/>
    <w:rsid w:val="00952257"/>
    <w:rPr>
      <w:rFonts w:ascii="Calibri" w:hAnsi="Calibri" w:cs="Calibri"/>
      <w:lang w:val="ru-RU"/>
    </w:rPr>
  </w:style>
  <w:style w:type="paragraph" w:styleId="af9">
    <w:name w:val="header"/>
    <w:basedOn w:val="a"/>
    <w:link w:val="af8"/>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a">
    <w:name w:val="Нижний колонтитул Знак"/>
    <w:link w:val="afb"/>
    <w:locked/>
    <w:rsid w:val="00952257"/>
    <w:rPr>
      <w:rFonts w:ascii="Calibri" w:hAnsi="Calibri" w:cs="Calibri"/>
      <w:lang w:val="ru-RU"/>
    </w:rPr>
  </w:style>
  <w:style w:type="paragraph" w:styleId="afb">
    <w:name w:val="footer"/>
    <w:basedOn w:val="a"/>
    <w:link w:val="afa"/>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a">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c">
    <w:name w:val="Знак Знак"/>
    <w:uiPriority w:val="99"/>
    <w:rsid w:val="00952257"/>
    <w:rPr>
      <w:rFonts w:ascii="Calibri" w:hAnsi="Calibri" w:hint="default"/>
      <w:sz w:val="22"/>
      <w:lang w:eastAsia="en-US"/>
    </w:rPr>
  </w:style>
  <w:style w:type="character" w:styleId="afd">
    <w:name w:val="Emphasis"/>
    <w:uiPriority w:val="99"/>
    <w:qFormat/>
    <w:rsid w:val="00952257"/>
    <w:rPr>
      <w:rFonts w:ascii="Times New Roman" w:hAnsi="Times New Roman" w:cs="Times New Roman" w:hint="default"/>
      <w:i/>
      <w:iCs/>
    </w:rPr>
  </w:style>
  <w:style w:type="character" w:styleId="afe">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b">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c">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d">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0">
    <w:name w:val="footnote text"/>
    <w:basedOn w:val="a"/>
    <w:link w:val="aff1"/>
    <w:rsid w:val="00952257"/>
    <w:pPr>
      <w:overflowPunct/>
      <w:autoSpaceDE/>
      <w:autoSpaceDN/>
      <w:adjustRightInd/>
    </w:pPr>
    <w:rPr>
      <w:rFonts w:ascii="Courier New" w:hAnsi="Courier New"/>
      <w:sz w:val="20"/>
      <w:lang w:val="ru-RU"/>
    </w:rPr>
  </w:style>
  <w:style w:type="character" w:customStyle="1" w:styleId="aff1">
    <w:name w:val="Текст сноски Знак"/>
    <w:basedOn w:val="a0"/>
    <w:link w:val="aff0"/>
    <w:rsid w:val="00952257"/>
    <w:rPr>
      <w:rFonts w:ascii="Courier New" w:eastAsia="Times New Roman" w:hAnsi="Courier New" w:cs="Times New Roman"/>
      <w:sz w:val="20"/>
      <w:szCs w:val="20"/>
      <w:lang w:val="ru-RU" w:eastAsia="ru-RU"/>
    </w:rPr>
  </w:style>
  <w:style w:type="paragraph" w:customStyle="1" w:styleId="aff2">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3">
    <w:name w:val="Plain Text"/>
    <w:basedOn w:val="a"/>
    <w:link w:val="aff4"/>
    <w:rsid w:val="00952257"/>
    <w:pPr>
      <w:overflowPunct/>
      <w:autoSpaceDE/>
      <w:autoSpaceDN/>
      <w:adjustRightInd/>
    </w:pPr>
    <w:rPr>
      <w:rFonts w:ascii="Courier New" w:hAnsi="Courier New"/>
      <w:sz w:val="20"/>
      <w:lang w:val="uk-UA"/>
    </w:rPr>
  </w:style>
  <w:style w:type="character" w:customStyle="1" w:styleId="aff4">
    <w:name w:val="Текст Знак"/>
    <w:basedOn w:val="a0"/>
    <w:link w:val="aff3"/>
    <w:rsid w:val="00952257"/>
    <w:rPr>
      <w:rFonts w:ascii="Courier New" w:eastAsia="Times New Roman" w:hAnsi="Courier New" w:cs="Times New Roman"/>
      <w:sz w:val="20"/>
      <w:szCs w:val="20"/>
      <w:lang w:eastAsia="ru-RU"/>
    </w:rPr>
  </w:style>
  <w:style w:type="paragraph" w:customStyle="1" w:styleId="1e">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5">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f">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6">
    <w:name w:val="No Spacing"/>
    <w:link w:val="aff7"/>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8">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9">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a">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7">
    <w:name w:val="Без интервала Знак"/>
    <w:link w:val="aff6"/>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0">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b">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c">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d">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e">
    <w:name w:val="Основной текст_"/>
    <w:basedOn w:val="a0"/>
    <w:link w:val="1f1"/>
    <w:rsid w:val="00D23EAB"/>
    <w:rPr>
      <w:rFonts w:ascii="Times New Roman" w:hAnsi="Times New Roman" w:cs="Times New Roman"/>
      <w:b w:val="0"/>
      <w:i w:val="0"/>
      <w:caps w:val="0"/>
      <w:smallCaps w:val="0"/>
      <w:strike w:val="0"/>
      <w:dstrike w:val="0"/>
      <w:sz w:val="30"/>
      <w:szCs w:val="30"/>
      <w:u w:val="none"/>
    </w:rPr>
  </w:style>
  <w:style w:type="paragraph" w:customStyle="1" w:styleId="1f2">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
    <w:name w:val="Document Map"/>
    <w:basedOn w:val="a"/>
    <w:link w:val="afff0"/>
    <w:uiPriority w:val="99"/>
    <w:semiHidden/>
    <w:unhideWhenUsed/>
    <w:rsid w:val="00D90D2F"/>
    <w:rPr>
      <w:rFonts w:ascii="Tahoma" w:hAnsi="Tahoma" w:cs="Tahoma"/>
      <w:sz w:val="16"/>
      <w:szCs w:val="16"/>
    </w:rPr>
  </w:style>
  <w:style w:type="character" w:customStyle="1" w:styleId="afff0">
    <w:name w:val="Схема документа Знак"/>
    <w:basedOn w:val="a0"/>
    <w:link w:val="afff"/>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1">
    <w:name w:val="Основной текст1"/>
    <w:basedOn w:val="a"/>
    <w:link w:val="affe"/>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f"/>
    <w:locked/>
    <w:rsid w:val="0010232C"/>
    <w:rPr>
      <w:rFonts w:ascii="Times New Roman" w:eastAsia="Times New Roman" w:hAnsi="Times New Roman" w:cs="Times New Roman"/>
      <w:sz w:val="24"/>
      <w:szCs w:val="24"/>
      <w:lang w:val="ru-RU" w:eastAsia="ru-RU"/>
    </w:rPr>
  </w:style>
  <w:style w:type="character" w:styleId="afff1">
    <w:name w:val="Subtle Emphasis"/>
    <w:basedOn w:val="a0"/>
    <w:uiPriority w:val="19"/>
    <w:qFormat/>
    <w:rsid w:val="00200E5D"/>
    <w:rPr>
      <w:i/>
      <w:iCs/>
      <w:color w:val="808080" w:themeColor="text1" w:themeTint="7F"/>
    </w:rPr>
  </w:style>
  <w:style w:type="paragraph" w:customStyle="1" w:styleId="afff2">
    <w:name w:val="Нормальний текст"/>
    <w:basedOn w:val="a"/>
    <w:rsid w:val="00200E5D"/>
    <w:pPr>
      <w:overflowPunct/>
      <w:autoSpaceDE/>
      <w:autoSpaceDN/>
      <w:adjustRightInd/>
      <w:spacing w:before="120"/>
      <w:ind w:firstLine="567"/>
    </w:pPr>
    <w:rPr>
      <w:sz w:val="26"/>
      <w:lang w:val="uk-UA"/>
    </w:rPr>
  </w:style>
  <w:style w:type="paragraph" w:customStyle="1" w:styleId="afff3">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4">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5">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6">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7">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8">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9">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6"/>
    <w:uiPriority w:val="99"/>
    <w:semiHidden/>
    <w:rsid w:val="002C1AB5"/>
    <w:rPr>
      <w:rFonts w:ascii="Antiqua" w:eastAsia="Times New Roman" w:hAnsi="Antiqua" w:cs="Times New Roman"/>
      <w:sz w:val="28"/>
      <w:szCs w:val="20"/>
      <w:lang w:val="hr-HR" w:eastAsia="ru-RU"/>
    </w:rPr>
  </w:style>
  <w:style w:type="character" w:customStyle="1" w:styleId="1fa">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b">
    <w:name w:val="Текст Знак1"/>
    <w:basedOn w:val="a0"/>
    <w:semiHidden/>
    <w:rsid w:val="002C1AB5"/>
    <w:rPr>
      <w:rFonts w:ascii="Consolas" w:eastAsia="Times New Roman" w:hAnsi="Consolas" w:cs="Times New Roman"/>
      <w:sz w:val="21"/>
      <w:szCs w:val="21"/>
      <w:lang w:val="hr-HR" w:eastAsia="ru-RU"/>
    </w:rPr>
  </w:style>
  <w:style w:type="character" w:customStyle="1" w:styleId="1fc">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843590667">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461150205">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E99CE3-B8DD-4C99-B4C4-12B03AD48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5244</Words>
  <Characters>2990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user22</cp:lastModifiedBy>
  <cp:revision>10</cp:revision>
  <cp:lastPrinted>2025-11-28T08:34:00Z</cp:lastPrinted>
  <dcterms:created xsi:type="dcterms:W3CDTF">2025-11-26T09:03:00Z</dcterms:created>
  <dcterms:modified xsi:type="dcterms:W3CDTF">2025-11-28T08:35:00Z</dcterms:modified>
</cp:coreProperties>
</file>