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BCE02" w14:textId="77777777" w:rsidR="007B29CE" w:rsidRPr="007B29CE" w:rsidRDefault="007B29CE" w:rsidP="007B29CE">
      <w:pPr>
        <w:keepNext/>
        <w:autoSpaceDE/>
        <w:autoSpaceDN/>
        <w:adjustRightInd/>
        <w:jc w:val="center"/>
        <w:outlineLvl w:val="0"/>
        <w:rPr>
          <w:rFonts w:ascii="Times New Roman" w:hAnsi="Times New Roman"/>
          <w:bCs/>
          <w:color w:val="000000"/>
          <w:kern w:val="32"/>
          <w:sz w:val="32"/>
          <w:szCs w:val="32"/>
          <w:lang w:val="uk-UA"/>
        </w:rPr>
      </w:pPr>
      <w:r w:rsidRPr="007B29CE">
        <w:rPr>
          <w:rFonts w:ascii="Times New Roman" w:hAnsi="Times New Roman"/>
          <w:noProof/>
          <w:color w:val="000000"/>
          <w:kern w:val="32"/>
          <w:sz w:val="32"/>
          <w:szCs w:val="32"/>
          <w:lang w:val="uk-UA" w:eastAsia="uk-UA"/>
        </w:rPr>
        <w:drawing>
          <wp:inline distT="0" distB="0" distL="0" distR="0" wp14:anchorId="763F22CA" wp14:editId="6F2697C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99ACE1C" w14:textId="77777777" w:rsidR="007B29CE" w:rsidRPr="007B29CE" w:rsidRDefault="007B29CE" w:rsidP="007B29CE">
      <w:pPr>
        <w:autoSpaceDE/>
        <w:autoSpaceDN/>
        <w:adjustRightInd/>
        <w:jc w:val="center"/>
        <w:rPr>
          <w:rFonts w:ascii="Times New Roman" w:hAnsi="Times New Roman"/>
          <w:b/>
          <w:color w:val="000000"/>
          <w:szCs w:val="28"/>
        </w:rPr>
      </w:pPr>
      <w:r w:rsidRPr="007B29CE">
        <w:rPr>
          <w:rFonts w:ascii="Times New Roman" w:hAnsi="Times New Roman"/>
          <w:b/>
          <w:color w:val="000000"/>
          <w:sz w:val="32"/>
          <w:szCs w:val="32"/>
        </w:rPr>
        <w:t xml:space="preserve">ОБУХІВСЬКА МІСЬКА РАДА </w:t>
      </w:r>
    </w:p>
    <w:p w14:paraId="52E1E887" w14:textId="77777777" w:rsidR="007B29CE" w:rsidRPr="007B29CE" w:rsidRDefault="007B29CE" w:rsidP="007B29CE">
      <w:pPr>
        <w:autoSpaceDE/>
        <w:autoSpaceDN/>
        <w:adjustRightInd/>
        <w:jc w:val="center"/>
        <w:rPr>
          <w:rFonts w:ascii="Times New Roman" w:hAnsi="Times New Roman"/>
          <w:b/>
          <w:color w:val="000000"/>
          <w:sz w:val="32"/>
          <w:szCs w:val="32"/>
          <w:lang w:val="ru-RU" w:eastAsia="uk-UA" w:bidi="uk-UA"/>
        </w:rPr>
      </w:pPr>
      <w:r w:rsidRPr="007B29CE">
        <w:rPr>
          <w:rFonts w:ascii="Times New Roman" w:hAnsi="Times New Roman"/>
          <w:b/>
          <w:color w:val="000000"/>
          <w:sz w:val="32"/>
          <w:szCs w:val="32"/>
          <w:lang w:val="uk-UA" w:eastAsia="uk-UA" w:bidi="uk-UA"/>
        </w:rPr>
        <w:t xml:space="preserve"> КИЇВСЬКОЇ ОБЛАСТІ</w:t>
      </w:r>
    </w:p>
    <w:p w14:paraId="3FA27383" w14:textId="77777777" w:rsidR="007B29CE" w:rsidRPr="007B29CE" w:rsidRDefault="007B29CE" w:rsidP="007B29CE">
      <w:pPr>
        <w:keepNext/>
        <w:pBdr>
          <w:bottom w:val="single" w:sz="12" w:space="1" w:color="auto"/>
        </w:pBdr>
        <w:autoSpaceDE/>
        <w:autoSpaceDN/>
        <w:adjustRightInd/>
        <w:ind w:left="5812" w:hanging="5760"/>
        <w:jc w:val="center"/>
        <w:outlineLvl w:val="1"/>
        <w:rPr>
          <w:rFonts w:ascii="Times New Roman" w:hAnsi="Times New Roman"/>
          <w:b/>
          <w:color w:val="000000"/>
          <w:sz w:val="4"/>
          <w:szCs w:val="28"/>
          <w:lang w:val="uk-UA"/>
        </w:rPr>
      </w:pPr>
    </w:p>
    <w:p w14:paraId="563634B7" w14:textId="77777777" w:rsidR="007B29CE" w:rsidRPr="007B29CE" w:rsidRDefault="007B29CE" w:rsidP="007B29CE">
      <w:pPr>
        <w:autoSpaceDE/>
        <w:autoSpaceDN/>
        <w:adjustRightInd/>
        <w:jc w:val="center"/>
        <w:rPr>
          <w:rFonts w:ascii="Times New Roman" w:hAnsi="Times New Roman"/>
          <w:b/>
          <w:color w:val="000000"/>
          <w:sz w:val="24"/>
          <w:szCs w:val="24"/>
          <w:lang w:val="uk-UA"/>
        </w:rPr>
      </w:pPr>
      <w:r w:rsidRPr="007B29CE">
        <w:rPr>
          <w:rFonts w:ascii="Times New Roman" w:hAnsi="Times New Roman"/>
          <w:b/>
          <w:bCs/>
          <w:color w:val="000000"/>
          <w:sz w:val="24"/>
          <w:szCs w:val="24"/>
          <w:lang w:val="uk-UA"/>
        </w:rPr>
        <w:t>ВІСІМДЕСЯТ ЧЕТВЕРТА СЕСІЯ ВОСЬ</w:t>
      </w:r>
      <w:r w:rsidRPr="007B29CE">
        <w:rPr>
          <w:rFonts w:ascii="Times New Roman" w:hAnsi="Times New Roman"/>
          <w:b/>
          <w:color w:val="000000"/>
          <w:sz w:val="24"/>
          <w:szCs w:val="24"/>
          <w:lang w:val="uk-UA"/>
        </w:rPr>
        <w:t>МОГО СКЛИКАННЯ</w:t>
      </w:r>
    </w:p>
    <w:p w14:paraId="78913F4C" w14:textId="77777777" w:rsidR="007B29CE" w:rsidRPr="007B29CE" w:rsidRDefault="007B29CE" w:rsidP="007B29CE">
      <w:pPr>
        <w:keepNext/>
        <w:autoSpaceDE/>
        <w:autoSpaceDN/>
        <w:adjustRightInd/>
        <w:spacing w:before="240" w:after="60"/>
        <w:jc w:val="center"/>
        <w:outlineLvl w:val="0"/>
        <w:rPr>
          <w:rFonts w:ascii="Times New Roman" w:hAnsi="Times New Roman"/>
          <w:b/>
          <w:bCs/>
          <w:color w:val="000000"/>
          <w:kern w:val="32"/>
          <w:sz w:val="32"/>
          <w:szCs w:val="32"/>
          <w:lang w:val="uk-UA"/>
        </w:rPr>
      </w:pPr>
      <w:r w:rsidRPr="007B29CE">
        <w:rPr>
          <w:rFonts w:ascii="Times New Roman" w:hAnsi="Times New Roman"/>
          <w:b/>
          <w:bCs/>
          <w:color w:val="000000"/>
          <w:kern w:val="32"/>
          <w:sz w:val="32"/>
          <w:szCs w:val="32"/>
          <w:lang w:val="uk-UA"/>
        </w:rPr>
        <w:t xml:space="preserve">Р  І  Ш  Е  Н  </w:t>
      </w:r>
      <w:proofErr w:type="spellStart"/>
      <w:r w:rsidRPr="007B29CE">
        <w:rPr>
          <w:rFonts w:ascii="Times New Roman" w:hAnsi="Times New Roman"/>
          <w:b/>
          <w:bCs/>
          <w:color w:val="000000"/>
          <w:kern w:val="32"/>
          <w:sz w:val="32"/>
          <w:szCs w:val="32"/>
          <w:lang w:val="uk-UA"/>
        </w:rPr>
        <w:t>Н</w:t>
      </w:r>
      <w:proofErr w:type="spellEnd"/>
      <w:r w:rsidRPr="007B29CE">
        <w:rPr>
          <w:rFonts w:ascii="Times New Roman" w:hAnsi="Times New Roman"/>
          <w:b/>
          <w:bCs/>
          <w:color w:val="000000"/>
          <w:kern w:val="32"/>
          <w:sz w:val="32"/>
          <w:szCs w:val="32"/>
          <w:lang w:val="uk-UA"/>
        </w:rPr>
        <w:t xml:space="preserve">  Я</w:t>
      </w:r>
    </w:p>
    <w:p w14:paraId="7736393F" w14:textId="292A78C9" w:rsidR="007B29CE" w:rsidRPr="007B29CE" w:rsidRDefault="007B29CE" w:rsidP="007B29C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outlineLvl w:val="0"/>
        <w:rPr>
          <w:rFonts w:ascii="Times New Roman" w:hAnsi="Times New Roman"/>
          <w:b/>
          <w:bCs/>
          <w:color w:val="000000"/>
          <w:kern w:val="32"/>
          <w:szCs w:val="24"/>
          <w:lang w:val="uk-UA"/>
        </w:rPr>
      </w:pPr>
      <w:r w:rsidRPr="007B29CE">
        <w:rPr>
          <w:rFonts w:ascii="Times New Roman" w:hAnsi="Times New Roman"/>
          <w:b/>
          <w:bCs/>
          <w:color w:val="000000"/>
          <w:kern w:val="32"/>
          <w:szCs w:val="24"/>
          <w:lang w:val="uk-UA"/>
        </w:rPr>
        <w:t>25 вересня 2025</w:t>
      </w:r>
      <w:r>
        <w:rPr>
          <w:rFonts w:ascii="Times New Roman" w:hAnsi="Times New Roman"/>
          <w:b/>
          <w:bCs/>
          <w:color w:val="000000"/>
          <w:kern w:val="32"/>
          <w:szCs w:val="24"/>
          <w:lang w:val="uk-UA"/>
        </w:rPr>
        <w:t xml:space="preserve"> року </w:t>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r>
      <w:r>
        <w:rPr>
          <w:rFonts w:ascii="Times New Roman" w:hAnsi="Times New Roman"/>
          <w:b/>
          <w:bCs/>
          <w:color w:val="000000"/>
          <w:kern w:val="32"/>
          <w:szCs w:val="24"/>
          <w:lang w:val="uk-UA"/>
        </w:rPr>
        <w:tab/>
        <w:t xml:space="preserve">              № 1862</w:t>
      </w:r>
      <w:r w:rsidRPr="007B29CE">
        <w:rPr>
          <w:rFonts w:ascii="Times New Roman" w:hAnsi="Times New Roman"/>
          <w:b/>
          <w:bCs/>
          <w:color w:val="000000"/>
          <w:kern w:val="32"/>
          <w:szCs w:val="24"/>
          <w:lang w:val="uk-UA"/>
        </w:rPr>
        <w:t xml:space="preserve"> - 84 – </w:t>
      </w:r>
      <w:r w:rsidRPr="007B29CE">
        <w:rPr>
          <w:rFonts w:ascii="Times New Roman" w:hAnsi="Times New Roman"/>
          <w:b/>
          <w:bCs/>
          <w:color w:val="000000"/>
          <w:kern w:val="32"/>
          <w:szCs w:val="24"/>
          <w:lang w:val="en-US"/>
        </w:rPr>
        <w:t>V</w:t>
      </w:r>
      <w:r w:rsidRPr="007B29CE">
        <w:rPr>
          <w:rFonts w:ascii="Times New Roman" w:hAnsi="Times New Roman"/>
          <w:b/>
          <w:bCs/>
          <w:color w:val="000000"/>
          <w:kern w:val="32"/>
          <w:szCs w:val="24"/>
          <w:lang w:val="uk-UA"/>
        </w:rPr>
        <w:t>ІІІ</w:t>
      </w:r>
    </w:p>
    <w:p w14:paraId="5327A7E7" w14:textId="77777777" w:rsidR="005B64B7" w:rsidRPr="00DD3927" w:rsidRDefault="005B64B7" w:rsidP="005B64B7">
      <w:pPr>
        <w:overflowPunct/>
        <w:autoSpaceDE/>
        <w:autoSpaceDN/>
        <w:adjustRightInd/>
        <w:ind w:left="284"/>
        <w:rPr>
          <w:rFonts w:ascii="Times New Roman" w:hAnsi="Times New Roman"/>
          <w:sz w:val="26"/>
          <w:szCs w:val="26"/>
          <w:lang w:val="uk-UA"/>
        </w:rPr>
      </w:pPr>
    </w:p>
    <w:p w14:paraId="336123E2" w14:textId="177FD3DD" w:rsidR="00C60F5D" w:rsidRPr="007B29CE" w:rsidRDefault="00C60F5D" w:rsidP="007B29CE">
      <w:pPr>
        <w:overflowPunct/>
        <w:autoSpaceDE/>
        <w:adjustRightInd/>
        <w:jc w:val="both"/>
        <w:rPr>
          <w:rFonts w:ascii="Times New Roman" w:hAnsi="Times New Roman"/>
          <w:b/>
          <w:iCs/>
          <w:szCs w:val="28"/>
          <w:lang w:val="uk-UA"/>
        </w:rPr>
      </w:pPr>
      <w:r w:rsidRPr="007B29CE">
        <w:rPr>
          <w:rFonts w:ascii="Times New Roman" w:hAnsi="Times New Roman"/>
          <w:b/>
          <w:szCs w:val="28"/>
          <w:lang w:val="uk-UA"/>
        </w:rPr>
        <w:t>Про внесення змін до</w:t>
      </w:r>
      <w:r w:rsidR="005D422A" w:rsidRPr="007B29CE">
        <w:rPr>
          <w:rFonts w:ascii="Times New Roman" w:hAnsi="Times New Roman"/>
          <w:b/>
          <w:szCs w:val="28"/>
          <w:lang w:val="uk-UA"/>
        </w:rPr>
        <w:t xml:space="preserve"> кошторису</w:t>
      </w:r>
      <w:r w:rsidRPr="007B29CE">
        <w:rPr>
          <w:rFonts w:ascii="Times New Roman" w:hAnsi="Times New Roman"/>
          <w:b/>
          <w:szCs w:val="28"/>
          <w:lang w:val="uk-UA"/>
        </w:rPr>
        <w:t xml:space="preserve"> міської цільової Програми розвитку молодіжної політики, фізичної культури і спорту</w:t>
      </w:r>
      <w:r w:rsidRPr="007B29CE">
        <w:rPr>
          <w:rFonts w:ascii="Times New Roman" w:hAnsi="Times New Roman"/>
          <w:b/>
          <w:iCs/>
          <w:szCs w:val="28"/>
          <w:lang w:val="uk-UA"/>
        </w:rPr>
        <w:t xml:space="preserve"> </w:t>
      </w:r>
      <w:r w:rsidRPr="007B29CE">
        <w:rPr>
          <w:rFonts w:ascii="Times New Roman" w:hAnsi="Times New Roman"/>
          <w:b/>
          <w:szCs w:val="28"/>
          <w:lang w:val="uk-UA"/>
        </w:rPr>
        <w:t>на території Обухівської міської територіальної г</w:t>
      </w:r>
      <w:r w:rsidR="0091494F" w:rsidRPr="007B29CE">
        <w:rPr>
          <w:rFonts w:ascii="Times New Roman" w:hAnsi="Times New Roman"/>
          <w:b/>
          <w:szCs w:val="28"/>
          <w:lang w:val="uk-UA"/>
        </w:rPr>
        <w:t>ромади на 2021-2025 роки на 2025</w:t>
      </w:r>
      <w:r w:rsidRPr="007B29CE">
        <w:rPr>
          <w:rFonts w:ascii="Times New Roman" w:hAnsi="Times New Roman"/>
          <w:b/>
          <w:szCs w:val="28"/>
          <w:lang w:val="uk-UA"/>
        </w:rPr>
        <w:t xml:space="preserve"> рік</w:t>
      </w:r>
    </w:p>
    <w:p w14:paraId="30AA5C36" w14:textId="77777777" w:rsidR="00C60F5D" w:rsidRPr="0060010C" w:rsidRDefault="00C60F5D" w:rsidP="007B29CE">
      <w:pPr>
        <w:overflowPunct/>
        <w:autoSpaceDE/>
        <w:adjustRightInd/>
        <w:ind w:firstLine="709"/>
        <w:jc w:val="both"/>
        <w:rPr>
          <w:rFonts w:ascii="Times New Roman" w:hAnsi="Times New Roman"/>
          <w:szCs w:val="28"/>
          <w:lang w:val="uk-UA"/>
        </w:rPr>
      </w:pPr>
    </w:p>
    <w:p w14:paraId="52315FBD" w14:textId="0C066214" w:rsidR="007B29CE" w:rsidRDefault="00C60F5D" w:rsidP="007B29CE">
      <w:pPr>
        <w:overflowPunct/>
        <w:autoSpaceDE/>
        <w:adjustRightInd/>
        <w:ind w:firstLine="709"/>
        <w:jc w:val="both"/>
        <w:rPr>
          <w:rFonts w:ascii="Times New Roman" w:eastAsiaTheme="minorEastAsia" w:hAnsi="Times New Roman"/>
          <w:bCs/>
          <w:szCs w:val="28"/>
          <w:lang w:val="uk-UA"/>
        </w:rPr>
      </w:pPr>
      <w:r w:rsidRPr="0060010C">
        <w:rPr>
          <w:rFonts w:ascii="Times New Roman" w:hAnsi="Times New Roman"/>
          <w:szCs w:val="28"/>
          <w:lang w:val="uk-UA"/>
        </w:rPr>
        <w:t xml:space="preserve">Відповідно до </w:t>
      </w:r>
      <w:r w:rsidRPr="0060010C">
        <w:rPr>
          <w:rFonts w:ascii="Times New Roman" w:eastAsiaTheme="minorEastAsia" w:hAnsi="Times New Roman"/>
          <w:bCs/>
          <w:szCs w:val="28"/>
          <w:lang w:val="uk-UA"/>
        </w:rPr>
        <w:t>підпункту 22 частини першої статті 26,</w:t>
      </w:r>
      <w:r w:rsidRPr="0060010C">
        <w:rPr>
          <w:rFonts w:ascii="Times New Roman" w:hAnsi="Times New Roman"/>
          <w:szCs w:val="28"/>
          <w:lang w:val="uk-UA"/>
        </w:rPr>
        <w:t xml:space="preserve"> підпункту 1 пункту «а» частини 1 статті 27 Закону України Про місцеве самоврядування в Україні»,</w:t>
      </w:r>
      <w:r w:rsidRPr="0060010C">
        <w:rPr>
          <w:rFonts w:ascii="Times New Roman" w:eastAsiaTheme="minorEastAsia" w:hAnsi="Times New Roman"/>
          <w:bCs/>
          <w:szCs w:val="28"/>
          <w:lang w:val="uk-UA"/>
        </w:rPr>
        <w:t xml:space="preserve"> подання начальника </w:t>
      </w:r>
      <w:r w:rsidRPr="0060010C">
        <w:rPr>
          <w:rFonts w:ascii="Times New Roman" w:hAnsi="Times New Roman"/>
          <w:szCs w:val="28"/>
          <w:lang w:val="uk-UA"/>
        </w:rPr>
        <w:t>відділу молод</w:t>
      </w:r>
      <w:r w:rsidR="00F02091" w:rsidRPr="0060010C">
        <w:rPr>
          <w:rFonts w:ascii="Times New Roman" w:hAnsi="Times New Roman"/>
          <w:szCs w:val="28"/>
          <w:lang w:val="uk-UA"/>
        </w:rPr>
        <w:t>і, фізичної культури та спорту в</w:t>
      </w:r>
      <w:r w:rsidRPr="0060010C">
        <w:rPr>
          <w:rFonts w:ascii="Times New Roman" w:hAnsi="Times New Roman"/>
          <w:szCs w:val="28"/>
          <w:lang w:val="uk-UA"/>
        </w:rPr>
        <w:t>иконавчого комітету Обухівської міської</w:t>
      </w:r>
      <w:r w:rsidR="005F67C2" w:rsidRPr="0060010C">
        <w:rPr>
          <w:rFonts w:ascii="Times New Roman" w:eastAsiaTheme="minorEastAsia" w:hAnsi="Times New Roman"/>
          <w:bCs/>
          <w:szCs w:val="28"/>
          <w:lang w:val="uk-UA"/>
        </w:rPr>
        <w:t xml:space="preserve"> ради п</w:t>
      </w:r>
      <w:r w:rsidRPr="0060010C">
        <w:rPr>
          <w:rFonts w:ascii="Times New Roman" w:eastAsiaTheme="minorEastAsia" w:hAnsi="Times New Roman"/>
          <w:bCs/>
          <w:szCs w:val="28"/>
          <w:lang w:val="uk-UA"/>
        </w:rPr>
        <w:t xml:space="preserve">ро внесення змін </w:t>
      </w:r>
      <w:r w:rsidR="007B29CE">
        <w:rPr>
          <w:rFonts w:ascii="Times New Roman" w:hAnsi="Times New Roman"/>
          <w:color w:val="000000"/>
          <w:szCs w:val="28"/>
          <w:lang w:val="uk-UA"/>
        </w:rPr>
        <w:t>до</w:t>
      </w:r>
      <w:r w:rsidRPr="0060010C">
        <w:rPr>
          <w:rFonts w:ascii="Times New Roman" w:eastAsiaTheme="minorEastAsia" w:hAnsi="Times New Roman"/>
          <w:bCs/>
          <w:szCs w:val="28"/>
          <w:lang w:val="uk-UA"/>
        </w:rPr>
        <w:t xml:space="preserve"> </w:t>
      </w:r>
      <w:r w:rsidRPr="0060010C">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91494F" w:rsidRPr="0060010C">
        <w:rPr>
          <w:rFonts w:ascii="Times New Roman" w:hAnsi="Times New Roman"/>
          <w:color w:val="000000"/>
          <w:szCs w:val="28"/>
          <w:lang w:val="uk-UA"/>
        </w:rPr>
        <w:t>ромади на 2021-2025 роки на 2025</w:t>
      </w:r>
      <w:r w:rsidRPr="0060010C">
        <w:rPr>
          <w:rFonts w:ascii="Times New Roman" w:hAnsi="Times New Roman"/>
          <w:color w:val="000000"/>
          <w:szCs w:val="28"/>
          <w:lang w:val="uk-UA"/>
        </w:rPr>
        <w:t xml:space="preserve"> рік</w:t>
      </w:r>
      <w:r w:rsidRPr="0060010C">
        <w:rPr>
          <w:rFonts w:ascii="Times New Roman" w:eastAsiaTheme="minorEastAsia" w:hAnsi="Times New Roman"/>
          <w:bCs/>
          <w:szCs w:val="28"/>
          <w:lang w:val="uk-UA"/>
        </w:rPr>
        <w:t xml:space="preserve"> </w:t>
      </w:r>
      <w:bookmarkStart w:id="0" w:name="_Hlk200524248"/>
      <w:r w:rsidRPr="0060010C">
        <w:rPr>
          <w:rFonts w:ascii="Times New Roman" w:hAnsi="Times New Roman"/>
          <w:color w:val="000000"/>
          <w:szCs w:val="28"/>
          <w:lang w:val="uk-UA"/>
        </w:rPr>
        <w:t>затвердженої рішенням Обухівської міськ</w:t>
      </w:r>
      <w:r w:rsidR="00F02091" w:rsidRPr="0060010C">
        <w:rPr>
          <w:rFonts w:ascii="Times New Roman" w:hAnsi="Times New Roman"/>
          <w:color w:val="000000"/>
          <w:szCs w:val="28"/>
          <w:lang w:val="uk-UA"/>
        </w:rPr>
        <w:t>ої ради Київської області № 1502-67</w:t>
      </w:r>
      <w:r w:rsidRPr="0060010C">
        <w:rPr>
          <w:rFonts w:ascii="Times New Roman" w:hAnsi="Times New Roman"/>
          <w:color w:val="000000"/>
          <w:szCs w:val="28"/>
          <w:lang w:val="uk-UA"/>
        </w:rPr>
        <w:t>-</w:t>
      </w:r>
      <w:r w:rsidRPr="0060010C">
        <w:rPr>
          <w:rFonts w:ascii="Times New Roman" w:hAnsi="Times New Roman"/>
          <w:color w:val="000000"/>
          <w:szCs w:val="28"/>
          <w:lang w:val="en-US"/>
        </w:rPr>
        <w:t>V</w:t>
      </w:r>
      <w:r w:rsidR="00F02091" w:rsidRPr="0060010C">
        <w:rPr>
          <w:rFonts w:ascii="Times New Roman" w:hAnsi="Times New Roman"/>
          <w:color w:val="000000"/>
          <w:szCs w:val="28"/>
          <w:lang w:val="uk-UA"/>
        </w:rPr>
        <w:t xml:space="preserve">ІІІ від 20.12.2024 </w:t>
      </w:r>
      <w:r w:rsidR="007626E9">
        <w:rPr>
          <w:rFonts w:ascii="Times New Roman" w:hAnsi="Times New Roman"/>
          <w:color w:val="000000"/>
          <w:szCs w:val="28"/>
          <w:lang w:val="uk-UA"/>
        </w:rPr>
        <w:t xml:space="preserve">року </w:t>
      </w:r>
      <w:bookmarkEnd w:id="0"/>
      <w:r w:rsidRPr="0060010C">
        <w:rPr>
          <w:rFonts w:ascii="Times New Roman" w:eastAsiaTheme="minorEastAsia" w:hAnsi="Times New Roman"/>
          <w:bCs/>
          <w:szCs w:val="28"/>
          <w:lang w:val="uk-UA"/>
        </w:rPr>
        <w:t>в</w:t>
      </w:r>
      <w:r w:rsidR="007626E9">
        <w:rPr>
          <w:rFonts w:ascii="Times New Roman" w:eastAsiaTheme="minorEastAsia" w:hAnsi="Times New Roman"/>
          <w:bCs/>
          <w:szCs w:val="28"/>
          <w:lang w:val="uk-UA"/>
        </w:rPr>
        <w:t>раховуючи рекомендації постійної комісії</w:t>
      </w:r>
      <w:r w:rsidRPr="0060010C">
        <w:rPr>
          <w:rFonts w:ascii="Times New Roman" w:eastAsiaTheme="minorEastAsia" w:hAnsi="Times New Roman"/>
          <w:bCs/>
          <w:szCs w:val="28"/>
          <w:lang w:val="uk-UA"/>
        </w:rPr>
        <w:t xml:space="preserve"> Обухівської місько</w:t>
      </w:r>
      <w:r w:rsidR="007626E9">
        <w:rPr>
          <w:rFonts w:ascii="Times New Roman" w:eastAsiaTheme="minorEastAsia" w:hAnsi="Times New Roman"/>
          <w:bCs/>
          <w:szCs w:val="28"/>
          <w:lang w:val="uk-UA"/>
        </w:rPr>
        <w:t>ї ради Київської області</w:t>
      </w:r>
      <w:r w:rsidRPr="0060010C">
        <w:rPr>
          <w:rFonts w:ascii="Times New Roman" w:eastAsiaTheme="minorEastAsia" w:hAnsi="Times New Roman"/>
          <w:bCs/>
          <w:szCs w:val="28"/>
          <w:lang w:val="uk-UA"/>
        </w:rPr>
        <w:t xml:space="preserve"> з гуманітарних питань</w:t>
      </w:r>
      <w:r w:rsidR="007B29CE">
        <w:rPr>
          <w:rFonts w:ascii="Times New Roman" w:eastAsiaTheme="minorEastAsia" w:hAnsi="Times New Roman"/>
          <w:bCs/>
          <w:szCs w:val="28"/>
          <w:lang w:val="uk-UA"/>
        </w:rPr>
        <w:t>,</w:t>
      </w:r>
    </w:p>
    <w:p w14:paraId="12A0458F" w14:textId="4B32B56B" w:rsidR="00C60F5D" w:rsidRPr="0060010C" w:rsidRDefault="00C60F5D" w:rsidP="007B29CE">
      <w:pPr>
        <w:overflowPunct/>
        <w:autoSpaceDE/>
        <w:adjustRightInd/>
        <w:ind w:firstLine="709"/>
        <w:jc w:val="both"/>
        <w:rPr>
          <w:rFonts w:ascii="Times New Roman" w:eastAsiaTheme="minorEastAsia" w:hAnsi="Times New Roman"/>
          <w:bCs/>
          <w:szCs w:val="28"/>
          <w:lang w:val="uk-UA"/>
        </w:rPr>
      </w:pPr>
      <w:r w:rsidRPr="0060010C">
        <w:rPr>
          <w:rFonts w:ascii="Times New Roman" w:eastAsiaTheme="minorEastAsia" w:hAnsi="Times New Roman"/>
          <w:bCs/>
          <w:szCs w:val="28"/>
          <w:lang w:val="uk-UA"/>
        </w:rPr>
        <w:t xml:space="preserve"> </w:t>
      </w:r>
    </w:p>
    <w:p w14:paraId="29992C6F" w14:textId="77777777" w:rsidR="00C60F5D" w:rsidRDefault="00C60F5D" w:rsidP="007B29CE">
      <w:pPr>
        <w:tabs>
          <w:tab w:val="left" w:pos="1134"/>
        </w:tabs>
        <w:overflowPunct/>
        <w:autoSpaceDE/>
        <w:adjustRightInd/>
        <w:ind w:firstLine="709"/>
        <w:jc w:val="center"/>
        <w:rPr>
          <w:rFonts w:ascii="Times New Roman" w:eastAsiaTheme="minorEastAsia" w:hAnsi="Times New Roman"/>
          <w:b/>
          <w:bCs/>
          <w:szCs w:val="28"/>
          <w:lang w:val="uk-UA"/>
        </w:rPr>
      </w:pPr>
      <w:r w:rsidRPr="006455E8">
        <w:rPr>
          <w:rFonts w:ascii="Times New Roman" w:eastAsiaTheme="minorEastAsia" w:hAnsi="Times New Roman"/>
          <w:b/>
          <w:bCs/>
          <w:szCs w:val="28"/>
          <w:lang w:val="uk-UA"/>
        </w:rPr>
        <w:t>ОБУХІВСЬКА МІСЬКА РАДА ВИРІШИЛА:</w:t>
      </w:r>
    </w:p>
    <w:p w14:paraId="7366A8F4" w14:textId="77777777" w:rsidR="007B29CE" w:rsidRPr="006455E8" w:rsidRDefault="007B29CE" w:rsidP="007B29CE">
      <w:pPr>
        <w:tabs>
          <w:tab w:val="left" w:pos="1134"/>
        </w:tabs>
        <w:overflowPunct/>
        <w:autoSpaceDE/>
        <w:adjustRightInd/>
        <w:ind w:firstLine="709"/>
        <w:jc w:val="both"/>
        <w:rPr>
          <w:rFonts w:ascii="Times New Roman" w:eastAsiaTheme="minorEastAsia" w:hAnsi="Times New Roman"/>
          <w:b/>
          <w:bCs/>
          <w:szCs w:val="28"/>
          <w:lang w:val="uk-UA"/>
        </w:rPr>
      </w:pPr>
    </w:p>
    <w:p w14:paraId="52D3C4B1" w14:textId="2665B1DA" w:rsidR="006455E8" w:rsidRPr="006455E8" w:rsidRDefault="006455E8" w:rsidP="007B29CE">
      <w:pPr>
        <w:pStyle w:val="aa"/>
        <w:numPr>
          <w:ilvl w:val="0"/>
          <w:numId w:val="24"/>
        </w:numPr>
        <w:tabs>
          <w:tab w:val="left" w:pos="709"/>
          <w:tab w:val="left" w:pos="1134"/>
        </w:tabs>
        <w:ind w:left="0" w:firstLine="709"/>
        <w:jc w:val="both"/>
        <w:rPr>
          <w:color w:val="000000"/>
          <w:sz w:val="28"/>
          <w:szCs w:val="28"/>
          <w:lang w:val="uk-UA"/>
        </w:rPr>
      </w:pPr>
      <w:proofErr w:type="spellStart"/>
      <w:r w:rsidRPr="006455E8">
        <w:rPr>
          <w:rFonts w:eastAsiaTheme="minorEastAsia"/>
          <w:bCs/>
          <w:sz w:val="28"/>
          <w:szCs w:val="28"/>
          <w:lang w:val="uk-UA"/>
        </w:rPr>
        <w:t>Внести</w:t>
      </w:r>
      <w:proofErr w:type="spellEnd"/>
      <w:r w:rsidRPr="006455E8">
        <w:rPr>
          <w:spacing w:val="-12"/>
          <w:kern w:val="28"/>
          <w:sz w:val="28"/>
          <w:szCs w:val="28"/>
          <w:lang w:val="uk-UA"/>
        </w:rPr>
        <w:t xml:space="preserve"> зміни</w:t>
      </w:r>
      <w:r w:rsidRPr="006455E8">
        <w:rPr>
          <w:color w:val="000000"/>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Pr="006455E8">
        <w:rPr>
          <w:sz w:val="28"/>
          <w:szCs w:val="28"/>
          <w:lang w:val="uk-UA"/>
        </w:rPr>
        <w:t xml:space="preserve"> на 202</w:t>
      </w:r>
      <w:r>
        <w:rPr>
          <w:sz w:val="28"/>
          <w:szCs w:val="28"/>
          <w:lang w:val="uk-UA"/>
        </w:rPr>
        <w:t>5</w:t>
      </w:r>
      <w:r w:rsidRPr="006455E8">
        <w:rPr>
          <w:sz w:val="28"/>
          <w:szCs w:val="28"/>
          <w:lang w:val="uk-UA"/>
        </w:rPr>
        <w:t xml:space="preserve"> рік, затвердженої рішенням Обухівської міської ради Київської області № 1502-67-VІІІ від 20.12.2024 року </w:t>
      </w:r>
      <w:r w:rsidRPr="006455E8">
        <w:rPr>
          <w:color w:val="000000"/>
          <w:sz w:val="28"/>
          <w:szCs w:val="28"/>
          <w:lang w:val="uk-UA"/>
        </w:rPr>
        <w:t>(зі змінами), згідно з додатком 1.</w:t>
      </w:r>
    </w:p>
    <w:p w14:paraId="63A98633" w14:textId="5B792D82" w:rsidR="000200FD" w:rsidRPr="006455E8" w:rsidRDefault="00D3652E" w:rsidP="007B29CE">
      <w:pPr>
        <w:pStyle w:val="aa"/>
        <w:numPr>
          <w:ilvl w:val="0"/>
          <w:numId w:val="24"/>
        </w:numPr>
        <w:tabs>
          <w:tab w:val="left" w:pos="709"/>
          <w:tab w:val="left" w:pos="1134"/>
        </w:tabs>
        <w:ind w:left="0" w:firstLine="709"/>
        <w:jc w:val="both"/>
        <w:rPr>
          <w:color w:val="000000"/>
          <w:sz w:val="28"/>
          <w:szCs w:val="28"/>
          <w:lang w:val="uk-UA"/>
        </w:rPr>
      </w:pPr>
      <w:r w:rsidRPr="006455E8">
        <w:rPr>
          <w:rFonts w:eastAsiaTheme="minorEastAsia"/>
          <w:bCs/>
          <w:sz w:val="28"/>
          <w:szCs w:val="28"/>
          <w:lang w:val="uk-UA"/>
        </w:rPr>
        <w:t xml:space="preserve">Затвердити </w:t>
      </w:r>
      <w:r w:rsidRPr="006455E8">
        <w:rPr>
          <w:color w:val="000000"/>
          <w:sz w:val="28"/>
          <w:szCs w:val="28"/>
          <w:lang w:val="uk-UA"/>
        </w:rPr>
        <w:t>міську цільову Програму розвитку молодіжної політики, фізичної культури і спорту на території Обухівської міської територіальної громади на 2021-2025 роки на 2025 рік</w:t>
      </w:r>
      <w:r w:rsidRPr="006455E8">
        <w:rPr>
          <w:sz w:val="28"/>
          <w:szCs w:val="28"/>
          <w:lang w:val="uk-UA"/>
        </w:rPr>
        <w:t xml:space="preserve"> у новій редакції, </w:t>
      </w:r>
      <w:r w:rsidRPr="006455E8">
        <w:rPr>
          <w:rFonts w:eastAsiaTheme="minorEastAsia"/>
          <w:bCs/>
          <w:sz w:val="28"/>
          <w:szCs w:val="28"/>
          <w:lang w:val="uk-UA"/>
        </w:rPr>
        <w:t>що додається</w:t>
      </w:r>
    </w:p>
    <w:p w14:paraId="798E4F94" w14:textId="6FC3A00B" w:rsidR="00C60F5D" w:rsidRPr="006455E8" w:rsidRDefault="00C60F5D" w:rsidP="007B29CE">
      <w:pPr>
        <w:pStyle w:val="aa"/>
        <w:numPr>
          <w:ilvl w:val="0"/>
          <w:numId w:val="24"/>
        </w:numPr>
        <w:tabs>
          <w:tab w:val="left" w:pos="709"/>
          <w:tab w:val="left" w:pos="1134"/>
        </w:tabs>
        <w:ind w:left="0" w:firstLine="709"/>
        <w:jc w:val="both"/>
        <w:rPr>
          <w:sz w:val="28"/>
          <w:szCs w:val="28"/>
          <w:lang w:val="uk-UA"/>
        </w:rPr>
      </w:pPr>
      <w:r w:rsidRPr="006455E8">
        <w:rPr>
          <w:sz w:val="28"/>
          <w:szCs w:val="28"/>
          <w:lang w:val="uk-UA"/>
        </w:rPr>
        <w:t xml:space="preserve">Контроль за виконанням цього рішення покладається на </w:t>
      </w:r>
      <w:r w:rsidRPr="006455E8">
        <w:rPr>
          <w:color w:val="202020"/>
          <w:sz w:val="28"/>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00235541" w:rsidRPr="006455E8">
        <w:rPr>
          <w:sz w:val="28"/>
          <w:szCs w:val="28"/>
          <w:lang w:val="uk-UA"/>
        </w:rPr>
        <w:t>постійну комісію</w:t>
      </w:r>
      <w:r w:rsidRPr="006455E8">
        <w:rPr>
          <w:sz w:val="28"/>
          <w:szCs w:val="28"/>
          <w:lang w:val="uk-UA"/>
        </w:rPr>
        <w:t xml:space="preserve"> </w:t>
      </w:r>
      <w:r w:rsidRPr="006455E8">
        <w:rPr>
          <w:bCs/>
          <w:sz w:val="28"/>
          <w:szCs w:val="28"/>
          <w:lang w:val="uk-UA" w:eastAsia="ar-SA"/>
        </w:rPr>
        <w:t>Обухівської міської ради</w:t>
      </w:r>
      <w:r w:rsidRPr="006455E8">
        <w:rPr>
          <w:sz w:val="28"/>
          <w:szCs w:val="28"/>
          <w:lang w:val="uk-UA"/>
        </w:rPr>
        <w:t xml:space="preserve"> </w:t>
      </w:r>
      <w:r w:rsidR="000200FD" w:rsidRPr="006455E8">
        <w:rPr>
          <w:rFonts w:eastAsiaTheme="minorEastAsia"/>
          <w:bCs/>
          <w:sz w:val="28"/>
          <w:szCs w:val="28"/>
          <w:lang w:val="uk-UA"/>
        </w:rPr>
        <w:t>з гуманітарних питань.</w:t>
      </w:r>
    </w:p>
    <w:p w14:paraId="638FE709" w14:textId="77777777" w:rsidR="00C60F5D" w:rsidRPr="006455E8" w:rsidRDefault="00C60F5D" w:rsidP="007B29CE">
      <w:pPr>
        <w:tabs>
          <w:tab w:val="left" w:pos="1134"/>
        </w:tabs>
        <w:overflowPunct/>
        <w:autoSpaceDE/>
        <w:adjustRightInd/>
        <w:ind w:firstLine="709"/>
        <w:jc w:val="both"/>
        <w:rPr>
          <w:rFonts w:ascii="Times New Roman" w:hAnsi="Times New Roman"/>
          <w:szCs w:val="28"/>
          <w:lang w:val="uk-UA"/>
        </w:rPr>
      </w:pPr>
    </w:p>
    <w:p w14:paraId="229F314B" w14:textId="77777777" w:rsidR="002416AD" w:rsidRPr="0060010C" w:rsidRDefault="002416AD" w:rsidP="007B29CE">
      <w:pPr>
        <w:overflowPunct/>
        <w:autoSpaceDE/>
        <w:adjustRightInd/>
        <w:ind w:firstLine="709"/>
        <w:jc w:val="both"/>
        <w:rPr>
          <w:rFonts w:ascii="Times New Roman" w:hAnsi="Times New Roman"/>
          <w:szCs w:val="28"/>
          <w:lang w:val="uk-UA"/>
        </w:rPr>
      </w:pPr>
    </w:p>
    <w:p w14:paraId="5032C8BC" w14:textId="5AB4B488" w:rsidR="00C60F5D" w:rsidRDefault="00C60F5D" w:rsidP="007B29CE">
      <w:pPr>
        <w:overflowPunct/>
        <w:autoSpaceDE/>
        <w:adjustRightInd/>
        <w:jc w:val="both"/>
        <w:rPr>
          <w:rFonts w:ascii="Times New Roman" w:hAnsi="Times New Roman"/>
          <w:b/>
          <w:szCs w:val="28"/>
          <w:lang w:val="uk-UA"/>
        </w:rPr>
      </w:pPr>
      <w:r>
        <w:rPr>
          <w:rFonts w:ascii="Times New Roman" w:hAnsi="Times New Roman"/>
          <w:b/>
          <w:szCs w:val="28"/>
          <w:lang w:val="uk-UA"/>
        </w:rPr>
        <w:t xml:space="preserve">Секретар Обухівської  міської ради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w:t>
      </w:r>
      <w:r w:rsidR="007B29CE">
        <w:rPr>
          <w:rFonts w:ascii="Times New Roman" w:hAnsi="Times New Roman"/>
          <w:b/>
          <w:szCs w:val="28"/>
          <w:lang w:val="uk-UA"/>
        </w:rPr>
        <w:t xml:space="preserve">  </w:t>
      </w:r>
      <w:r>
        <w:rPr>
          <w:rFonts w:ascii="Times New Roman" w:hAnsi="Times New Roman"/>
          <w:b/>
          <w:szCs w:val="28"/>
          <w:lang w:val="uk-UA"/>
        </w:rPr>
        <w:t>Лариса ІЛЬЄНКО</w:t>
      </w:r>
    </w:p>
    <w:p w14:paraId="474BC0DE" w14:textId="77777777" w:rsidR="00C60F5D" w:rsidRDefault="00C60F5D" w:rsidP="007B29CE">
      <w:pPr>
        <w:overflowPunct/>
        <w:autoSpaceDE/>
        <w:adjustRightInd/>
        <w:ind w:firstLine="709"/>
        <w:jc w:val="both"/>
        <w:rPr>
          <w:rFonts w:ascii="Times New Roman" w:hAnsi="Times New Roman"/>
          <w:sz w:val="24"/>
          <w:szCs w:val="24"/>
          <w:lang w:val="uk-UA"/>
        </w:rPr>
      </w:pPr>
    </w:p>
    <w:p w14:paraId="4032E60E" w14:textId="77777777" w:rsidR="00C60F5D" w:rsidRDefault="00C60F5D" w:rsidP="007B29CE">
      <w:pPr>
        <w:overflowPunct/>
        <w:autoSpaceDE/>
        <w:adjustRightInd/>
        <w:ind w:firstLine="709"/>
        <w:jc w:val="both"/>
        <w:rPr>
          <w:rFonts w:ascii="Times New Roman" w:hAnsi="Times New Roman"/>
          <w:sz w:val="24"/>
          <w:szCs w:val="24"/>
          <w:lang w:val="uk-UA"/>
        </w:rPr>
      </w:pPr>
    </w:p>
    <w:p w14:paraId="7BB08604" w14:textId="77777777" w:rsidR="005B64B7" w:rsidRDefault="005B64B7" w:rsidP="007B29CE">
      <w:pPr>
        <w:overflowPunct/>
        <w:autoSpaceDE/>
        <w:autoSpaceDN/>
        <w:adjustRightInd/>
        <w:ind w:firstLine="709"/>
        <w:jc w:val="both"/>
        <w:rPr>
          <w:rFonts w:ascii="Times New Roman" w:hAnsi="Times New Roman"/>
          <w:sz w:val="24"/>
          <w:szCs w:val="24"/>
          <w:lang w:val="uk-UA"/>
        </w:rPr>
      </w:pPr>
    </w:p>
    <w:p w14:paraId="3E124CFA" w14:textId="5BB44557" w:rsidR="00235541" w:rsidRDefault="007B29CE" w:rsidP="007B29CE">
      <w:pPr>
        <w:overflowPunct/>
        <w:autoSpaceDE/>
        <w:autoSpaceDN/>
        <w:adjustRightInd/>
        <w:jc w:val="both"/>
        <w:rPr>
          <w:rFonts w:ascii="Times New Roman" w:hAnsi="Times New Roman"/>
          <w:sz w:val="24"/>
          <w:szCs w:val="24"/>
          <w:lang w:val="uk-UA"/>
        </w:rPr>
      </w:pPr>
      <w:r>
        <w:rPr>
          <w:rFonts w:ascii="Times New Roman" w:hAnsi="Times New Roman"/>
          <w:sz w:val="24"/>
          <w:szCs w:val="24"/>
          <w:lang w:val="uk-UA"/>
        </w:rPr>
        <w:t>Максим ЄЛЬСЬКИЙ</w:t>
      </w:r>
    </w:p>
    <w:p w14:paraId="3106D3A6" w14:textId="77777777" w:rsidR="009C22B6" w:rsidRPr="009C22B6" w:rsidRDefault="009C22B6" w:rsidP="007B29CE">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lastRenderedPageBreak/>
        <w:t xml:space="preserve">Додаток </w:t>
      </w:r>
      <w:r w:rsidR="004B0FEF">
        <w:rPr>
          <w:rFonts w:ascii="Times New Roman" w:hAnsi="Times New Roman"/>
          <w:sz w:val="26"/>
          <w:szCs w:val="26"/>
          <w:lang w:val="uk-UA"/>
        </w:rPr>
        <w:t>1</w:t>
      </w:r>
    </w:p>
    <w:p w14:paraId="6DF24651" w14:textId="77777777" w:rsidR="009C22B6" w:rsidRPr="009C22B6" w:rsidRDefault="009C22B6" w:rsidP="007B29CE">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14:paraId="0280886A" w14:textId="77777777" w:rsidR="009C22B6" w:rsidRPr="009C22B6" w:rsidRDefault="009C22B6" w:rsidP="007B29CE">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14:paraId="17FE0F12" w14:textId="7A696700" w:rsidR="009C22B6" w:rsidRPr="009C22B6" w:rsidRDefault="007B29CE" w:rsidP="007B29CE">
      <w:pPr>
        <w:overflowPunct/>
        <w:autoSpaceDE/>
        <w:autoSpaceDN/>
        <w:adjustRightInd/>
        <w:ind w:left="6379" w:right="-286" w:hanging="567"/>
        <w:rPr>
          <w:rFonts w:ascii="Times New Roman" w:hAnsi="Times New Roman"/>
          <w:sz w:val="26"/>
          <w:szCs w:val="26"/>
          <w:lang w:val="uk-UA"/>
        </w:rPr>
      </w:pPr>
      <w:r>
        <w:rPr>
          <w:rFonts w:ascii="Times New Roman" w:hAnsi="Times New Roman"/>
          <w:sz w:val="26"/>
          <w:szCs w:val="26"/>
          <w:lang w:val="uk-UA"/>
        </w:rPr>
        <w:t>від 25.09</w:t>
      </w:r>
      <w:r w:rsidR="007E794D">
        <w:rPr>
          <w:rFonts w:ascii="Times New Roman" w:hAnsi="Times New Roman"/>
          <w:sz w:val="26"/>
          <w:szCs w:val="26"/>
          <w:lang w:val="uk-UA"/>
        </w:rPr>
        <w:t>.2025</w:t>
      </w:r>
      <w:r>
        <w:rPr>
          <w:rFonts w:ascii="Times New Roman" w:hAnsi="Times New Roman"/>
          <w:sz w:val="26"/>
          <w:szCs w:val="26"/>
          <w:lang w:val="uk-UA"/>
        </w:rPr>
        <w:t xml:space="preserve"> р.№ 1862</w:t>
      </w:r>
      <w:r w:rsidR="007E794D">
        <w:rPr>
          <w:rFonts w:ascii="Times New Roman" w:hAnsi="Times New Roman"/>
          <w:sz w:val="26"/>
          <w:szCs w:val="26"/>
          <w:lang w:val="uk-UA"/>
        </w:rPr>
        <w:t>-</w:t>
      </w:r>
      <w:r w:rsidR="004120F9">
        <w:rPr>
          <w:rFonts w:ascii="Times New Roman" w:hAnsi="Times New Roman"/>
          <w:sz w:val="26"/>
          <w:szCs w:val="26"/>
          <w:lang w:val="uk-UA"/>
        </w:rPr>
        <w:t>84</w:t>
      </w:r>
      <w:r w:rsidR="004E26DF">
        <w:rPr>
          <w:rFonts w:ascii="Times New Roman" w:hAnsi="Times New Roman"/>
          <w:sz w:val="26"/>
          <w:szCs w:val="26"/>
          <w:lang w:val="uk-UA"/>
        </w:rPr>
        <w:t xml:space="preserve"> </w:t>
      </w:r>
      <w:r w:rsidR="009C22B6" w:rsidRPr="009C22B6">
        <w:rPr>
          <w:rFonts w:ascii="Times New Roman" w:hAnsi="Times New Roman"/>
          <w:sz w:val="26"/>
          <w:szCs w:val="26"/>
          <w:lang w:val="uk-UA"/>
        </w:rPr>
        <w:t>-</w:t>
      </w:r>
      <w:r w:rsidR="009C22B6" w:rsidRPr="009C22B6">
        <w:rPr>
          <w:rFonts w:ascii="Times New Roman" w:hAnsi="Times New Roman"/>
          <w:sz w:val="26"/>
          <w:szCs w:val="26"/>
          <w:lang w:val="en-US"/>
        </w:rPr>
        <w:t>V</w:t>
      </w:r>
      <w:r w:rsidR="009C22B6" w:rsidRPr="009C22B6">
        <w:rPr>
          <w:rFonts w:ascii="Times New Roman" w:hAnsi="Times New Roman"/>
          <w:sz w:val="26"/>
          <w:szCs w:val="26"/>
          <w:lang w:val="uk-UA"/>
        </w:rPr>
        <w:t>ІІІ</w:t>
      </w:r>
    </w:p>
    <w:p w14:paraId="0894E0BD" w14:textId="77777777"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r w:rsidR="00E53A7B">
        <w:rPr>
          <w:rFonts w:ascii="Times New Roman" w:eastAsiaTheme="majorEastAsia" w:hAnsi="Times New Roman" w:cstheme="majorBidi"/>
          <w:b/>
          <w:color w:val="000000"/>
          <w:sz w:val="24"/>
          <w:szCs w:val="24"/>
          <w:lang w:val="uk-UA"/>
        </w:rPr>
        <w:t xml:space="preserve"> на 2025 рік</w:t>
      </w:r>
    </w:p>
    <w:p w14:paraId="527E69CE" w14:textId="77777777"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14:paraId="56ADF80C" w14:textId="77777777"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14:paraId="6B11D9FF" w14:textId="77777777"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14:paraId="26E4EC39" w14:textId="77777777"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14:paraId="2D9FC4B7" w14:textId="77777777" w:rsidTr="00CE195D">
        <w:trPr>
          <w:trHeight w:val="309"/>
          <w:jc w:val="center"/>
        </w:trPr>
        <w:tc>
          <w:tcPr>
            <w:tcW w:w="3103" w:type="dxa"/>
            <w:vMerge w:val="restart"/>
            <w:tcBorders>
              <w:top w:val="single" w:sz="4" w:space="0" w:color="auto"/>
              <w:left w:val="single" w:sz="4" w:space="0" w:color="auto"/>
              <w:right w:val="single" w:sz="4" w:space="0" w:color="auto"/>
            </w:tcBorders>
          </w:tcPr>
          <w:p w14:paraId="3746FF6E"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9C1E5B2" w14:textId="77777777"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14:paraId="5E95A31F"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14:paraId="481CF081" w14:textId="77777777" w:rsidTr="00CE195D">
        <w:trPr>
          <w:trHeight w:val="697"/>
          <w:jc w:val="center"/>
        </w:trPr>
        <w:tc>
          <w:tcPr>
            <w:tcW w:w="3103" w:type="dxa"/>
            <w:vMerge/>
            <w:tcBorders>
              <w:left w:val="single" w:sz="4" w:space="0" w:color="auto"/>
              <w:bottom w:val="single" w:sz="4" w:space="0" w:color="auto"/>
              <w:right w:val="single" w:sz="4" w:space="0" w:color="auto"/>
            </w:tcBorders>
          </w:tcPr>
          <w:p w14:paraId="654A5BE6" w14:textId="77777777"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70B461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14:paraId="531F31A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14:paraId="6EC07CF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14:paraId="698679B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14:paraId="66F7B8F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14:paraId="487EEB7D" w14:textId="77777777" w:rsidR="00230E47" w:rsidRPr="00230E47" w:rsidRDefault="00230E47" w:rsidP="00230E47">
            <w:pPr>
              <w:spacing w:line="280" w:lineRule="exact"/>
              <w:rPr>
                <w:rFonts w:ascii="Times New Roman" w:hAnsi="Times New Roman"/>
                <w:sz w:val="24"/>
                <w:szCs w:val="24"/>
              </w:rPr>
            </w:pPr>
          </w:p>
        </w:tc>
      </w:tr>
      <w:tr w:rsidR="00230E47" w:rsidRPr="00230E47" w14:paraId="21E3C918" w14:textId="7777777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19435364"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46E2E497"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096856B7"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02D3668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031002F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184D5AC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14:paraId="6AA0477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14:paraId="1D87EEAB" w14:textId="7777777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14:paraId="3AA66BF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14:paraId="0A961619" w14:textId="7777777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02DBE21A"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487DB9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A540D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58D3CE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666059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02F0667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5B98A8F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72A5AD0E" w14:textId="7777777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3ADA80D1"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6B8CB38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FD1426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9EE228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FB00B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4FACB7D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3016B83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0882B9CA" w14:textId="7777777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58ECF03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14C75641"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3E44B5E8"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6D036B4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3736A4F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4664218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14:paraId="0A66100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14:paraId="77E1B002" w14:textId="7777777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1A1E1F8D"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10AD1B4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BFCF97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2FC2A2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EEA93D4"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38360E8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0CD8E54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14:paraId="282A324A" w14:textId="77777777" w:rsidR="00230E47" w:rsidRPr="00230E47" w:rsidRDefault="00230E47" w:rsidP="00230E47">
      <w:pPr>
        <w:ind w:firstLine="720"/>
        <w:jc w:val="both"/>
        <w:rPr>
          <w:rFonts w:ascii="Times New Roman" w:hAnsi="Times New Roman"/>
          <w:sz w:val="24"/>
          <w:szCs w:val="24"/>
          <w:lang w:val="ru-RU"/>
        </w:rPr>
      </w:pPr>
    </w:p>
    <w:p w14:paraId="75D81A92" w14:textId="77777777"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14:paraId="7E803D22" w14:textId="77777777"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14:paraId="2A44725B" w14:textId="77777777" w:rsidTr="00CE195D">
        <w:trPr>
          <w:trHeight w:val="413"/>
          <w:jc w:val="center"/>
        </w:trPr>
        <w:tc>
          <w:tcPr>
            <w:tcW w:w="4077" w:type="dxa"/>
            <w:vMerge w:val="restart"/>
            <w:shd w:val="clear" w:color="auto" w:fill="auto"/>
          </w:tcPr>
          <w:p w14:paraId="18B64959"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14:paraId="2428A8E3"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14:paraId="46E3BFDE"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14:paraId="1D916037" w14:textId="77777777" w:rsidTr="00D54582">
        <w:trPr>
          <w:trHeight w:val="531"/>
          <w:jc w:val="center"/>
        </w:trPr>
        <w:tc>
          <w:tcPr>
            <w:tcW w:w="4077" w:type="dxa"/>
            <w:vMerge/>
            <w:shd w:val="clear" w:color="auto" w:fill="auto"/>
          </w:tcPr>
          <w:p w14:paraId="1EE3C435" w14:textId="77777777"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14:paraId="22EAF31B" w14:textId="77777777" w:rsidR="00230E47" w:rsidRPr="00230E47" w:rsidRDefault="001974C2"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14:paraId="2A7D2216"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14:paraId="3E8C38BF" w14:textId="77777777" w:rsidTr="00CE195D">
        <w:trPr>
          <w:jc w:val="center"/>
        </w:trPr>
        <w:tc>
          <w:tcPr>
            <w:tcW w:w="4077" w:type="dxa"/>
            <w:shd w:val="clear" w:color="auto" w:fill="auto"/>
          </w:tcPr>
          <w:p w14:paraId="6D24D6A0" w14:textId="77777777"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14:paraId="394A9E41" w14:textId="373F4B10" w:rsidR="00230E47" w:rsidRPr="00CA3C31" w:rsidRDefault="00FA791C" w:rsidP="0045712F">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w:t>
            </w:r>
            <w:r w:rsidR="004120F9">
              <w:rPr>
                <w:rFonts w:ascii="Times New Roman" w:hAnsi="Times New Roman"/>
                <w:sz w:val="22"/>
                <w:szCs w:val="22"/>
                <w:lang w:val="uk-UA"/>
              </w:rPr>
              <w:t>18</w:t>
            </w:r>
            <w:r w:rsidR="00983B30">
              <w:rPr>
                <w:rFonts w:ascii="Times New Roman" w:hAnsi="Times New Roman"/>
                <w:sz w:val="22"/>
                <w:szCs w:val="22"/>
                <w:lang w:val="uk-UA"/>
              </w:rPr>
              <w:t>3</w:t>
            </w:r>
            <w:r w:rsidR="0045712F">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14:paraId="7EA5ED44" w14:textId="66FA0445"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w:t>
            </w:r>
            <w:r w:rsidR="004120F9">
              <w:rPr>
                <w:rFonts w:ascii="Times New Roman" w:hAnsi="Times New Roman"/>
                <w:sz w:val="22"/>
                <w:szCs w:val="22"/>
                <w:lang w:val="uk-UA"/>
              </w:rPr>
              <w:t>18</w:t>
            </w:r>
            <w:r w:rsidR="00983B30">
              <w:rPr>
                <w:rFonts w:ascii="Times New Roman" w:hAnsi="Times New Roman"/>
                <w:sz w:val="22"/>
                <w:szCs w:val="22"/>
                <w:lang w:val="uk-UA"/>
              </w:rPr>
              <w:t>3</w:t>
            </w:r>
            <w:r>
              <w:rPr>
                <w:rFonts w:ascii="Times New Roman" w:hAnsi="Times New Roman"/>
                <w:sz w:val="22"/>
                <w:szCs w:val="22"/>
                <w:lang w:val="uk-UA"/>
              </w:rPr>
              <w:t xml:space="preserve">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r w:rsidR="0045712F" w:rsidRPr="00CA3C31">
              <w:rPr>
                <w:rFonts w:ascii="Times New Roman" w:hAnsi="Times New Roman"/>
                <w:sz w:val="22"/>
                <w:szCs w:val="22"/>
                <w:lang w:val="uk-UA"/>
              </w:rPr>
              <w:t>.</w:t>
            </w:r>
          </w:p>
        </w:tc>
      </w:tr>
      <w:tr w:rsidR="00230E47" w:rsidRPr="00CA3C31" w14:paraId="2C50F603" w14:textId="77777777" w:rsidTr="00CE195D">
        <w:trPr>
          <w:trHeight w:val="253"/>
          <w:jc w:val="center"/>
        </w:trPr>
        <w:tc>
          <w:tcPr>
            <w:tcW w:w="4077" w:type="dxa"/>
            <w:shd w:val="clear" w:color="auto" w:fill="auto"/>
          </w:tcPr>
          <w:p w14:paraId="2469D8B8" w14:textId="77777777"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14:paraId="0BABE2D0" w14:textId="3F158CA4"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w:t>
            </w:r>
            <w:r w:rsidR="004120F9">
              <w:rPr>
                <w:rFonts w:ascii="Times New Roman" w:hAnsi="Times New Roman"/>
                <w:sz w:val="22"/>
                <w:szCs w:val="22"/>
                <w:lang w:val="uk-UA"/>
              </w:rPr>
              <w:t>18</w:t>
            </w:r>
            <w:r w:rsidR="00983B30">
              <w:rPr>
                <w:rFonts w:ascii="Times New Roman" w:hAnsi="Times New Roman"/>
                <w:sz w:val="22"/>
                <w:szCs w:val="22"/>
                <w:lang w:val="uk-UA"/>
              </w:rPr>
              <w:t>3</w:t>
            </w:r>
            <w:r>
              <w:rPr>
                <w:rFonts w:ascii="Times New Roman" w:hAnsi="Times New Roman"/>
                <w:sz w:val="22"/>
                <w:szCs w:val="22"/>
                <w:lang w:val="uk-UA"/>
              </w:rPr>
              <w:t xml:space="preserve">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c>
          <w:tcPr>
            <w:tcW w:w="2941" w:type="dxa"/>
            <w:shd w:val="clear" w:color="auto" w:fill="auto"/>
          </w:tcPr>
          <w:p w14:paraId="5C29027A" w14:textId="51D7491B" w:rsidR="00230E47" w:rsidRPr="00CA3C31" w:rsidRDefault="00FA791C"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w:t>
            </w:r>
            <w:r w:rsidR="004120F9">
              <w:rPr>
                <w:rFonts w:ascii="Times New Roman" w:hAnsi="Times New Roman"/>
                <w:sz w:val="22"/>
                <w:szCs w:val="22"/>
                <w:lang w:val="uk-UA"/>
              </w:rPr>
              <w:t>18</w:t>
            </w:r>
            <w:r w:rsidR="00983B30">
              <w:rPr>
                <w:rFonts w:ascii="Times New Roman" w:hAnsi="Times New Roman"/>
                <w:sz w:val="22"/>
                <w:szCs w:val="22"/>
                <w:lang w:val="uk-UA"/>
              </w:rPr>
              <w:t>3</w:t>
            </w:r>
            <w:r>
              <w:rPr>
                <w:rFonts w:ascii="Times New Roman" w:hAnsi="Times New Roman"/>
                <w:sz w:val="22"/>
                <w:szCs w:val="22"/>
                <w:lang w:val="uk-UA"/>
              </w:rPr>
              <w:t xml:space="preserve">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r>
    </w:tbl>
    <w:p w14:paraId="38FA95F3" w14:textId="77777777" w:rsidR="00230E47" w:rsidRPr="00CA3C31" w:rsidRDefault="00230E47" w:rsidP="00230E47">
      <w:pPr>
        <w:jc w:val="both"/>
        <w:rPr>
          <w:rFonts w:ascii="Times New Roman" w:hAnsi="Times New Roman"/>
          <w:sz w:val="24"/>
          <w:szCs w:val="24"/>
          <w:lang w:val="uk-UA"/>
        </w:rPr>
      </w:pPr>
    </w:p>
    <w:p w14:paraId="00576259" w14:textId="77777777"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14:paraId="3364A65B"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14:paraId="374EC97A" w14:textId="77777777"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w:t>
      </w:r>
      <w:r w:rsidRPr="00230E47">
        <w:rPr>
          <w:rFonts w:ascii="Times New Roman" w:hAnsi="Times New Roman"/>
          <w:color w:val="000000"/>
          <w:sz w:val="24"/>
          <w:szCs w:val="24"/>
          <w:shd w:val="clear" w:color="auto" w:fill="FFFFFF"/>
          <w:lang w:val="uk-UA"/>
        </w:rPr>
        <w:lastRenderedPageBreak/>
        <w:t>розвитку її громадської активності, реалізації інтелектуального, фізичного, творчого потенціалу молоді, формування патріота і громадянина.</w:t>
      </w:r>
    </w:p>
    <w:p w14:paraId="64941C1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14:paraId="2105B4B5"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14:paraId="72F2593F"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14:paraId="5656A964"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14:paraId="55AD438F"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14:paraId="7305A3CE"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14:paraId="3A6A1464"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14:paraId="129D123A"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14:paraId="2ED1030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14:paraId="236CFF3A"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14:paraId="278820F3"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14:paraId="2C64CBB1" w14:textId="77777777"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14:paraId="31E70EBB" w14:textId="77777777"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14:paraId="0673F948" w14:textId="77777777" w:rsidTr="00CE195D">
        <w:trPr>
          <w:trHeight w:val="309"/>
          <w:jc w:val="center"/>
        </w:trPr>
        <w:tc>
          <w:tcPr>
            <w:tcW w:w="3103" w:type="dxa"/>
            <w:vMerge w:val="restart"/>
            <w:tcBorders>
              <w:top w:val="single" w:sz="4" w:space="0" w:color="auto"/>
              <w:left w:val="single" w:sz="4" w:space="0" w:color="auto"/>
              <w:right w:val="single" w:sz="4" w:space="0" w:color="auto"/>
            </w:tcBorders>
          </w:tcPr>
          <w:p w14:paraId="082CF613"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FE8FE16" w14:textId="77777777"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14:paraId="68685AE5"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14:paraId="6FFDF03C" w14:textId="77777777" w:rsidTr="00CE195D">
        <w:trPr>
          <w:trHeight w:val="697"/>
          <w:jc w:val="center"/>
        </w:trPr>
        <w:tc>
          <w:tcPr>
            <w:tcW w:w="3103" w:type="dxa"/>
            <w:vMerge/>
            <w:tcBorders>
              <w:left w:val="single" w:sz="4" w:space="0" w:color="auto"/>
              <w:bottom w:val="single" w:sz="4" w:space="0" w:color="auto"/>
              <w:right w:val="single" w:sz="4" w:space="0" w:color="auto"/>
            </w:tcBorders>
          </w:tcPr>
          <w:p w14:paraId="2A2EFCD3" w14:textId="77777777"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67A5F0E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14:paraId="6418E93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14:paraId="2AB7245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14:paraId="4EF9FD2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14:paraId="677118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14:paraId="78BC6F12" w14:textId="77777777" w:rsidR="00230E47" w:rsidRPr="00230E47" w:rsidRDefault="00230E47" w:rsidP="00230E47">
            <w:pPr>
              <w:spacing w:line="280" w:lineRule="exact"/>
              <w:rPr>
                <w:rFonts w:ascii="Times New Roman" w:hAnsi="Times New Roman"/>
                <w:sz w:val="24"/>
                <w:szCs w:val="24"/>
              </w:rPr>
            </w:pPr>
          </w:p>
        </w:tc>
      </w:tr>
      <w:tr w:rsidR="00230E47" w:rsidRPr="00230E47" w14:paraId="2CA0B47C" w14:textId="7777777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7BF620CF"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2C559E82"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6BAEBE0F"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29BE47A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03D0860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71B172C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3F8D591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14:paraId="1605B96E" w14:textId="7777777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14:paraId="2C38B1B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14:paraId="032081E5" w14:textId="7777777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74A77A8A"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5814E83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51D1EA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92CFD7A"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04F5E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6F599A4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5B811C1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01514124" w14:textId="7777777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1123DD40"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27EB966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3F6AA9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78FB384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8AAB1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77A3729"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16A2DEF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4BDC4DD3" w14:textId="7777777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253CC28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26FF23E3"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251089F4"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0689269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569AB2A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07C59F69"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4381210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14:paraId="7A92C096" w14:textId="7777777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5DA27A68"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3D3ED10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DE6E7C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572B3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4120C57A"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144A88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6201CFE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14:paraId="6AF3469B" w14:textId="77777777" w:rsidR="00230E47" w:rsidRPr="00230E47" w:rsidRDefault="00230E47" w:rsidP="00230E47">
      <w:pPr>
        <w:ind w:firstLine="720"/>
        <w:jc w:val="both"/>
        <w:rPr>
          <w:rFonts w:ascii="Times New Roman" w:hAnsi="Times New Roman"/>
          <w:sz w:val="24"/>
          <w:szCs w:val="24"/>
          <w:lang w:val="ru-RU"/>
        </w:rPr>
      </w:pPr>
    </w:p>
    <w:p w14:paraId="11E89BED"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14:paraId="23B2911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14:paraId="1473F4F9" w14:textId="77777777"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14:paraId="674D15FE" w14:textId="77777777" w:rsidTr="00CE195D">
        <w:trPr>
          <w:trHeight w:val="413"/>
          <w:jc w:val="center"/>
        </w:trPr>
        <w:tc>
          <w:tcPr>
            <w:tcW w:w="4503" w:type="dxa"/>
            <w:vMerge w:val="restart"/>
            <w:shd w:val="clear" w:color="auto" w:fill="auto"/>
          </w:tcPr>
          <w:p w14:paraId="3F89A5FC"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14:paraId="1EB190DC"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14:paraId="1D0F195F"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14:paraId="29F62503" w14:textId="77777777" w:rsidTr="00CE195D">
        <w:trPr>
          <w:trHeight w:val="412"/>
          <w:jc w:val="center"/>
        </w:trPr>
        <w:tc>
          <w:tcPr>
            <w:tcW w:w="4503" w:type="dxa"/>
            <w:vMerge/>
            <w:shd w:val="clear" w:color="auto" w:fill="auto"/>
          </w:tcPr>
          <w:p w14:paraId="1351B23A" w14:textId="77777777"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14:paraId="402F25B3" w14:textId="77777777" w:rsidR="00230E47" w:rsidRPr="00230E47" w:rsidRDefault="00372F6A"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5C56D5">
              <w:rPr>
                <w:rFonts w:ascii="Times New Roman" w:hAnsi="Times New Roman"/>
                <w:bCs/>
                <w:sz w:val="24"/>
                <w:szCs w:val="24"/>
                <w:shd w:val="clear" w:color="auto" w:fill="FFFFFF"/>
                <w:lang w:val="uk-UA" w:eastAsia="uk-UA"/>
              </w:rPr>
              <w:t xml:space="preserve">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14:paraId="6BC61A91"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14:paraId="619DC40C" w14:textId="77777777" w:rsidTr="00CE195D">
        <w:trPr>
          <w:jc w:val="center"/>
        </w:trPr>
        <w:tc>
          <w:tcPr>
            <w:tcW w:w="4503" w:type="dxa"/>
            <w:shd w:val="clear" w:color="auto" w:fill="auto"/>
          </w:tcPr>
          <w:p w14:paraId="62F6B323" w14:textId="77777777"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14:paraId="2D4337C2" w14:textId="0F2D8BD9" w:rsidR="00CA3C31" w:rsidRPr="00CA3C31" w:rsidRDefault="00983B30"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291</w:t>
            </w:r>
            <w:r w:rsidR="007D6E4F">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14:paraId="06BED27D" w14:textId="31DDEE77" w:rsidR="00CA3C31" w:rsidRPr="00CA3C31" w:rsidRDefault="00983B30">
            <w:r>
              <w:rPr>
                <w:rFonts w:ascii="Times New Roman" w:hAnsi="Times New Roman"/>
                <w:bCs/>
                <w:sz w:val="24"/>
                <w:szCs w:val="24"/>
                <w:shd w:val="clear" w:color="auto" w:fill="FFFFFF"/>
                <w:lang w:val="uk-UA" w:eastAsia="uk-UA"/>
              </w:rPr>
              <w:t>291</w:t>
            </w:r>
            <w:r w:rsidR="007B15CC">
              <w:rPr>
                <w:rFonts w:ascii="Times New Roman" w:hAnsi="Times New Roman"/>
                <w:bCs/>
                <w:sz w:val="24"/>
                <w:szCs w:val="24"/>
                <w:shd w:val="clear" w:color="auto" w:fill="FFFFFF"/>
                <w:lang w:val="uk-UA" w:eastAsia="uk-UA"/>
              </w:rPr>
              <w:t xml:space="preserve"> </w:t>
            </w:r>
            <w:r w:rsidR="007B15CC" w:rsidRPr="00CA3C31">
              <w:rPr>
                <w:rFonts w:ascii="Times New Roman" w:hAnsi="Times New Roman"/>
                <w:bCs/>
                <w:sz w:val="24"/>
                <w:szCs w:val="24"/>
                <w:shd w:val="clear" w:color="auto" w:fill="FFFFFF"/>
                <w:lang w:val="uk-UA" w:eastAsia="uk-UA"/>
              </w:rPr>
              <w:t>тис. 00 грн.</w:t>
            </w:r>
          </w:p>
        </w:tc>
      </w:tr>
      <w:tr w:rsidR="00CA3C31" w:rsidRPr="00230E47" w14:paraId="78FEAED1" w14:textId="77777777" w:rsidTr="00CE195D">
        <w:trPr>
          <w:jc w:val="center"/>
        </w:trPr>
        <w:tc>
          <w:tcPr>
            <w:tcW w:w="4503" w:type="dxa"/>
            <w:shd w:val="clear" w:color="auto" w:fill="auto"/>
          </w:tcPr>
          <w:p w14:paraId="7C76FADD" w14:textId="77777777"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14:paraId="7B82EFCF" w14:textId="6D667D66" w:rsidR="00CA3C31" w:rsidRPr="00CA3C31" w:rsidRDefault="00983B30"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291</w:t>
            </w:r>
            <w:r w:rsidR="007B15CC">
              <w:rPr>
                <w:rFonts w:ascii="Times New Roman" w:hAnsi="Times New Roman"/>
                <w:bCs/>
                <w:sz w:val="24"/>
                <w:szCs w:val="24"/>
                <w:shd w:val="clear" w:color="auto" w:fill="FFFFFF"/>
                <w:lang w:val="uk-UA" w:eastAsia="uk-UA"/>
              </w:rPr>
              <w:t xml:space="preserve"> </w:t>
            </w:r>
            <w:r w:rsidR="007B15CC"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14:paraId="6936DE65" w14:textId="3CB6F7EE" w:rsidR="00CA3C31" w:rsidRPr="00CA3C31" w:rsidRDefault="00983B30">
            <w:r>
              <w:rPr>
                <w:rFonts w:ascii="Times New Roman" w:hAnsi="Times New Roman"/>
                <w:bCs/>
                <w:sz w:val="24"/>
                <w:szCs w:val="24"/>
                <w:shd w:val="clear" w:color="auto" w:fill="FFFFFF"/>
                <w:lang w:val="uk-UA" w:eastAsia="uk-UA"/>
              </w:rPr>
              <w:t xml:space="preserve">291 </w:t>
            </w:r>
            <w:r w:rsidR="007B15CC" w:rsidRPr="00CA3C31">
              <w:rPr>
                <w:rFonts w:ascii="Times New Roman" w:hAnsi="Times New Roman"/>
                <w:bCs/>
                <w:sz w:val="24"/>
                <w:szCs w:val="24"/>
                <w:shd w:val="clear" w:color="auto" w:fill="FFFFFF"/>
                <w:lang w:val="uk-UA" w:eastAsia="uk-UA"/>
              </w:rPr>
              <w:t>тис. 00 грн.</w:t>
            </w:r>
          </w:p>
        </w:tc>
      </w:tr>
    </w:tbl>
    <w:p w14:paraId="5D8577DE" w14:textId="77777777" w:rsidR="00230E47" w:rsidRDefault="00230E47" w:rsidP="00230E47">
      <w:pPr>
        <w:jc w:val="center"/>
        <w:rPr>
          <w:rFonts w:ascii="Times New Roman" w:hAnsi="Times New Roman"/>
          <w:b/>
          <w:sz w:val="24"/>
          <w:szCs w:val="24"/>
          <w:lang w:val="uk-UA"/>
        </w:rPr>
      </w:pPr>
    </w:p>
    <w:p w14:paraId="645467DF" w14:textId="77777777"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14:paraId="1521C941" w14:textId="77777777" w:rsidR="00230E47" w:rsidRPr="00230E47" w:rsidRDefault="00230E47" w:rsidP="00230E47">
      <w:pPr>
        <w:ind w:firstLine="708"/>
        <w:jc w:val="center"/>
        <w:rPr>
          <w:rFonts w:ascii="Times New Roman" w:hAnsi="Times New Roman"/>
          <w:b/>
          <w:sz w:val="24"/>
          <w:szCs w:val="24"/>
          <w:lang w:val="uk-UA"/>
        </w:rPr>
      </w:pPr>
    </w:p>
    <w:p w14:paraId="4C328406" w14:textId="77777777"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14:paraId="48FFC9F9" w14:textId="77777777"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lastRenderedPageBreak/>
        <w:t xml:space="preserve">проведення фізкультурно-оздоровчої та спортивно-масової роботи в усіх навчальних закладах, за місцем проживання, у виробничій сфері;      </w:t>
      </w:r>
    </w:p>
    <w:p w14:paraId="17F42F99"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14:paraId="0DD2C7C4"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14:paraId="6A46731B"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14:paraId="2BBAC8E6"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w:t>
      </w:r>
      <w:proofErr w:type="spellStart"/>
      <w:r w:rsidRPr="00230E47">
        <w:rPr>
          <w:rFonts w:ascii="Times New Roman" w:hAnsi="Times New Roman"/>
          <w:sz w:val="24"/>
          <w:szCs w:val="24"/>
          <w:lang w:val="uk-UA"/>
        </w:rPr>
        <w:t>дефлімпійських</w:t>
      </w:r>
      <w:proofErr w:type="spellEnd"/>
      <w:r w:rsidRPr="00230E47">
        <w:rPr>
          <w:rFonts w:ascii="Times New Roman" w:hAnsi="Times New Roman"/>
          <w:sz w:val="24"/>
          <w:szCs w:val="24"/>
          <w:lang w:val="uk-UA"/>
        </w:rPr>
        <w:t xml:space="preserve">,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14:paraId="37B9DD39"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14:paraId="706899FD"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14:paraId="77E86748" w14:textId="77777777"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14:paraId="29CF3669" w14:textId="77777777" w:rsidR="00230E47" w:rsidRPr="00230E47" w:rsidRDefault="00230E47" w:rsidP="00230E47">
      <w:pPr>
        <w:ind w:firstLine="540"/>
        <w:jc w:val="both"/>
        <w:rPr>
          <w:rFonts w:ascii="Times New Roman" w:hAnsi="Times New Roman"/>
          <w:sz w:val="24"/>
          <w:szCs w:val="24"/>
          <w:lang w:val="uk-UA"/>
        </w:rPr>
      </w:pPr>
    </w:p>
    <w:p w14:paraId="0D671A5D" w14:textId="77777777"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14:paraId="476B0873" w14:textId="77777777" w:rsidR="00230E47" w:rsidRPr="00230E47" w:rsidRDefault="00230E47" w:rsidP="00230E47">
      <w:pPr>
        <w:widowControl w:val="0"/>
        <w:ind w:firstLine="540"/>
        <w:jc w:val="both"/>
        <w:rPr>
          <w:rFonts w:ascii="Times New Roman" w:hAnsi="Times New Roman"/>
          <w:b/>
          <w:bCs/>
          <w:sz w:val="24"/>
          <w:szCs w:val="24"/>
          <w:lang w:val="uk-UA" w:eastAsia="uk-UA"/>
        </w:rPr>
      </w:pPr>
    </w:p>
    <w:p w14:paraId="702FF320" w14:textId="77777777"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14:paraId="7A8EFA2C" w14:textId="77777777" w:rsidR="00230E47" w:rsidRPr="00230E47" w:rsidRDefault="00230E47" w:rsidP="00230E47"/>
    <w:p w14:paraId="5A206B62"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14:paraId="28C4831E"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14:paraId="15E6DAAF"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14:paraId="54603BAC"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14:paraId="0ADE15FF"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14:paraId="04FE8951"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14:paraId="33E6AC50"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14:paraId="336D4245"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14:paraId="0194164E"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lastRenderedPageBreak/>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14:paraId="29285B85"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14:paraId="0C4BC51A"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14:paraId="51D535DF"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14:paraId="7B808FC7"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14:paraId="0E18ACB3" w14:textId="77777777"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14:paraId="63A5F59D" w14:textId="77777777"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14:paraId="70CC76C7" w14:textId="77777777"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14:paraId="6EF59BF6" w14:textId="77777777"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14:paraId="5F6D2D51"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14:paraId="7A706D7D"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14:paraId="46255849"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14:paraId="21B8B65F"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14:paraId="463929C9"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14:paraId="1A04E49B"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14:paraId="48C2C6F4"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створення єдиного міського, молодіжного інформаційного простору шляхом забезпечення функціонування молодіжного інформаційного </w:t>
      </w:r>
      <w:proofErr w:type="spellStart"/>
      <w:r w:rsidRPr="00230E47">
        <w:rPr>
          <w:rFonts w:ascii="Times New Roman" w:hAnsi="Times New Roman"/>
          <w:sz w:val="24"/>
          <w:szCs w:val="24"/>
          <w:lang w:val="uk-UA"/>
        </w:rPr>
        <w:t>ВЕБ-сайту</w:t>
      </w:r>
      <w:proofErr w:type="spellEnd"/>
      <w:r w:rsidRPr="00230E47">
        <w:rPr>
          <w:rFonts w:ascii="Times New Roman" w:hAnsi="Times New Roman"/>
          <w:sz w:val="24"/>
          <w:szCs w:val="24"/>
          <w:lang w:val="uk-UA"/>
        </w:rPr>
        <w:t>.</w:t>
      </w:r>
    </w:p>
    <w:p w14:paraId="7AC1A325"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14:paraId="719CAAAA" w14:textId="77777777"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14:paraId="68602933"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224C2F13"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14:paraId="5FB6B45B"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14:paraId="7F31F9B2"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14:paraId="3B451E6C"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14:paraId="65ACD958"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14:paraId="331AE314"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14:paraId="29865580"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14:paraId="218AE42C"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14:paraId="25EB9719"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4C1972BA"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14:paraId="07532450" w14:textId="77777777"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14:paraId="1BA4C344"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14:paraId="1AE3D601"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14:paraId="3195B716"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14:paraId="579D8ED9"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14:paraId="527DFC17"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14:paraId="463CCF5A"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14:paraId="76D4669E"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5A106708"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14:paraId="424D8CA7" w14:textId="77777777"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14:paraId="3419A7FA"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14:paraId="574DFC55"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14:paraId="65D632E7"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14:paraId="656BA294"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14:paraId="6D48FFB9"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14:paraId="248754FE"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14:paraId="1D0C0DBB"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14:paraId="07CE6C0D"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7B29CE">
          <w:pgSz w:w="11906" w:h="16838"/>
          <w:pgMar w:top="1134" w:right="567" w:bottom="1134" w:left="1701" w:header="0" w:footer="0" w:gutter="0"/>
          <w:cols w:space="708"/>
          <w:titlePg/>
          <w:docGrid w:linePitch="381"/>
        </w:sectPr>
      </w:pPr>
    </w:p>
    <w:p w14:paraId="1513F349" w14:textId="77777777"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851"/>
      </w:tblGrid>
      <w:tr w:rsidR="00230E47" w:rsidRPr="00230E47" w14:paraId="70552BF8" w14:textId="77777777" w:rsidTr="006C3CB1">
        <w:tc>
          <w:tcPr>
            <w:tcW w:w="454" w:type="dxa"/>
            <w:shd w:val="clear" w:color="auto" w:fill="auto"/>
          </w:tcPr>
          <w:p w14:paraId="3968F2B7"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14:paraId="0A341CF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14:paraId="0C48ECD5"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14:paraId="64B24F77"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14:paraId="279F68E4"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14:paraId="2987B272" w14:textId="77777777"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14:paraId="55D57B0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096" w:type="dxa"/>
            <w:gridSpan w:val="6"/>
            <w:shd w:val="clear" w:color="auto" w:fill="auto"/>
          </w:tcPr>
          <w:p w14:paraId="79DEB866" w14:textId="77777777" w:rsidR="00230E47" w:rsidRPr="00230E47" w:rsidRDefault="00230E47" w:rsidP="00874A0F">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30E47" w:rsidRPr="00230E47" w14:paraId="15D249E1" w14:textId="77777777" w:rsidTr="006C3CB1">
        <w:tc>
          <w:tcPr>
            <w:tcW w:w="16302" w:type="dxa"/>
            <w:gridSpan w:val="13"/>
            <w:shd w:val="clear" w:color="auto" w:fill="auto"/>
          </w:tcPr>
          <w:p w14:paraId="0E84C04F"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14:paraId="64F56A16" w14:textId="77777777" w:rsidTr="006C3CB1">
        <w:trPr>
          <w:trHeight w:val="205"/>
        </w:trPr>
        <w:tc>
          <w:tcPr>
            <w:tcW w:w="454" w:type="dxa"/>
            <w:vMerge w:val="restart"/>
            <w:shd w:val="clear" w:color="auto" w:fill="auto"/>
          </w:tcPr>
          <w:p w14:paraId="3F68F28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14:paraId="382D5BA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F2195A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6779AF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580A10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2AED606" w14:textId="77777777"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14:paraId="28557268"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14:paraId="7112CB8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91712B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5370A6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B978D6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0187CC9" w14:textId="77777777"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14:paraId="7678191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14:paraId="78675AB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eastAsia="uk-UA"/>
              </w:rPr>
              <w:t xml:space="preserve"> рік.</w:t>
            </w:r>
          </w:p>
        </w:tc>
        <w:tc>
          <w:tcPr>
            <w:tcW w:w="1155" w:type="dxa"/>
            <w:vMerge w:val="restart"/>
            <w:shd w:val="clear" w:color="auto" w:fill="auto"/>
          </w:tcPr>
          <w:p w14:paraId="30115809"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246B147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14:paraId="3AFD89E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126" w:type="dxa"/>
            <w:shd w:val="clear" w:color="auto" w:fill="auto"/>
          </w:tcPr>
          <w:p w14:paraId="2BA026E1" w14:textId="77777777"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14:paraId="3A0055EA" w14:textId="77777777" w:rsidR="0039495D" w:rsidRPr="00230E47" w:rsidRDefault="00392E9A" w:rsidP="005C56D5">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0039495D" w:rsidRPr="00230E47">
              <w:rPr>
                <w:rFonts w:ascii="Times New Roman" w:hAnsi="Times New Roman"/>
                <w:sz w:val="20"/>
                <w:lang w:val="uk-UA" w:eastAsia="uk-UA"/>
              </w:rPr>
              <w:t xml:space="preserve"> р.</w:t>
            </w:r>
          </w:p>
        </w:tc>
        <w:tc>
          <w:tcPr>
            <w:tcW w:w="992" w:type="dxa"/>
            <w:gridSpan w:val="2"/>
            <w:shd w:val="clear" w:color="auto" w:fill="auto"/>
            <w:vAlign w:val="center"/>
          </w:tcPr>
          <w:p w14:paraId="39ECB31F" w14:textId="77777777" w:rsidR="0039495D" w:rsidRPr="00230E47" w:rsidRDefault="00392E9A"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2025</w:t>
            </w:r>
            <w:r w:rsidR="0039495D" w:rsidRPr="00230E47">
              <w:rPr>
                <w:rFonts w:ascii="Times New Roman" w:hAnsi="Times New Roman"/>
                <w:sz w:val="20"/>
                <w:lang w:val="uk-UA" w:eastAsia="uk-UA"/>
              </w:rPr>
              <w:t xml:space="preserve"> р.</w:t>
            </w:r>
          </w:p>
        </w:tc>
        <w:tc>
          <w:tcPr>
            <w:tcW w:w="1134" w:type="dxa"/>
            <w:vAlign w:val="center"/>
          </w:tcPr>
          <w:p w14:paraId="48A0802E" w14:textId="77777777" w:rsidR="00392E9A" w:rsidRDefault="0039495D" w:rsidP="005C56D5">
            <w:pPr>
              <w:jc w:val="center"/>
              <w:rPr>
                <w:rFonts w:ascii="Times New Roman" w:hAnsi="Times New Roman"/>
                <w:sz w:val="20"/>
                <w:lang w:eastAsia="uk-UA"/>
              </w:rPr>
            </w:pPr>
            <w:r>
              <w:rPr>
                <w:rFonts w:ascii="Times New Roman" w:hAnsi="Times New Roman"/>
                <w:sz w:val="20"/>
                <w:lang w:eastAsia="uk-UA"/>
              </w:rPr>
              <w:t xml:space="preserve">Молода людина року </w:t>
            </w:r>
          </w:p>
          <w:p w14:paraId="50624F55" w14:textId="77777777"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202</w:t>
            </w:r>
            <w:r w:rsidR="00392E9A">
              <w:rPr>
                <w:rFonts w:ascii="Times New Roman" w:hAnsi="Times New Roman"/>
                <w:sz w:val="20"/>
                <w:lang w:val="uk-UA" w:eastAsia="uk-UA"/>
              </w:rPr>
              <w:t>4</w:t>
            </w:r>
            <w:r w:rsidRPr="00B9304A">
              <w:rPr>
                <w:rFonts w:ascii="Times New Roman" w:hAnsi="Times New Roman"/>
                <w:sz w:val="20"/>
                <w:lang w:eastAsia="uk-UA"/>
              </w:rPr>
              <w:t xml:space="preserve"> р.</w:t>
            </w:r>
          </w:p>
        </w:tc>
        <w:tc>
          <w:tcPr>
            <w:tcW w:w="851" w:type="dxa"/>
            <w:shd w:val="clear" w:color="auto" w:fill="auto"/>
            <w:vAlign w:val="center"/>
          </w:tcPr>
          <w:p w14:paraId="668A5BEC" w14:textId="77777777"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sidR="00392E9A">
              <w:rPr>
                <w:rFonts w:ascii="Times New Roman" w:hAnsi="Times New Roman"/>
                <w:sz w:val="20"/>
                <w:lang w:val="uk-UA" w:eastAsia="uk-UA"/>
              </w:rPr>
              <w:t xml:space="preserve">5 </w:t>
            </w:r>
            <w:r w:rsidRPr="00B9304A">
              <w:rPr>
                <w:rFonts w:ascii="Times New Roman" w:hAnsi="Times New Roman"/>
                <w:sz w:val="20"/>
                <w:lang w:eastAsia="uk-UA"/>
              </w:rPr>
              <w:t>р.</w:t>
            </w:r>
          </w:p>
        </w:tc>
      </w:tr>
      <w:tr w:rsidR="0039495D" w:rsidRPr="00230E47" w14:paraId="4421A03F" w14:textId="77777777" w:rsidTr="006C3CB1">
        <w:trPr>
          <w:trHeight w:val="205"/>
        </w:trPr>
        <w:tc>
          <w:tcPr>
            <w:tcW w:w="454" w:type="dxa"/>
            <w:vMerge/>
            <w:shd w:val="clear" w:color="auto" w:fill="auto"/>
          </w:tcPr>
          <w:p w14:paraId="35F3C9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64908D77"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88FF49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5A6D69D"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C8420B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03E925D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225C820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1F4AB0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14:paraId="3252ABCD"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gridSpan w:val="2"/>
            <w:shd w:val="clear" w:color="auto" w:fill="auto"/>
          </w:tcPr>
          <w:p w14:paraId="2895930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14:paraId="0D36CFF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851" w:type="dxa"/>
            <w:shd w:val="clear" w:color="auto" w:fill="auto"/>
          </w:tcPr>
          <w:p w14:paraId="0AD5B8DD"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66FDAA4" w14:textId="77777777" w:rsidTr="006C3CB1">
        <w:trPr>
          <w:trHeight w:val="205"/>
        </w:trPr>
        <w:tc>
          <w:tcPr>
            <w:tcW w:w="454" w:type="dxa"/>
            <w:vMerge/>
            <w:shd w:val="clear" w:color="auto" w:fill="auto"/>
          </w:tcPr>
          <w:p w14:paraId="590D5FEF"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712645DD"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4531A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332841C"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030149"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255229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71BCE5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0C8E71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14:paraId="7656D36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14:paraId="7BF99D30"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14:paraId="32103B3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851" w:type="dxa"/>
            <w:shd w:val="clear" w:color="auto" w:fill="auto"/>
          </w:tcPr>
          <w:p w14:paraId="33BD764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14:paraId="34960E9A" w14:textId="77777777" w:rsidTr="006C3CB1">
        <w:trPr>
          <w:trHeight w:val="747"/>
        </w:trPr>
        <w:tc>
          <w:tcPr>
            <w:tcW w:w="454" w:type="dxa"/>
            <w:vMerge/>
            <w:shd w:val="clear" w:color="auto" w:fill="auto"/>
          </w:tcPr>
          <w:p w14:paraId="0C236C5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5FF35BE"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ABD9D7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074E4668"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60EFC066"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68B4E0D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7E23A05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37CB98A1"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14:paraId="18AB1CC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777AB76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39DBF451"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14:paraId="46389CE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04E8C6E1"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7122619A"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14:paraId="4F07562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678187F6"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6F49C81F"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851" w:type="dxa"/>
            <w:shd w:val="clear" w:color="auto" w:fill="auto"/>
          </w:tcPr>
          <w:p w14:paraId="7C8F52B5" w14:textId="77777777"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14:paraId="2164D6ED"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14:paraId="6E030D7E" w14:textId="77777777" w:rsidTr="006C3CB1">
        <w:trPr>
          <w:trHeight w:val="205"/>
        </w:trPr>
        <w:tc>
          <w:tcPr>
            <w:tcW w:w="454" w:type="dxa"/>
            <w:vMerge/>
            <w:shd w:val="clear" w:color="auto" w:fill="auto"/>
          </w:tcPr>
          <w:p w14:paraId="7BBAEEE0"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D6B0B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EAF834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E4BCDD3"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D23F6BC"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7BD776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A9A232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6435154"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14:paraId="1F93EC45"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w:t>
            </w:r>
            <w:r w:rsidR="0039495D" w:rsidRPr="00230E47">
              <w:rPr>
                <w:rFonts w:ascii="Times New Roman" w:hAnsi="Times New Roman"/>
                <w:sz w:val="20"/>
                <w:lang w:val="uk-UA" w:eastAsia="uk-UA"/>
              </w:rPr>
              <w:t>0</w:t>
            </w:r>
          </w:p>
        </w:tc>
        <w:tc>
          <w:tcPr>
            <w:tcW w:w="992" w:type="dxa"/>
            <w:gridSpan w:val="2"/>
            <w:shd w:val="clear" w:color="auto" w:fill="auto"/>
          </w:tcPr>
          <w:p w14:paraId="08DBC400"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14:paraId="71FAD890"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c>
          <w:tcPr>
            <w:tcW w:w="851" w:type="dxa"/>
            <w:shd w:val="clear" w:color="auto" w:fill="auto"/>
          </w:tcPr>
          <w:p w14:paraId="3F52FEBA"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207E62D" w14:textId="77777777" w:rsidTr="006C3CB1">
        <w:trPr>
          <w:trHeight w:val="205"/>
        </w:trPr>
        <w:tc>
          <w:tcPr>
            <w:tcW w:w="454" w:type="dxa"/>
            <w:vMerge/>
            <w:shd w:val="clear" w:color="auto" w:fill="auto"/>
          </w:tcPr>
          <w:p w14:paraId="0629988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04CC5EEA"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2F61E68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59D50F92"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DC3480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7AF154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02D00B6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14:paraId="02513FC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14:paraId="5678B4CD" w14:textId="77777777" w:rsidTr="006C3CB1">
        <w:trPr>
          <w:trHeight w:val="120"/>
        </w:trPr>
        <w:tc>
          <w:tcPr>
            <w:tcW w:w="454" w:type="dxa"/>
            <w:vMerge/>
            <w:shd w:val="clear" w:color="auto" w:fill="auto"/>
          </w:tcPr>
          <w:p w14:paraId="0415F7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59CA936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14:paraId="4B86CAD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14:paraId="0D2071E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14:paraId="30BF4014" w14:textId="77777777"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14:paraId="340A14D6" w14:textId="77777777" w:rsidR="0039495D" w:rsidRPr="00230E47" w:rsidRDefault="0039495D" w:rsidP="00230E47">
            <w:pPr>
              <w:rPr>
                <w:rFonts w:ascii="Times New Roman" w:hAnsi="Times New Roman"/>
                <w:sz w:val="20"/>
                <w:lang w:val="ru-RU" w:eastAsia="uk-UA"/>
              </w:rPr>
            </w:pPr>
          </w:p>
          <w:p w14:paraId="01CE19DB" w14:textId="77777777" w:rsidR="0039495D" w:rsidRPr="00230E47" w:rsidRDefault="0039495D" w:rsidP="00230E47">
            <w:pPr>
              <w:rPr>
                <w:rFonts w:ascii="Times New Roman" w:hAnsi="Times New Roman"/>
                <w:sz w:val="20"/>
                <w:lang w:val="ru-RU" w:eastAsia="uk-UA"/>
              </w:rPr>
            </w:pPr>
          </w:p>
          <w:p w14:paraId="5AC29E4E" w14:textId="77777777" w:rsidR="0039495D" w:rsidRPr="00230E47" w:rsidRDefault="0039495D" w:rsidP="00230E47">
            <w:pPr>
              <w:rPr>
                <w:rFonts w:ascii="Times New Roman" w:hAnsi="Times New Roman"/>
                <w:sz w:val="20"/>
                <w:lang w:val="ru-RU" w:eastAsia="uk-UA"/>
              </w:rPr>
            </w:pPr>
          </w:p>
          <w:p w14:paraId="773FF592" w14:textId="77777777"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14:paraId="6BBCCDB5"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452C99B5" w14:textId="77777777"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14:paraId="5B117F75" w14:textId="77777777" w:rsidR="0039495D" w:rsidRPr="00230E47" w:rsidRDefault="0039495D" w:rsidP="00230E47">
            <w:pPr>
              <w:rPr>
                <w:rFonts w:ascii="Times New Roman" w:hAnsi="Times New Roman"/>
                <w:bCs/>
                <w:sz w:val="20"/>
                <w:shd w:val="clear" w:color="auto" w:fill="FFFFFF"/>
                <w:lang w:val="uk-UA" w:eastAsia="uk-UA"/>
              </w:rPr>
            </w:pPr>
          </w:p>
          <w:p w14:paraId="49538904" w14:textId="77777777" w:rsidR="0039495D" w:rsidRPr="00230E47" w:rsidRDefault="0039495D" w:rsidP="00230E47">
            <w:pPr>
              <w:rPr>
                <w:rFonts w:ascii="Times New Roman" w:hAnsi="Times New Roman"/>
                <w:bCs/>
                <w:sz w:val="20"/>
                <w:shd w:val="clear" w:color="auto" w:fill="FFFFFF"/>
                <w:lang w:val="uk-UA" w:eastAsia="uk-UA"/>
              </w:rPr>
            </w:pPr>
          </w:p>
          <w:p w14:paraId="24BC2C4E" w14:textId="77777777" w:rsidR="0039495D" w:rsidRPr="00230E47" w:rsidRDefault="0039495D" w:rsidP="00230E47">
            <w:pPr>
              <w:rPr>
                <w:rFonts w:ascii="Times New Roman" w:hAnsi="Times New Roman"/>
                <w:sz w:val="20"/>
                <w:lang w:eastAsia="uk-UA"/>
              </w:rPr>
            </w:pPr>
          </w:p>
        </w:tc>
        <w:tc>
          <w:tcPr>
            <w:tcW w:w="2552" w:type="dxa"/>
            <w:vMerge w:val="restart"/>
            <w:shd w:val="clear" w:color="auto" w:fill="auto"/>
          </w:tcPr>
          <w:p w14:paraId="61FC7B9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14:paraId="2E1EF04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3F3CC9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6AFDD5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703557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5F33ECD"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14:paraId="1FBD26A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127" w:type="dxa"/>
            <w:gridSpan w:val="3"/>
            <w:shd w:val="clear" w:color="auto" w:fill="auto"/>
          </w:tcPr>
          <w:p w14:paraId="367F8E09"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2025</w:t>
            </w:r>
            <w:r w:rsidR="0039495D" w:rsidRPr="00230E47">
              <w:rPr>
                <w:rFonts w:ascii="Times New Roman" w:hAnsi="Times New Roman"/>
                <w:sz w:val="20"/>
                <w:lang w:val="uk-UA" w:eastAsia="uk-UA"/>
              </w:rPr>
              <w:t xml:space="preserve"> рік</w:t>
            </w:r>
          </w:p>
        </w:tc>
      </w:tr>
      <w:tr w:rsidR="0039495D" w:rsidRPr="00230E47" w14:paraId="3F19AF53" w14:textId="77777777" w:rsidTr="006C3CB1">
        <w:trPr>
          <w:trHeight w:val="115"/>
        </w:trPr>
        <w:tc>
          <w:tcPr>
            <w:tcW w:w="454" w:type="dxa"/>
            <w:vMerge/>
            <w:shd w:val="clear" w:color="auto" w:fill="auto"/>
          </w:tcPr>
          <w:p w14:paraId="6FBD0B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27E077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77F2225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F1C854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32B43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48386245"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361EC51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57AC20A"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14:paraId="6172E18E"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r w:rsidR="0039495D">
              <w:rPr>
                <w:rFonts w:ascii="Times New Roman" w:hAnsi="Times New Roman"/>
                <w:sz w:val="20"/>
                <w:lang w:val="uk-UA" w:eastAsia="uk-UA"/>
              </w:rPr>
              <w:t>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7" w:type="dxa"/>
            <w:gridSpan w:val="3"/>
            <w:shd w:val="clear" w:color="auto" w:fill="auto"/>
          </w:tcPr>
          <w:p w14:paraId="0F4402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14:paraId="7CE1F08C" w14:textId="77777777" w:rsidTr="006C3CB1">
        <w:trPr>
          <w:trHeight w:val="115"/>
        </w:trPr>
        <w:tc>
          <w:tcPr>
            <w:tcW w:w="454" w:type="dxa"/>
            <w:vMerge/>
            <w:shd w:val="clear" w:color="auto" w:fill="auto"/>
          </w:tcPr>
          <w:p w14:paraId="5767CB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3E6CCD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084DBA7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28F61C1A"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04A0DAE1"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9F99D84"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81C982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2C053F9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14:paraId="6066867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127" w:type="dxa"/>
            <w:gridSpan w:val="3"/>
            <w:shd w:val="clear" w:color="auto" w:fill="auto"/>
          </w:tcPr>
          <w:p w14:paraId="58422713"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041A70E2" w14:textId="77777777" w:rsidTr="006C3CB1">
        <w:trPr>
          <w:trHeight w:val="474"/>
        </w:trPr>
        <w:tc>
          <w:tcPr>
            <w:tcW w:w="454" w:type="dxa"/>
            <w:vMerge/>
            <w:shd w:val="clear" w:color="auto" w:fill="auto"/>
          </w:tcPr>
          <w:p w14:paraId="02D6133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69ACBFA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34283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9AB7354"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17427EB"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02C4A5E"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E2DFCD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549DEA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14:paraId="2DF0AEE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14:paraId="05737B5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14:paraId="3A505A47"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127" w:type="dxa"/>
            <w:gridSpan w:val="3"/>
            <w:shd w:val="clear" w:color="auto" w:fill="auto"/>
          </w:tcPr>
          <w:p w14:paraId="37A4382D"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1000</w:t>
            </w:r>
          </w:p>
          <w:p w14:paraId="320BDCC8"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(Хл.700</w:t>
            </w:r>
          </w:p>
          <w:p w14:paraId="0C21B49C" w14:textId="77777777" w:rsidR="0039495D" w:rsidRPr="00230E47"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Дів.300)</w:t>
            </w:r>
          </w:p>
        </w:tc>
      </w:tr>
      <w:tr w:rsidR="0039495D" w:rsidRPr="00230E47" w14:paraId="653172F0" w14:textId="77777777" w:rsidTr="006C3CB1">
        <w:trPr>
          <w:trHeight w:val="115"/>
        </w:trPr>
        <w:tc>
          <w:tcPr>
            <w:tcW w:w="454" w:type="dxa"/>
            <w:vMerge/>
            <w:shd w:val="clear" w:color="auto" w:fill="auto"/>
          </w:tcPr>
          <w:p w14:paraId="0569480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2FCD15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7F6E0A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51614E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7B2DBE42"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4E8D4FA"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133F3CF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C1351E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14:paraId="0C3B151F"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127" w:type="dxa"/>
            <w:gridSpan w:val="3"/>
            <w:shd w:val="clear" w:color="auto" w:fill="auto"/>
          </w:tcPr>
          <w:p w14:paraId="51A5EAE7"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77464923" w14:textId="77777777" w:rsidTr="006C3CB1">
        <w:trPr>
          <w:trHeight w:val="115"/>
        </w:trPr>
        <w:tc>
          <w:tcPr>
            <w:tcW w:w="454" w:type="dxa"/>
            <w:vMerge/>
            <w:shd w:val="clear" w:color="auto" w:fill="auto"/>
          </w:tcPr>
          <w:p w14:paraId="351344E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F47BC2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3E09A9F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3C93581"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9165D1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59FF3E22"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2FFF90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14:paraId="7A5057D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14:paraId="37EBEF7A" w14:textId="77777777" w:rsidTr="006C3CB1">
        <w:trPr>
          <w:trHeight w:val="115"/>
        </w:trPr>
        <w:tc>
          <w:tcPr>
            <w:tcW w:w="454" w:type="dxa"/>
            <w:vMerge/>
            <w:shd w:val="clear" w:color="auto" w:fill="auto"/>
          </w:tcPr>
          <w:p w14:paraId="5E70BDE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2632EA77" w14:textId="77777777" w:rsidR="0039495D" w:rsidRPr="00055DB3" w:rsidRDefault="0039495D" w:rsidP="004E26DF">
            <w:pPr>
              <w:pStyle w:val="aa"/>
              <w:tabs>
                <w:tab w:val="left" w:pos="0"/>
              </w:tabs>
              <w:ind w:left="0" w:right="48"/>
              <w:jc w:val="both"/>
              <w:rPr>
                <w:sz w:val="20"/>
                <w:szCs w:val="20"/>
                <w:lang w:val="uk-UA" w:eastAsia="uk-UA"/>
              </w:rPr>
            </w:pPr>
          </w:p>
        </w:tc>
        <w:tc>
          <w:tcPr>
            <w:tcW w:w="2261" w:type="dxa"/>
            <w:shd w:val="clear" w:color="auto" w:fill="auto"/>
          </w:tcPr>
          <w:p w14:paraId="0A59A802" w14:textId="77777777" w:rsidR="0039495D" w:rsidRDefault="0039495D" w:rsidP="004E26DF">
            <w:pPr>
              <w:rPr>
                <w:sz w:val="20"/>
                <w:lang w:val="uk-UA" w:eastAsia="uk-UA"/>
              </w:rPr>
            </w:pPr>
            <w:r>
              <w:rPr>
                <w:sz w:val="20"/>
                <w:lang w:val="uk-UA" w:eastAsia="uk-UA"/>
              </w:rPr>
              <w:t xml:space="preserve">1.3 </w:t>
            </w:r>
            <w:r w:rsidRPr="00055DB3">
              <w:rPr>
                <w:sz w:val="20"/>
                <w:lang w:val="uk-UA" w:eastAsia="uk-UA"/>
              </w:rPr>
              <w:t>Забезпечення інвентарем</w:t>
            </w:r>
            <w:r w:rsidR="004E26DF">
              <w:rPr>
                <w:sz w:val="20"/>
                <w:lang w:val="uk-UA" w:eastAsia="uk-UA"/>
              </w:rPr>
              <w:t xml:space="preserve"> </w:t>
            </w:r>
            <w:r w:rsidR="00392E9A">
              <w:rPr>
                <w:sz w:val="20"/>
                <w:lang w:val="uk-UA" w:eastAsia="uk-UA"/>
              </w:rPr>
              <w:t>та сувенірною продукцією</w:t>
            </w:r>
            <w:r w:rsidRPr="00055DB3">
              <w:rPr>
                <w:sz w:val="20"/>
                <w:lang w:val="uk-UA" w:eastAsia="uk-UA"/>
              </w:rPr>
              <w:t xml:space="preserve"> для якісної організації </w:t>
            </w:r>
            <w:r w:rsidRPr="00055DB3">
              <w:rPr>
                <w:sz w:val="20"/>
                <w:lang w:val="uk-UA" w:eastAsia="uk-UA"/>
              </w:rPr>
              <w:lastRenderedPageBreak/>
              <w:t>молодіжних заходів</w:t>
            </w:r>
          </w:p>
          <w:p w14:paraId="2C8F00DC" w14:textId="77777777" w:rsidR="0039495D" w:rsidRDefault="0039495D" w:rsidP="004E26DF">
            <w:pPr>
              <w:rPr>
                <w:sz w:val="20"/>
                <w:lang w:val="uk-UA" w:eastAsia="uk-UA"/>
              </w:rPr>
            </w:pPr>
          </w:p>
          <w:p w14:paraId="0520D13E" w14:textId="77777777" w:rsidR="0039495D" w:rsidRDefault="0039495D" w:rsidP="004E26DF">
            <w:pPr>
              <w:rPr>
                <w:sz w:val="20"/>
                <w:lang w:val="uk-UA" w:eastAsia="uk-UA"/>
              </w:rPr>
            </w:pPr>
          </w:p>
          <w:p w14:paraId="5707D86A" w14:textId="77777777" w:rsidR="0039495D" w:rsidRPr="00055DB3" w:rsidRDefault="0039495D" w:rsidP="004E26DF">
            <w:pPr>
              <w:rPr>
                <w:rFonts w:ascii="Times New Roman" w:hAnsi="Times New Roman"/>
                <w:sz w:val="20"/>
                <w:lang w:val="uk-UA" w:eastAsia="uk-UA"/>
              </w:rPr>
            </w:pPr>
          </w:p>
        </w:tc>
        <w:tc>
          <w:tcPr>
            <w:tcW w:w="1001" w:type="dxa"/>
            <w:shd w:val="clear" w:color="auto" w:fill="auto"/>
          </w:tcPr>
          <w:p w14:paraId="630650BE" w14:textId="77777777" w:rsidR="0039495D" w:rsidRPr="00055DB3" w:rsidRDefault="0039495D" w:rsidP="004E26DF">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sidR="00372F6A">
              <w:rPr>
                <w:rFonts w:ascii="Times New Roman" w:hAnsi="Times New Roman"/>
                <w:sz w:val="20"/>
                <w:lang w:val="uk-UA" w:eastAsia="uk-UA"/>
              </w:rPr>
              <w:t xml:space="preserve">25 </w:t>
            </w:r>
            <w:r w:rsidRPr="00055DB3">
              <w:rPr>
                <w:rFonts w:ascii="Times New Roman" w:hAnsi="Times New Roman"/>
                <w:sz w:val="20"/>
                <w:lang w:val="uk-UA" w:eastAsia="uk-UA"/>
              </w:rPr>
              <w:t>рік.</w:t>
            </w:r>
          </w:p>
          <w:p w14:paraId="04547AFE" w14:textId="77777777" w:rsidR="0039495D" w:rsidRPr="00055DB3" w:rsidRDefault="0039495D" w:rsidP="004E26DF">
            <w:pPr>
              <w:jc w:val="center"/>
              <w:rPr>
                <w:rFonts w:ascii="Times New Roman" w:hAnsi="Times New Roman"/>
                <w:sz w:val="20"/>
                <w:lang w:val="uk-UA" w:eastAsia="uk-UA"/>
              </w:rPr>
            </w:pPr>
          </w:p>
        </w:tc>
        <w:tc>
          <w:tcPr>
            <w:tcW w:w="1155" w:type="dxa"/>
            <w:shd w:val="clear" w:color="auto" w:fill="auto"/>
          </w:tcPr>
          <w:p w14:paraId="37FF2051" w14:textId="77777777" w:rsidR="0039495D" w:rsidRPr="00055DB3" w:rsidRDefault="0039495D" w:rsidP="004E26DF">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14:paraId="51878630" w14:textId="77777777" w:rsidR="0039495D" w:rsidRPr="00055DB3" w:rsidRDefault="0039495D" w:rsidP="004E26DF">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14:paraId="5733B335" w14:textId="2B4831CE" w:rsidR="0039495D" w:rsidRPr="00055DB3" w:rsidRDefault="00983B30" w:rsidP="004E26DF">
            <w:pPr>
              <w:pStyle w:val="aa"/>
              <w:tabs>
                <w:tab w:val="left" w:pos="0"/>
              </w:tabs>
              <w:ind w:left="0" w:right="48"/>
              <w:jc w:val="both"/>
              <w:rPr>
                <w:sz w:val="20"/>
                <w:szCs w:val="20"/>
                <w:lang w:val="uk-UA" w:eastAsia="uk-UA"/>
              </w:rPr>
            </w:pPr>
            <w:r>
              <w:rPr>
                <w:sz w:val="20"/>
                <w:szCs w:val="20"/>
                <w:lang w:val="uk-UA" w:eastAsia="uk-UA"/>
              </w:rPr>
              <w:t>196</w:t>
            </w:r>
            <w:r w:rsidR="004C7C2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096" w:type="dxa"/>
            <w:gridSpan w:val="6"/>
            <w:shd w:val="clear" w:color="auto" w:fill="auto"/>
          </w:tcPr>
          <w:p w14:paraId="756ED4F0"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14:paraId="2C0F86C0" w14:textId="77777777" w:rsidTr="006C3CB1">
        <w:tc>
          <w:tcPr>
            <w:tcW w:w="454" w:type="dxa"/>
            <w:shd w:val="clear" w:color="auto" w:fill="auto"/>
          </w:tcPr>
          <w:p w14:paraId="714EF18F"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14:paraId="7C95FDC5"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14:paraId="21357477" w14:textId="77777777" w:rsidR="0039495D" w:rsidRPr="00230E47" w:rsidRDefault="0039495D" w:rsidP="00230E47">
            <w:pPr>
              <w:rPr>
                <w:rFonts w:ascii="Times New Roman" w:hAnsi="Times New Roman"/>
                <w:sz w:val="22"/>
                <w:szCs w:val="22"/>
                <w:lang w:eastAsia="uk-UA"/>
              </w:rPr>
            </w:pPr>
          </w:p>
        </w:tc>
        <w:tc>
          <w:tcPr>
            <w:tcW w:w="2552" w:type="dxa"/>
            <w:shd w:val="clear" w:color="auto" w:fill="auto"/>
          </w:tcPr>
          <w:p w14:paraId="1AC1C37D" w14:textId="4C42C5E4" w:rsidR="0039495D" w:rsidRPr="00230E47" w:rsidRDefault="00983B30" w:rsidP="004C7C2D">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291</w:t>
            </w:r>
            <w:r w:rsidR="00426AF5">
              <w:rPr>
                <w:rFonts w:ascii="Times New Roman" w:hAnsi="Times New Roman"/>
                <w:sz w:val="22"/>
                <w:szCs w:val="22"/>
                <w:lang w:val="uk-UA" w:eastAsia="uk-UA"/>
              </w:rPr>
              <w:t xml:space="preserve"> </w:t>
            </w:r>
            <w:r w:rsidR="0039495D">
              <w:rPr>
                <w:rFonts w:ascii="Times New Roman" w:hAnsi="Times New Roman"/>
                <w:sz w:val="22"/>
                <w:szCs w:val="22"/>
                <w:lang w:val="uk-UA" w:eastAsia="uk-UA"/>
              </w:rPr>
              <w:t>тис.0</w:t>
            </w:r>
            <w:r w:rsidR="0039495D" w:rsidRPr="00230E47">
              <w:rPr>
                <w:rFonts w:ascii="Times New Roman" w:hAnsi="Times New Roman"/>
                <w:sz w:val="22"/>
                <w:szCs w:val="22"/>
                <w:lang w:val="uk-UA" w:eastAsia="uk-UA"/>
              </w:rPr>
              <w:t>0 грн.</w:t>
            </w:r>
          </w:p>
        </w:tc>
        <w:tc>
          <w:tcPr>
            <w:tcW w:w="6096" w:type="dxa"/>
            <w:gridSpan w:val="6"/>
            <w:shd w:val="clear" w:color="auto" w:fill="auto"/>
          </w:tcPr>
          <w:p w14:paraId="1675461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14:paraId="6AB140C6" w14:textId="77777777" w:rsidR="00323168" w:rsidRDefault="00323168" w:rsidP="002C1AB5">
      <w:pPr>
        <w:jc w:val="right"/>
        <w:rPr>
          <w:rFonts w:ascii="Times New Roman" w:hAnsi="Times New Roman"/>
          <w:sz w:val="24"/>
          <w:szCs w:val="24"/>
          <w:lang w:val="uk-UA"/>
        </w:rPr>
      </w:pPr>
    </w:p>
    <w:p w14:paraId="2D0EE1A5" w14:textId="77777777" w:rsidR="00323168" w:rsidRDefault="00323168" w:rsidP="002C1AB5">
      <w:pPr>
        <w:jc w:val="right"/>
        <w:rPr>
          <w:rFonts w:ascii="Times New Roman" w:hAnsi="Times New Roman"/>
          <w:sz w:val="24"/>
          <w:szCs w:val="24"/>
          <w:lang w:val="uk-UA"/>
        </w:rPr>
      </w:pPr>
    </w:p>
    <w:p w14:paraId="2EF33821" w14:textId="77777777"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2C1AB5" w:rsidRPr="002C1AB5" w14:paraId="1401BDED" w14:textId="77777777" w:rsidTr="00D67BEB">
        <w:trPr>
          <w:trHeight w:val="725"/>
          <w:jc w:val="center"/>
        </w:trPr>
        <w:tc>
          <w:tcPr>
            <w:tcW w:w="425" w:type="dxa"/>
            <w:shd w:val="clear" w:color="auto" w:fill="auto"/>
          </w:tcPr>
          <w:p w14:paraId="43BD24E0"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14:paraId="4A3C8BE0"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14:paraId="0FCEFCCD"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14:paraId="12C4F195"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14:paraId="2874A1F2"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14:paraId="1D7578F6" w14:textId="77777777"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14:paraId="3EAE4A1D"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14:paraId="3F5DFEB8" w14:textId="77777777" w:rsidR="002C1AB5" w:rsidRPr="002C1AB5" w:rsidRDefault="009026AF" w:rsidP="00874A0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C1AB5" w:rsidRPr="002C1AB5" w14:paraId="24E816E1" w14:textId="77777777" w:rsidTr="00D67BEB">
        <w:trPr>
          <w:trHeight w:val="178"/>
          <w:jc w:val="center"/>
        </w:trPr>
        <w:tc>
          <w:tcPr>
            <w:tcW w:w="16270" w:type="dxa"/>
            <w:gridSpan w:val="13"/>
            <w:shd w:val="clear" w:color="auto" w:fill="auto"/>
          </w:tcPr>
          <w:p w14:paraId="21DFE1D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14:paraId="33EA68B4" w14:textId="77777777" w:rsidTr="00D67BEB">
        <w:trPr>
          <w:trHeight w:val="207"/>
          <w:jc w:val="center"/>
        </w:trPr>
        <w:tc>
          <w:tcPr>
            <w:tcW w:w="425" w:type="dxa"/>
            <w:shd w:val="clear" w:color="auto" w:fill="auto"/>
          </w:tcPr>
          <w:p w14:paraId="76C26F6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14:paraId="1C39C9E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14:paraId="7004190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14:paraId="6842225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14:paraId="4C2D931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14:paraId="0B71C25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14:paraId="263A22C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F561B7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14:paraId="45679963" w14:textId="77777777"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824D19">
              <w:rPr>
                <w:rFonts w:ascii="Times New Roman" w:hAnsi="Times New Roman"/>
                <w:sz w:val="20"/>
                <w:lang w:val="uk-UA"/>
              </w:rPr>
              <w:t xml:space="preserve">4 </w:t>
            </w:r>
            <w:r w:rsidRPr="002C1AB5">
              <w:rPr>
                <w:rFonts w:ascii="Times New Roman" w:hAnsi="Times New Roman"/>
                <w:sz w:val="20"/>
                <w:lang w:val="uk-UA"/>
              </w:rPr>
              <w:t>рік</w:t>
            </w:r>
          </w:p>
        </w:tc>
        <w:tc>
          <w:tcPr>
            <w:tcW w:w="1115" w:type="dxa"/>
            <w:shd w:val="clear" w:color="auto" w:fill="auto"/>
          </w:tcPr>
          <w:p w14:paraId="327454EA" w14:textId="77777777" w:rsidR="002C1AB5" w:rsidRPr="002C1AB5" w:rsidRDefault="00824D1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5C56D5" w:rsidRPr="002C1AB5" w14:paraId="04A797DB" w14:textId="77777777" w:rsidTr="00D67BEB">
        <w:trPr>
          <w:trHeight w:val="207"/>
          <w:jc w:val="center"/>
        </w:trPr>
        <w:tc>
          <w:tcPr>
            <w:tcW w:w="425" w:type="dxa"/>
            <w:vMerge w:val="restart"/>
            <w:shd w:val="clear" w:color="auto" w:fill="auto"/>
          </w:tcPr>
          <w:p w14:paraId="42BF971C" w14:textId="77777777" w:rsidR="005C56D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p>
        </w:tc>
        <w:tc>
          <w:tcPr>
            <w:tcW w:w="1660" w:type="dxa"/>
            <w:vMerge w:val="restart"/>
            <w:shd w:val="clear" w:color="auto" w:fill="auto"/>
          </w:tcPr>
          <w:p w14:paraId="4B14DF3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14:paraId="7AC43D3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14:paraId="556D209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14:paraId="568881A5" w14:textId="77777777" w:rsidR="005C56D5" w:rsidRPr="002C1AB5" w:rsidRDefault="00874A0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5C56D5" w:rsidRPr="002C1AB5">
              <w:rPr>
                <w:rFonts w:ascii="Times New Roman" w:hAnsi="Times New Roman"/>
                <w:sz w:val="20"/>
                <w:lang w:val="uk-UA"/>
              </w:rPr>
              <w:t xml:space="preserve"> рік.</w:t>
            </w:r>
          </w:p>
        </w:tc>
        <w:tc>
          <w:tcPr>
            <w:tcW w:w="1417" w:type="dxa"/>
            <w:vMerge w:val="restart"/>
            <w:shd w:val="clear" w:color="auto" w:fill="auto"/>
          </w:tcPr>
          <w:p w14:paraId="4DE27EA4" w14:textId="77777777"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0521426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67FD47A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14:paraId="7AB3A504" w14:textId="4F6D5522" w:rsidR="005C56D5" w:rsidRPr="002C1AB5"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w:t>
            </w:r>
            <w:r w:rsidR="00426AF5">
              <w:rPr>
                <w:rFonts w:ascii="Times New Roman" w:hAnsi="Times New Roman"/>
                <w:sz w:val="20"/>
                <w:lang w:val="uk-UA"/>
              </w:rPr>
              <w:t>189</w:t>
            </w:r>
            <w:r w:rsidR="005C56D5" w:rsidRPr="002C1AB5">
              <w:rPr>
                <w:rFonts w:ascii="Times New Roman" w:hAnsi="Times New Roman"/>
                <w:sz w:val="20"/>
                <w:lang w:val="uk-UA"/>
              </w:rPr>
              <w:t xml:space="preserve"> тис.</w:t>
            </w:r>
            <w:r>
              <w:rPr>
                <w:rFonts w:ascii="Times New Roman" w:hAnsi="Times New Roman"/>
                <w:sz w:val="20"/>
                <w:lang w:val="uk-UA"/>
              </w:rPr>
              <w:t xml:space="preserve"> </w:t>
            </w:r>
            <w:r w:rsidR="001974C2">
              <w:rPr>
                <w:rFonts w:ascii="Times New Roman" w:hAnsi="Times New Roman"/>
                <w:sz w:val="20"/>
                <w:lang w:val="uk-UA"/>
              </w:rPr>
              <w:t>0</w:t>
            </w:r>
            <w:r w:rsidR="005C56D5">
              <w:rPr>
                <w:rFonts w:ascii="Times New Roman" w:hAnsi="Times New Roman"/>
                <w:sz w:val="20"/>
                <w:lang w:val="uk-UA"/>
              </w:rPr>
              <w:t>0</w:t>
            </w:r>
            <w:r w:rsidR="005C56D5" w:rsidRPr="002C1AB5">
              <w:rPr>
                <w:rFonts w:ascii="Times New Roman" w:hAnsi="Times New Roman"/>
                <w:sz w:val="20"/>
                <w:lang w:val="uk-UA"/>
              </w:rPr>
              <w:t xml:space="preserve"> грн.</w:t>
            </w:r>
          </w:p>
        </w:tc>
        <w:tc>
          <w:tcPr>
            <w:tcW w:w="4400" w:type="dxa"/>
            <w:gridSpan w:val="5"/>
            <w:shd w:val="clear" w:color="auto" w:fill="auto"/>
          </w:tcPr>
          <w:p w14:paraId="58CE7D3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14:paraId="22051D9A" w14:textId="77777777" w:rsidTr="00D67BEB">
        <w:trPr>
          <w:trHeight w:val="363"/>
          <w:jc w:val="center"/>
        </w:trPr>
        <w:tc>
          <w:tcPr>
            <w:tcW w:w="425" w:type="dxa"/>
            <w:vMerge/>
            <w:shd w:val="clear" w:color="auto" w:fill="auto"/>
          </w:tcPr>
          <w:p w14:paraId="2C79685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8A51C9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14682C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0914EA4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026CB70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1FB5877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121A466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50C64D5"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14:paraId="1784F511" w14:textId="77777777" w:rsidR="005C56D5" w:rsidRPr="00C06A8E" w:rsidRDefault="00824D19"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301 тис. 1</w:t>
            </w:r>
            <w:r w:rsidR="005C56D5" w:rsidRPr="00C06A8E">
              <w:rPr>
                <w:rFonts w:ascii="Times New Roman" w:hAnsi="Times New Roman"/>
                <w:sz w:val="20"/>
                <w:lang w:val="uk-UA"/>
              </w:rPr>
              <w:t>00 грн.</w:t>
            </w:r>
          </w:p>
        </w:tc>
        <w:tc>
          <w:tcPr>
            <w:tcW w:w="1115" w:type="dxa"/>
            <w:shd w:val="clear" w:color="auto" w:fill="auto"/>
          </w:tcPr>
          <w:p w14:paraId="62BA596A" w14:textId="6B883D63" w:rsidR="005C56D5" w:rsidRPr="00C06A8E"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w:t>
            </w:r>
            <w:r w:rsidR="00426AF5">
              <w:rPr>
                <w:rFonts w:ascii="Times New Roman" w:hAnsi="Times New Roman"/>
                <w:sz w:val="20"/>
                <w:lang w:val="uk-UA"/>
              </w:rPr>
              <w:t>189</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372F6A">
              <w:rPr>
                <w:rFonts w:ascii="Times New Roman" w:hAnsi="Times New Roman"/>
                <w:sz w:val="20"/>
                <w:lang w:val="uk-UA"/>
              </w:rPr>
              <w:t>0</w:t>
            </w:r>
            <w:r w:rsidR="005C56D5" w:rsidRPr="00C06A8E">
              <w:rPr>
                <w:rFonts w:ascii="Times New Roman" w:hAnsi="Times New Roman"/>
                <w:sz w:val="20"/>
                <w:lang w:val="uk-UA"/>
              </w:rPr>
              <w:t>0 грн.</w:t>
            </w:r>
          </w:p>
        </w:tc>
      </w:tr>
      <w:tr w:rsidR="005C56D5" w:rsidRPr="002C1AB5" w14:paraId="0F09E5EB" w14:textId="77777777" w:rsidTr="00D67BEB">
        <w:trPr>
          <w:trHeight w:val="363"/>
          <w:jc w:val="center"/>
        </w:trPr>
        <w:tc>
          <w:tcPr>
            <w:tcW w:w="425" w:type="dxa"/>
            <w:vMerge/>
            <w:shd w:val="clear" w:color="auto" w:fill="auto"/>
          </w:tcPr>
          <w:p w14:paraId="394D4FE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5FEF1C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08F887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D71FC4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38E8874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B9AF02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11FB9DE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CE54DF4"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14:paraId="03EC7BD6" w14:textId="77777777"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c>
          <w:tcPr>
            <w:tcW w:w="1115" w:type="dxa"/>
            <w:shd w:val="clear" w:color="auto" w:fill="auto"/>
          </w:tcPr>
          <w:p w14:paraId="22576D54" w14:textId="77777777"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p>
        </w:tc>
      </w:tr>
      <w:tr w:rsidR="005C56D5" w:rsidRPr="002C1AB5" w14:paraId="6DD052BD" w14:textId="77777777" w:rsidTr="00D67BEB">
        <w:trPr>
          <w:trHeight w:val="291"/>
          <w:jc w:val="center"/>
        </w:trPr>
        <w:tc>
          <w:tcPr>
            <w:tcW w:w="425" w:type="dxa"/>
            <w:vMerge/>
            <w:shd w:val="clear" w:color="auto" w:fill="auto"/>
          </w:tcPr>
          <w:p w14:paraId="09C616E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F696E0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AAF527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2FBA17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5A6DD38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257D91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F2F863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D3DD849"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14:paraId="689F213D"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14:paraId="3BCB0E42"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14:paraId="77EEBF6F"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14:paraId="1D32EDC7" w14:textId="77777777"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35</w:t>
            </w:r>
            <w:r w:rsidR="005C56D5">
              <w:rPr>
                <w:rFonts w:ascii="Times New Roman" w:hAnsi="Times New Roman"/>
                <w:sz w:val="20"/>
                <w:lang w:val="uk-UA"/>
              </w:rPr>
              <w:t>00</w:t>
            </w:r>
          </w:p>
          <w:p w14:paraId="45D8A6DC" w14:textId="77777777"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sidR="00874A0F">
              <w:rPr>
                <w:rFonts w:ascii="Times New Roman" w:hAnsi="Times New Roman"/>
                <w:sz w:val="20"/>
                <w:lang w:val="uk-UA" w:eastAsia="uk-UA"/>
              </w:rPr>
              <w:t>25</w:t>
            </w:r>
            <w:r>
              <w:rPr>
                <w:rFonts w:ascii="Times New Roman" w:hAnsi="Times New Roman"/>
                <w:sz w:val="20"/>
                <w:lang w:val="uk-UA" w:eastAsia="uk-UA"/>
              </w:rPr>
              <w:t>00</w:t>
            </w:r>
          </w:p>
          <w:p w14:paraId="23862F46" w14:textId="77777777"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5C56D5" w:rsidRPr="00C06A8E">
              <w:rPr>
                <w:rFonts w:ascii="Times New Roman" w:hAnsi="Times New Roman"/>
                <w:sz w:val="20"/>
                <w:lang w:val="uk-UA" w:eastAsia="uk-UA"/>
              </w:rPr>
              <w:t>00)</w:t>
            </w:r>
          </w:p>
        </w:tc>
      </w:tr>
      <w:tr w:rsidR="005C56D5" w:rsidRPr="002C1AB5" w14:paraId="65B7F6B3" w14:textId="77777777" w:rsidTr="00D67BEB">
        <w:trPr>
          <w:trHeight w:val="363"/>
          <w:jc w:val="center"/>
        </w:trPr>
        <w:tc>
          <w:tcPr>
            <w:tcW w:w="425" w:type="dxa"/>
            <w:vMerge/>
            <w:shd w:val="clear" w:color="auto" w:fill="auto"/>
          </w:tcPr>
          <w:p w14:paraId="6C03135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D0A0C6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589D75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4178A0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76175C2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793718A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51BAED9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0B393849"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14:paraId="2D31031D" w14:textId="77777777"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100,3</w:t>
            </w:r>
          </w:p>
        </w:tc>
        <w:tc>
          <w:tcPr>
            <w:tcW w:w="1115" w:type="dxa"/>
            <w:shd w:val="clear" w:color="auto" w:fill="auto"/>
          </w:tcPr>
          <w:p w14:paraId="4C514B06" w14:textId="1D436926" w:rsidR="005C56D5" w:rsidRPr="00C06A8E" w:rsidRDefault="00426AF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54</w:t>
            </w:r>
          </w:p>
        </w:tc>
      </w:tr>
      <w:tr w:rsidR="002C1AB5" w:rsidRPr="002C1AB5" w14:paraId="620A2958" w14:textId="77777777" w:rsidTr="00D67BEB">
        <w:trPr>
          <w:trHeight w:val="1231"/>
          <w:jc w:val="center"/>
        </w:trPr>
        <w:tc>
          <w:tcPr>
            <w:tcW w:w="425" w:type="dxa"/>
            <w:vMerge/>
            <w:shd w:val="clear" w:color="auto" w:fill="auto"/>
          </w:tcPr>
          <w:p w14:paraId="5D8022D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7C58EF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109583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2E8922D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5E09B60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3598AE9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D6EA95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5963BB0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14:paraId="60DCF9C5" w14:textId="77777777" w:rsidTr="00C74D1D">
        <w:trPr>
          <w:trHeight w:val="412"/>
          <w:jc w:val="center"/>
        </w:trPr>
        <w:tc>
          <w:tcPr>
            <w:tcW w:w="425" w:type="dxa"/>
            <w:vMerge w:val="restart"/>
            <w:shd w:val="clear" w:color="auto" w:fill="auto"/>
          </w:tcPr>
          <w:p w14:paraId="3AE10B35" w14:textId="77777777" w:rsidR="002C1AB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p>
          <w:p w14:paraId="6677BBD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A6EA4F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1BB5A7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B8B678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E101C2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B1604F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6CAA73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77ED20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74D6FC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0C6E9F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A0A37B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5084DE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AA1A2B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5ECDDE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B09344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B26F6A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30D08E3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14:paraId="4BEC233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D0F5237"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FD1D708"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0331997"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3695480"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ADB9781"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5501266"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BDE8110"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620A0A8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14:paraId="364263A3"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2.1. Неолімпійські (кікбоксинг, міні-футбол, пляжний футбол, шахи,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 xml:space="preserve">-до,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14:paraId="2BF53D75"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A4371CA"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8714CBF"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D99E053"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33FBF0D"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F91029C"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91DC69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658068B"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9FFAFC1"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1064DDC"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9E5ED75"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24D350C9"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59CEFA19"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745D6B11"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2025 </w:t>
            </w:r>
            <w:r w:rsidR="002C1AB5" w:rsidRPr="002C1AB5">
              <w:rPr>
                <w:rFonts w:ascii="Times New Roman" w:hAnsi="Times New Roman"/>
                <w:sz w:val="20"/>
                <w:lang w:val="uk-UA"/>
              </w:rPr>
              <w:t>рік.</w:t>
            </w:r>
          </w:p>
          <w:p w14:paraId="3EE1712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9BE8FF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EA552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75F3C1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B91C74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297B99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1B820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FC7EE7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41359D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56B53F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1802A8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CEC5F0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3073FA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822B47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67283F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23E485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14:paraId="0A69293D" w14:textId="77777777"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7F5FCC8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14:paraId="1935EF7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530B0D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7FC6D8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A0212C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C97548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493938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C8F172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8790C9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6E4BE6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069E63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9B2840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4080FB7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2F3B805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18B72C0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61FBDC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AC0B44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5DD166C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560CFB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E0D56C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50C6EC1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7A5BA8A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9623CB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8C083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C85E1E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738E3F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C8D59C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14:paraId="05BA4792" w14:textId="0D503082" w:rsidR="002C1AB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w:t>
            </w:r>
            <w:r w:rsidR="00BB6592">
              <w:rPr>
                <w:rFonts w:ascii="Times New Roman" w:hAnsi="Times New Roman"/>
                <w:sz w:val="20"/>
                <w:lang w:val="uk-UA"/>
              </w:rPr>
              <w:t>2</w:t>
            </w:r>
            <w:r w:rsidR="00426AF5">
              <w:rPr>
                <w:rFonts w:ascii="Times New Roman" w:hAnsi="Times New Roman"/>
                <w:sz w:val="20"/>
                <w:lang w:val="uk-UA"/>
              </w:rPr>
              <w:t xml:space="preserve">53 </w:t>
            </w:r>
            <w:r w:rsidR="002C1AB5" w:rsidRPr="002C1AB5">
              <w:rPr>
                <w:rFonts w:ascii="Times New Roman" w:hAnsi="Times New Roman"/>
                <w:sz w:val="20"/>
                <w:lang w:val="uk-UA"/>
              </w:rPr>
              <w:t>тис.</w:t>
            </w:r>
            <w:r w:rsidR="00BB6592">
              <w:rPr>
                <w:rFonts w:ascii="Times New Roman" w:hAnsi="Times New Roman"/>
                <w:sz w:val="20"/>
                <w:lang w:val="uk-UA"/>
              </w:rPr>
              <w:t>2</w:t>
            </w:r>
            <w:r w:rsidR="001974C2">
              <w:rPr>
                <w:rFonts w:ascii="Times New Roman" w:hAnsi="Times New Roman"/>
                <w:sz w:val="20"/>
                <w:lang w:val="uk-UA"/>
              </w:rPr>
              <w:t>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14:paraId="56584D8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4A33BA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534B9C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2C7088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89E7CE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32A98A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42F771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BF7A1B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602C6F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397A60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BC9528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56EF14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C2B4FD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4A3C31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98092E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14:paraId="5490E603"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shd w:val="clear" w:color="auto" w:fill="auto"/>
          </w:tcPr>
          <w:p w14:paraId="55D4D42F"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r>
      <w:tr w:rsidR="005C56D5" w:rsidRPr="002C1AB5" w14:paraId="7750061A" w14:textId="77777777" w:rsidTr="00D67BEB">
        <w:trPr>
          <w:trHeight w:val="162"/>
          <w:jc w:val="center"/>
        </w:trPr>
        <w:tc>
          <w:tcPr>
            <w:tcW w:w="425" w:type="dxa"/>
            <w:vMerge/>
            <w:shd w:val="clear" w:color="auto" w:fill="auto"/>
          </w:tcPr>
          <w:p w14:paraId="1866ED9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B54000"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276515C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C01E5C2"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1FD83B97"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4572C9E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5FB95A2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64C511F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14:paraId="19E17300" w14:textId="77777777" w:rsidTr="00D67BEB">
        <w:trPr>
          <w:trHeight w:val="162"/>
          <w:jc w:val="center"/>
        </w:trPr>
        <w:tc>
          <w:tcPr>
            <w:tcW w:w="425" w:type="dxa"/>
            <w:vMerge/>
            <w:shd w:val="clear" w:color="auto" w:fill="auto"/>
          </w:tcPr>
          <w:p w14:paraId="54070290"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BFA368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90B190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79CB4980"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06CFA34C"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66B84E6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47A3F32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7B3C1B5"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14:paraId="461B32D7"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299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Pr>
                <w:rFonts w:ascii="Times New Roman" w:hAnsi="Times New Roman"/>
                <w:sz w:val="20"/>
                <w:lang w:val="uk-UA"/>
              </w:rPr>
              <w:t xml:space="preserve"> 7</w:t>
            </w:r>
            <w:r w:rsidR="005C56D5">
              <w:rPr>
                <w:rFonts w:ascii="Times New Roman" w:hAnsi="Times New Roman"/>
                <w:sz w:val="20"/>
                <w:lang w:val="uk-UA"/>
              </w:rPr>
              <w:t xml:space="preserve">00 </w:t>
            </w:r>
            <w:r w:rsidR="005C56D5" w:rsidRPr="002C1AB5">
              <w:rPr>
                <w:rFonts w:ascii="Times New Roman" w:hAnsi="Times New Roman"/>
                <w:sz w:val="20"/>
                <w:lang w:val="uk-UA"/>
              </w:rPr>
              <w:t>грн.</w:t>
            </w:r>
          </w:p>
        </w:tc>
        <w:tc>
          <w:tcPr>
            <w:tcW w:w="1115" w:type="dxa"/>
            <w:shd w:val="clear" w:color="auto" w:fill="auto"/>
          </w:tcPr>
          <w:p w14:paraId="1C7A4623" w14:textId="30BCFEDA" w:rsidR="005C56D5"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426AF5">
              <w:rPr>
                <w:rFonts w:ascii="Times New Roman" w:hAnsi="Times New Roman"/>
                <w:sz w:val="20"/>
                <w:lang w:val="uk-UA"/>
              </w:rPr>
              <w:t>53</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372F6A">
              <w:rPr>
                <w:rFonts w:ascii="Times New Roman" w:hAnsi="Times New Roman"/>
                <w:sz w:val="20"/>
                <w:lang w:val="uk-UA"/>
              </w:rPr>
              <w:t xml:space="preserve"> </w:t>
            </w:r>
            <w:r>
              <w:rPr>
                <w:rFonts w:ascii="Times New Roman" w:hAnsi="Times New Roman"/>
                <w:sz w:val="20"/>
                <w:lang w:val="uk-UA"/>
              </w:rPr>
              <w:t>2</w:t>
            </w:r>
            <w:r w:rsidR="00372F6A">
              <w:rPr>
                <w:rFonts w:ascii="Times New Roman" w:hAnsi="Times New Roman"/>
                <w:sz w:val="20"/>
                <w:lang w:val="uk-UA"/>
              </w:rPr>
              <w:t>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14:paraId="567DC811" w14:textId="77777777" w:rsidTr="00D67BEB">
        <w:trPr>
          <w:trHeight w:val="162"/>
          <w:jc w:val="center"/>
        </w:trPr>
        <w:tc>
          <w:tcPr>
            <w:tcW w:w="425" w:type="dxa"/>
            <w:vMerge/>
            <w:shd w:val="clear" w:color="auto" w:fill="auto"/>
          </w:tcPr>
          <w:p w14:paraId="7905890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46612E7"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AF0077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255AB752"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243797E3"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3CAA3C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0FFABC2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210FEA7F"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14:paraId="7AA3DFED"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c>
          <w:tcPr>
            <w:tcW w:w="1115" w:type="dxa"/>
            <w:shd w:val="clear" w:color="auto" w:fill="auto"/>
          </w:tcPr>
          <w:p w14:paraId="7BD28679" w14:textId="77777777"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14:paraId="495B77FD" w14:textId="77777777" w:rsidTr="00D67BEB">
        <w:trPr>
          <w:trHeight w:val="162"/>
          <w:jc w:val="center"/>
        </w:trPr>
        <w:tc>
          <w:tcPr>
            <w:tcW w:w="425" w:type="dxa"/>
            <w:vMerge/>
            <w:shd w:val="clear" w:color="auto" w:fill="auto"/>
          </w:tcPr>
          <w:p w14:paraId="3271149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73075B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921E86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04DD3387"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350E6470"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42FDE7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B76B43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53ED00F7"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14:paraId="464AF326"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5C56D5" w:rsidRPr="004827C3">
              <w:rPr>
                <w:rFonts w:ascii="Times New Roman" w:hAnsi="Times New Roman"/>
                <w:sz w:val="20"/>
                <w:lang w:val="uk-UA"/>
              </w:rPr>
              <w:t>00</w:t>
            </w:r>
          </w:p>
          <w:p w14:paraId="445ED677"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(Хл.150</w:t>
            </w:r>
            <w:r w:rsidR="005C56D5" w:rsidRPr="004827C3">
              <w:rPr>
                <w:rFonts w:ascii="Times New Roman" w:hAnsi="Times New Roman"/>
                <w:sz w:val="20"/>
                <w:lang w:val="uk-UA" w:eastAsia="uk-UA"/>
              </w:rPr>
              <w:t>0</w:t>
            </w:r>
          </w:p>
          <w:p w14:paraId="05566F06"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c>
          <w:tcPr>
            <w:tcW w:w="1115" w:type="dxa"/>
            <w:shd w:val="clear" w:color="auto" w:fill="auto"/>
          </w:tcPr>
          <w:p w14:paraId="5FEDD9D9" w14:textId="77777777"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164792">
              <w:rPr>
                <w:rFonts w:ascii="Times New Roman" w:hAnsi="Times New Roman"/>
                <w:sz w:val="20"/>
                <w:lang w:val="uk-UA"/>
              </w:rPr>
              <w:t>000</w:t>
            </w:r>
          </w:p>
          <w:p w14:paraId="42CB3B2A" w14:textId="77777777"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CE6B71">
              <w:rPr>
                <w:rFonts w:ascii="Times New Roman" w:hAnsi="Times New Roman"/>
                <w:sz w:val="20"/>
                <w:lang w:val="uk-UA" w:eastAsia="uk-UA"/>
              </w:rPr>
              <w:t>20</w:t>
            </w:r>
            <w:r w:rsidR="00164792">
              <w:rPr>
                <w:rFonts w:ascii="Times New Roman" w:hAnsi="Times New Roman"/>
                <w:sz w:val="20"/>
                <w:lang w:val="uk-UA" w:eastAsia="uk-UA"/>
              </w:rPr>
              <w:t>00</w:t>
            </w:r>
          </w:p>
          <w:p w14:paraId="09A9923A" w14:textId="77777777"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164792">
              <w:rPr>
                <w:rFonts w:ascii="Times New Roman" w:hAnsi="Times New Roman"/>
                <w:sz w:val="20"/>
                <w:lang w:val="uk-UA" w:eastAsia="uk-UA"/>
              </w:rPr>
              <w:t>0</w:t>
            </w:r>
            <w:r w:rsidR="005C56D5" w:rsidRPr="004827C3">
              <w:rPr>
                <w:rFonts w:ascii="Times New Roman" w:hAnsi="Times New Roman"/>
                <w:sz w:val="20"/>
                <w:lang w:val="uk-UA" w:eastAsia="uk-UA"/>
              </w:rPr>
              <w:t>0)</w:t>
            </w:r>
          </w:p>
        </w:tc>
      </w:tr>
      <w:tr w:rsidR="005C56D5" w:rsidRPr="002C1AB5" w14:paraId="69347F71" w14:textId="77777777" w:rsidTr="00D67BEB">
        <w:trPr>
          <w:trHeight w:val="162"/>
          <w:jc w:val="center"/>
        </w:trPr>
        <w:tc>
          <w:tcPr>
            <w:tcW w:w="425" w:type="dxa"/>
            <w:vMerge/>
            <w:shd w:val="clear" w:color="auto" w:fill="auto"/>
          </w:tcPr>
          <w:p w14:paraId="5516F23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C57D30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0473DE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81DE3A3"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3DB2CA92"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F12098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420516C7"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58479EBE"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 xml:space="preserve">Середні витрати на одного учасника, </w:t>
            </w:r>
            <w:r w:rsidRPr="002C1AB5">
              <w:rPr>
                <w:rFonts w:ascii="Times New Roman" w:hAnsi="Times New Roman"/>
                <w:sz w:val="20"/>
                <w:lang w:val="uk-UA"/>
              </w:rPr>
              <w:lastRenderedPageBreak/>
              <w:t>грн.</w:t>
            </w:r>
          </w:p>
        </w:tc>
        <w:tc>
          <w:tcPr>
            <w:tcW w:w="1168" w:type="dxa"/>
            <w:gridSpan w:val="2"/>
            <w:shd w:val="clear" w:color="auto" w:fill="auto"/>
          </w:tcPr>
          <w:p w14:paraId="4EA1BFAE"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149,8</w:t>
            </w:r>
          </w:p>
        </w:tc>
        <w:tc>
          <w:tcPr>
            <w:tcW w:w="1115" w:type="dxa"/>
            <w:shd w:val="clear" w:color="auto" w:fill="auto"/>
          </w:tcPr>
          <w:p w14:paraId="2E435C31" w14:textId="05CC9D29" w:rsidR="005C56D5"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w:t>
            </w:r>
            <w:r w:rsidR="00426AF5">
              <w:rPr>
                <w:rFonts w:ascii="Times New Roman" w:hAnsi="Times New Roman"/>
                <w:sz w:val="20"/>
                <w:lang w:val="uk-UA"/>
              </w:rPr>
              <w:t>4</w:t>
            </w:r>
            <w:r>
              <w:rPr>
                <w:rFonts w:ascii="Times New Roman" w:hAnsi="Times New Roman"/>
                <w:sz w:val="20"/>
                <w:lang w:val="uk-UA"/>
              </w:rPr>
              <w:t>,40</w:t>
            </w:r>
          </w:p>
        </w:tc>
      </w:tr>
      <w:tr w:rsidR="002C1AB5" w:rsidRPr="002C1AB5" w14:paraId="59335923" w14:textId="77777777" w:rsidTr="00C74D1D">
        <w:trPr>
          <w:trHeight w:val="1459"/>
          <w:jc w:val="center"/>
        </w:trPr>
        <w:tc>
          <w:tcPr>
            <w:tcW w:w="425" w:type="dxa"/>
            <w:vMerge/>
            <w:shd w:val="clear" w:color="auto" w:fill="auto"/>
          </w:tcPr>
          <w:p w14:paraId="1E0A025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109B4B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14:paraId="6C662E1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14:paraId="2702F3E3" w14:textId="77777777"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14:paraId="37530E14" w14:textId="77777777"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14:paraId="084FDB1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14:paraId="7A95330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14:paraId="48D2C74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14:paraId="4D179229" w14:textId="77777777" w:rsidTr="00D67BEB">
        <w:trPr>
          <w:trHeight w:val="83"/>
          <w:jc w:val="center"/>
        </w:trPr>
        <w:tc>
          <w:tcPr>
            <w:tcW w:w="425" w:type="dxa"/>
            <w:vMerge w:val="restart"/>
            <w:shd w:val="clear" w:color="auto" w:fill="auto"/>
          </w:tcPr>
          <w:p w14:paraId="21EF80F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14:paraId="7C3330C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2E2890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7B073E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75AC63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0725A3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DFC831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B3EEF2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868F85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E0D024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41DD06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6D12BD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18B3C2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58EAF3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DE4495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9DE543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14:paraId="6151920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15B09E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C97BF1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48A4C2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897CDE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2C2118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A27F56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9FE96E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6F0335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7EEBAD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14:paraId="4C82BE5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Міські спортивно масові заходи міського центру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та  забезпечення інвентарем</w:t>
            </w:r>
          </w:p>
          <w:p w14:paraId="4ECC1F10"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7D08966"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633C6B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B5AA72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FCB731D"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B0BE16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1D2D2E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FF2DC3C"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52F7D99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9634FFF"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200B0D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2F8C313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30481AE4"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593C5A7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7B68806B"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7313713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BEC58C6"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5168A8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CCC6A4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9150EF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3.1.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(шахи, шашки, настільний теніс, легка атлетика, плавання, спортивна ловля риби)</w:t>
            </w:r>
          </w:p>
          <w:p w14:paraId="57EBDAEB"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E3A444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C597E7A"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055FAB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3D811E9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1D7E8ED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1B39E895"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179C4AE3" w14:textId="77777777" w:rsidR="004B0FEF" w:rsidRPr="002C1AB5" w:rsidRDefault="00C74D1D"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p w14:paraId="61F1A720" w14:textId="77777777" w:rsidR="004B0FEF" w:rsidRPr="002C1AB5" w:rsidRDefault="004B0FEF" w:rsidP="002C1AB5">
            <w:pPr>
              <w:rPr>
                <w:rFonts w:ascii="Times New Roman" w:hAnsi="Times New Roman"/>
                <w:sz w:val="20"/>
                <w:lang w:val="uk-UA"/>
              </w:rPr>
            </w:pPr>
          </w:p>
          <w:p w14:paraId="0EA56D77" w14:textId="77777777" w:rsidR="004B0FEF" w:rsidRPr="002C1AB5" w:rsidRDefault="004B0FEF" w:rsidP="002C1AB5">
            <w:pPr>
              <w:rPr>
                <w:rFonts w:ascii="Times New Roman" w:hAnsi="Times New Roman"/>
                <w:sz w:val="20"/>
                <w:lang w:val="uk-UA"/>
              </w:rPr>
            </w:pPr>
          </w:p>
          <w:p w14:paraId="7B6524DA" w14:textId="77777777" w:rsidR="004B0FEF" w:rsidRPr="002C1AB5" w:rsidRDefault="004B0FEF" w:rsidP="002C1AB5">
            <w:pPr>
              <w:rPr>
                <w:rFonts w:ascii="Times New Roman" w:hAnsi="Times New Roman"/>
                <w:sz w:val="20"/>
                <w:lang w:val="uk-UA"/>
              </w:rPr>
            </w:pPr>
          </w:p>
          <w:p w14:paraId="7243A8FE" w14:textId="77777777" w:rsidR="004B0FEF" w:rsidRPr="002C1AB5" w:rsidRDefault="004B0FEF" w:rsidP="002C1AB5">
            <w:pPr>
              <w:rPr>
                <w:rFonts w:ascii="Times New Roman" w:hAnsi="Times New Roman"/>
                <w:sz w:val="20"/>
                <w:lang w:val="uk-UA"/>
              </w:rPr>
            </w:pPr>
          </w:p>
          <w:p w14:paraId="28B70466" w14:textId="77777777" w:rsidR="004B0FEF" w:rsidRPr="002C1AB5" w:rsidRDefault="004B0FEF" w:rsidP="002C1AB5">
            <w:pPr>
              <w:rPr>
                <w:rFonts w:ascii="Times New Roman" w:hAnsi="Times New Roman"/>
                <w:sz w:val="20"/>
                <w:lang w:val="uk-UA"/>
              </w:rPr>
            </w:pPr>
          </w:p>
          <w:p w14:paraId="103074BB" w14:textId="77777777" w:rsidR="004B0FEF" w:rsidRPr="002C1AB5" w:rsidRDefault="004B0FEF" w:rsidP="002C1AB5">
            <w:pPr>
              <w:rPr>
                <w:rFonts w:ascii="Times New Roman" w:hAnsi="Times New Roman"/>
                <w:sz w:val="20"/>
                <w:lang w:val="uk-UA"/>
              </w:rPr>
            </w:pPr>
          </w:p>
          <w:p w14:paraId="2DFADBD6" w14:textId="77777777" w:rsidR="004B0FEF" w:rsidRPr="002C1AB5" w:rsidRDefault="004B0FEF" w:rsidP="002C1AB5">
            <w:pPr>
              <w:rPr>
                <w:rFonts w:ascii="Times New Roman" w:hAnsi="Times New Roman"/>
                <w:sz w:val="20"/>
                <w:lang w:val="uk-UA"/>
              </w:rPr>
            </w:pPr>
          </w:p>
          <w:p w14:paraId="0BD07989" w14:textId="77777777" w:rsidR="004B0FEF" w:rsidRPr="002C1AB5" w:rsidRDefault="004B0FEF" w:rsidP="002C1AB5">
            <w:pPr>
              <w:rPr>
                <w:rFonts w:ascii="Times New Roman" w:hAnsi="Times New Roman"/>
                <w:sz w:val="20"/>
                <w:lang w:val="uk-UA"/>
              </w:rPr>
            </w:pPr>
          </w:p>
          <w:p w14:paraId="57D3399C" w14:textId="77777777" w:rsidR="004B0FEF" w:rsidRPr="002C1AB5" w:rsidRDefault="004B0FEF" w:rsidP="002C1AB5">
            <w:pPr>
              <w:rPr>
                <w:rFonts w:ascii="Times New Roman" w:hAnsi="Times New Roman"/>
                <w:sz w:val="20"/>
                <w:lang w:val="uk-UA"/>
              </w:rPr>
            </w:pPr>
          </w:p>
          <w:p w14:paraId="5D560264" w14:textId="77777777" w:rsidR="004B0FEF" w:rsidRPr="002C1AB5" w:rsidRDefault="004B0FEF" w:rsidP="002C1AB5">
            <w:pPr>
              <w:rPr>
                <w:rFonts w:ascii="Times New Roman" w:hAnsi="Times New Roman"/>
                <w:sz w:val="20"/>
                <w:lang w:val="uk-UA"/>
              </w:rPr>
            </w:pPr>
          </w:p>
          <w:p w14:paraId="47A6A5AC" w14:textId="77777777" w:rsidR="004B0FEF" w:rsidRPr="002C1AB5" w:rsidRDefault="004B0FEF" w:rsidP="002C1AB5">
            <w:pPr>
              <w:rPr>
                <w:rFonts w:ascii="Times New Roman" w:hAnsi="Times New Roman"/>
                <w:sz w:val="20"/>
                <w:lang w:val="uk-UA"/>
              </w:rPr>
            </w:pPr>
          </w:p>
          <w:p w14:paraId="5F2E8E2D" w14:textId="77777777" w:rsidR="004B0FEF" w:rsidRPr="002C1AB5" w:rsidRDefault="004B0FEF" w:rsidP="002C1AB5">
            <w:pPr>
              <w:rPr>
                <w:rFonts w:ascii="Times New Roman" w:hAnsi="Times New Roman"/>
                <w:sz w:val="20"/>
                <w:lang w:val="uk-UA"/>
              </w:rPr>
            </w:pPr>
          </w:p>
          <w:p w14:paraId="18113442" w14:textId="77777777" w:rsidR="004B0FEF" w:rsidRPr="002C1AB5" w:rsidRDefault="004B0FEF" w:rsidP="002C1AB5">
            <w:pPr>
              <w:rPr>
                <w:rFonts w:ascii="Times New Roman" w:hAnsi="Times New Roman"/>
                <w:sz w:val="20"/>
                <w:lang w:val="uk-UA"/>
              </w:rPr>
            </w:pPr>
          </w:p>
          <w:p w14:paraId="670E8EA2" w14:textId="77777777" w:rsidR="004B0FEF" w:rsidRPr="002C1AB5" w:rsidRDefault="004B0FEF" w:rsidP="002C1AB5">
            <w:pPr>
              <w:rPr>
                <w:rFonts w:ascii="Times New Roman" w:hAnsi="Times New Roman"/>
                <w:sz w:val="20"/>
                <w:lang w:val="uk-UA"/>
              </w:rPr>
            </w:pPr>
          </w:p>
          <w:p w14:paraId="3482C1B5" w14:textId="77777777"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174E02F7" w14:textId="77777777"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26D478C7" w14:textId="77777777" w:rsidR="004B0FEF" w:rsidRPr="002C1AB5" w:rsidRDefault="004B0FEF" w:rsidP="002C1AB5">
            <w:pPr>
              <w:rPr>
                <w:rFonts w:ascii="Times New Roman" w:hAnsi="Times New Roman"/>
                <w:sz w:val="20"/>
                <w:lang w:val="uk-UA"/>
              </w:rPr>
            </w:pPr>
          </w:p>
          <w:p w14:paraId="402A22DD" w14:textId="77777777" w:rsidR="004B0FEF" w:rsidRPr="002C1AB5" w:rsidRDefault="004B0FEF" w:rsidP="002C1AB5">
            <w:pPr>
              <w:rPr>
                <w:rFonts w:ascii="Times New Roman" w:hAnsi="Times New Roman"/>
                <w:sz w:val="20"/>
                <w:lang w:val="uk-UA"/>
              </w:rPr>
            </w:pPr>
          </w:p>
          <w:p w14:paraId="2B885772" w14:textId="77777777" w:rsidR="004B0FEF" w:rsidRPr="002C1AB5" w:rsidRDefault="004B0FEF" w:rsidP="002C1AB5">
            <w:pPr>
              <w:rPr>
                <w:rFonts w:ascii="Times New Roman" w:hAnsi="Times New Roman"/>
                <w:sz w:val="20"/>
                <w:lang w:val="uk-UA"/>
              </w:rPr>
            </w:pPr>
          </w:p>
          <w:p w14:paraId="288F7E1E" w14:textId="77777777" w:rsidR="004B0FEF" w:rsidRPr="002C1AB5" w:rsidRDefault="004B0FEF" w:rsidP="002C1AB5">
            <w:pPr>
              <w:rPr>
                <w:rFonts w:ascii="Times New Roman" w:hAnsi="Times New Roman"/>
                <w:sz w:val="20"/>
                <w:lang w:val="uk-UA"/>
              </w:rPr>
            </w:pPr>
          </w:p>
          <w:p w14:paraId="23E6063D" w14:textId="77777777" w:rsidR="004B0FEF" w:rsidRPr="002C1AB5" w:rsidRDefault="004B0FEF" w:rsidP="002C1AB5">
            <w:pPr>
              <w:rPr>
                <w:rFonts w:ascii="Times New Roman" w:hAnsi="Times New Roman"/>
                <w:sz w:val="20"/>
                <w:lang w:val="uk-UA"/>
              </w:rPr>
            </w:pPr>
          </w:p>
          <w:p w14:paraId="4A8A149F" w14:textId="77777777" w:rsidR="004B0FEF" w:rsidRPr="002C1AB5" w:rsidRDefault="004B0FEF" w:rsidP="002C1AB5">
            <w:pPr>
              <w:rPr>
                <w:rFonts w:ascii="Times New Roman" w:hAnsi="Times New Roman"/>
                <w:sz w:val="20"/>
                <w:lang w:val="uk-UA"/>
              </w:rPr>
            </w:pPr>
          </w:p>
          <w:p w14:paraId="2E45F606" w14:textId="77777777" w:rsidR="004B0FEF" w:rsidRPr="002C1AB5" w:rsidRDefault="004B0FEF" w:rsidP="002C1AB5">
            <w:pPr>
              <w:rPr>
                <w:rFonts w:ascii="Times New Roman" w:hAnsi="Times New Roman"/>
                <w:sz w:val="20"/>
                <w:lang w:val="uk-UA"/>
              </w:rPr>
            </w:pPr>
          </w:p>
          <w:p w14:paraId="4CFC0AFD" w14:textId="77777777" w:rsidR="004B0FEF" w:rsidRPr="002C1AB5" w:rsidRDefault="004B0FEF" w:rsidP="002C1AB5">
            <w:pPr>
              <w:rPr>
                <w:rFonts w:ascii="Times New Roman" w:hAnsi="Times New Roman"/>
                <w:sz w:val="20"/>
                <w:lang w:val="uk-UA"/>
              </w:rPr>
            </w:pPr>
          </w:p>
          <w:p w14:paraId="7C3E5855" w14:textId="77777777" w:rsidR="004B0FEF" w:rsidRPr="002C1AB5" w:rsidRDefault="004B0FEF" w:rsidP="002C1AB5">
            <w:pPr>
              <w:rPr>
                <w:rFonts w:ascii="Times New Roman" w:hAnsi="Times New Roman"/>
                <w:sz w:val="20"/>
                <w:lang w:val="uk-UA"/>
              </w:rPr>
            </w:pPr>
          </w:p>
          <w:p w14:paraId="7ECFBF91" w14:textId="77777777" w:rsidR="004B0FEF" w:rsidRPr="002C1AB5" w:rsidRDefault="004B0FEF" w:rsidP="002C1AB5">
            <w:pPr>
              <w:rPr>
                <w:rFonts w:ascii="Times New Roman" w:hAnsi="Times New Roman"/>
                <w:sz w:val="20"/>
                <w:lang w:val="uk-UA"/>
              </w:rPr>
            </w:pPr>
          </w:p>
          <w:p w14:paraId="02F52646" w14:textId="77777777" w:rsidR="004B0FEF" w:rsidRPr="002C1AB5" w:rsidRDefault="004B0FEF" w:rsidP="002C1AB5">
            <w:pPr>
              <w:rPr>
                <w:rFonts w:ascii="Times New Roman" w:hAnsi="Times New Roman"/>
                <w:sz w:val="20"/>
                <w:lang w:val="uk-UA"/>
              </w:rPr>
            </w:pPr>
          </w:p>
          <w:p w14:paraId="11CA0401" w14:textId="77777777" w:rsidR="004B0FEF" w:rsidRPr="002C1AB5" w:rsidRDefault="004B0FEF" w:rsidP="002C1AB5">
            <w:pPr>
              <w:rPr>
                <w:rFonts w:ascii="Times New Roman" w:hAnsi="Times New Roman"/>
                <w:sz w:val="20"/>
                <w:lang w:val="uk-UA"/>
              </w:rPr>
            </w:pPr>
          </w:p>
          <w:p w14:paraId="0E08532A" w14:textId="77777777" w:rsidR="004B0FEF" w:rsidRPr="002C1AB5" w:rsidRDefault="004B0FEF" w:rsidP="002C1AB5">
            <w:pPr>
              <w:rPr>
                <w:rFonts w:ascii="Times New Roman" w:hAnsi="Times New Roman"/>
                <w:sz w:val="20"/>
                <w:lang w:val="uk-UA"/>
              </w:rPr>
            </w:pPr>
          </w:p>
          <w:p w14:paraId="706B3098" w14:textId="77777777" w:rsidR="004B0FEF" w:rsidRPr="002C1AB5" w:rsidRDefault="004B0FEF" w:rsidP="002C1AB5">
            <w:pPr>
              <w:rPr>
                <w:rFonts w:ascii="Times New Roman" w:hAnsi="Times New Roman"/>
                <w:sz w:val="20"/>
                <w:lang w:val="uk-UA"/>
              </w:rPr>
            </w:pPr>
          </w:p>
          <w:p w14:paraId="5B343C37" w14:textId="77777777"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DF6F3B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05F0258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8DD27B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0749E96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98CF92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703F1EF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094B73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446653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BA5E8D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6E15AB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E62E31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2ADFE4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800FAC7" w14:textId="74062F1B" w:rsidR="004B0FEF" w:rsidRPr="002C1AB5" w:rsidRDefault="00426AF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7 </w:t>
            </w:r>
            <w:r w:rsidR="004B0FEF" w:rsidRPr="002C1AB5">
              <w:rPr>
                <w:rFonts w:ascii="Times New Roman" w:hAnsi="Times New Roman"/>
                <w:sz w:val="20"/>
                <w:lang w:val="uk-UA"/>
              </w:rPr>
              <w:t xml:space="preserve">тис. </w:t>
            </w:r>
            <w:r w:rsidR="000F7EF4">
              <w:rPr>
                <w:rFonts w:ascii="Times New Roman" w:hAnsi="Times New Roman"/>
                <w:sz w:val="20"/>
                <w:lang w:val="uk-UA"/>
              </w:rPr>
              <w:t>5</w:t>
            </w:r>
            <w:r w:rsidR="004B0FEF">
              <w:rPr>
                <w:rFonts w:ascii="Times New Roman" w:hAnsi="Times New Roman"/>
                <w:sz w:val="20"/>
                <w:lang w:val="uk-UA"/>
              </w:rPr>
              <w:t xml:space="preserve">00 </w:t>
            </w:r>
            <w:r w:rsidR="004B0FEF" w:rsidRPr="002C1AB5">
              <w:rPr>
                <w:rFonts w:ascii="Times New Roman" w:hAnsi="Times New Roman"/>
                <w:sz w:val="20"/>
                <w:lang w:val="uk-UA"/>
              </w:rPr>
              <w:t>грн.</w:t>
            </w:r>
          </w:p>
          <w:p w14:paraId="68A1905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92B309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8F4330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B55638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5D8651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9AC34B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0E705F1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07FD288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607E8A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87632C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987C94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941645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CB406D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1777C1C" w14:textId="77777777" w:rsidR="004B0FEF" w:rsidRPr="002C1AB5" w:rsidRDefault="000F7EF4" w:rsidP="002C1AB5">
            <w:pPr>
              <w:rPr>
                <w:rFonts w:ascii="Times New Roman" w:hAnsi="Times New Roman"/>
                <w:sz w:val="20"/>
                <w:lang w:val="uk-UA"/>
              </w:rPr>
            </w:pPr>
            <w:r>
              <w:rPr>
                <w:rFonts w:ascii="Times New Roman" w:hAnsi="Times New Roman"/>
                <w:sz w:val="20"/>
                <w:lang w:val="uk-UA"/>
              </w:rPr>
              <w:t>2024</w:t>
            </w:r>
            <w:r w:rsidR="004B0FEF"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FE130BE" w14:textId="77777777" w:rsidR="004B0FEF" w:rsidRPr="002C1AB5" w:rsidRDefault="000F7EF4"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tc>
      </w:tr>
      <w:tr w:rsidR="004B0FEF" w:rsidRPr="002C1AB5" w14:paraId="2B1FD78A" w14:textId="77777777" w:rsidTr="00D67BEB">
        <w:trPr>
          <w:trHeight w:val="83"/>
          <w:jc w:val="center"/>
        </w:trPr>
        <w:tc>
          <w:tcPr>
            <w:tcW w:w="425" w:type="dxa"/>
            <w:vMerge/>
            <w:shd w:val="clear" w:color="auto" w:fill="auto"/>
          </w:tcPr>
          <w:p w14:paraId="1C4EFE0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1D73D87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0440E1F"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E7A47"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5C66A"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799C9D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E033C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512E9BB4" w14:textId="77777777"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04181665" w14:textId="77777777" w:rsidR="004B0FEF" w:rsidRPr="002C1AB5" w:rsidRDefault="004B0FEF" w:rsidP="002C1AB5">
            <w:pPr>
              <w:rPr>
                <w:rFonts w:ascii="Times New Roman" w:hAnsi="Times New Roman"/>
                <w:sz w:val="20"/>
                <w:lang w:val="uk-UA"/>
              </w:rPr>
            </w:pPr>
          </w:p>
        </w:tc>
      </w:tr>
      <w:tr w:rsidR="004B0FEF" w:rsidRPr="002C1AB5" w14:paraId="7CD0023B" w14:textId="77777777" w:rsidTr="00D67BEB">
        <w:trPr>
          <w:trHeight w:val="83"/>
          <w:jc w:val="center"/>
        </w:trPr>
        <w:tc>
          <w:tcPr>
            <w:tcW w:w="425" w:type="dxa"/>
            <w:vMerge/>
            <w:shd w:val="clear" w:color="auto" w:fill="auto"/>
          </w:tcPr>
          <w:p w14:paraId="7F9CA17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36EB7EB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36911B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0D96E26"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0638B62"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5E717E0"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D8BCE1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76DD013"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AD437A7"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A67D7D5" w14:textId="076A3751" w:rsidR="004B0FEF" w:rsidRPr="002C1AB5" w:rsidRDefault="00426AF5"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7</w:t>
            </w:r>
            <w:r w:rsidR="004B0FEF" w:rsidRPr="002C1AB5">
              <w:rPr>
                <w:rFonts w:ascii="Times New Roman" w:hAnsi="Times New Roman"/>
                <w:sz w:val="20"/>
                <w:szCs w:val="24"/>
                <w:lang w:val="uk-UA"/>
              </w:rPr>
              <w:t xml:space="preserve"> тис. </w:t>
            </w:r>
            <w:r w:rsidR="000F7EF4">
              <w:rPr>
                <w:rFonts w:ascii="Times New Roman" w:hAnsi="Times New Roman"/>
                <w:sz w:val="20"/>
                <w:szCs w:val="24"/>
                <w:lang w:val="uk-UA"/>
              </w:rPr>
              <w:t>5</w:t>
            </w:r>
            <w:r w:rsidR="004B0FEF">
              <w:rPr>
                <w:rFonts w:ascii="Times New Roman" w:hAnsi="Times New Roman"/>
                <w:sz w:val="20"/>
                <w:szCs w:val="24"/>
                <w:lang w:val="uk-UA"/>
              </w:rPr>
              <w:t xml:space="preserve">00 </w:t>
            </w:r>
            <w:r w:rsidR="004B0FEF" w:rsidRPr="002C1AB5">
              <w:rPr>
                <w:rFonts w:ascii="Times New Roman" w:hAnsi="Times New Roman"/>
                <w:sz w:val="20"/>
                <w:szCs w:val="24"/>
                <w:lang w:val="uk-UA"/>
              </w:rPr>
              <w:t>грн.</w:t>
            </w:r>
          </w:p>
        </w:tc>
      </w:tr>
      <w:tr w:rsidR="004B0FEF" w:rsidRPr="002C1AB5" w14:paraId="2C15BEF8" w14:textId="77777777" w:rsidTr="00D67BEB">
        <w:trPr>
          <w:trHeight w:val="83"/>
          <w:jc w:val="center"/>
        </w:trPr>
        <w:tc>
          <w:tcPr>
            <w:tcW w:w="425" w:type="dxa"/>
            <w:vMerge/>
            <w:shd w:val="clear" w:color="auto" w:fill="auto"/>
          </w:tcPr>
          <w:p w14:paraId="52F29B60"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403F9B2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32FE28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F119009"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FCF77F2"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5394E1C"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276882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851FCF0"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C614294"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A43F4D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14:paraId="10D00329" w14:textId="77777777" w:rsidTr="00D67BEB">
        <w:trPr>
          <w:trHeight w:val="83"/>
          <w:jc w:val="center"/>
        </w:trPr>
        <w:tc>
          <w:tcPr>
            <w:tcW w:w="425" w:type="dxa"/>
            <w:vMerge/>
            <w:shd w:val="clear" w:color="auto" w:fill="auto"/>
          </w:tcPr>
          <w:p w14:paraId="594BED2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50D6192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08FF68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DF0D767"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B848620"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61A4F45"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A5FD52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3980C66E"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494992"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14:paraId="42983730"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14:paraId="6489FB69"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C7ED638"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14:paraId="48ECEB79"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14:paraId="44126596"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14:paraId="6B9C216F" w14:textId="77777777" w:rsidTr="00D67BEB">
        <w:trPr>
          <w:trHeight w:val="83"/>
          <w:jc w:val="center"/>
        </w:trPr>
        <w:tc>
          <w:tcPr>
            <w:tcW w:w="425" w:type="dxa"/>
            <w:vMerge/>
            <w:shd w:val="clear" w:color="auto" w:fill="auto"/>
          </w:tcPr>
          <w:p w14:paraId="1716034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42897EC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FD1A86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9357665"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0BBC69"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447D911"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35F419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864CEBE"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E5C3D64"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3AC1486" w14:textId="353875AD" w:rsidR="004B0FEF" w:rsidRPr="002C1AB5" w:rsidRDefault="00426AF5"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75</w:t>
            </w:r>
          </w:p>
        </w:tc>
      </w:tr>
      <w:tr w:rsidR="004B0FEF" w:rsidRPr="002C1AB5" w14:paraId="4A363512" w14:textId="77777777" w:rsidTr="00D67BEB">
        <w:trPr>
          <w:trHeight w:val="1798"/>
          <w:jc w:val="center"/>
        </w:trPr>
        <w:tc>
          <w:tcPr>
            <w:tcW w:w="425" w:type="dxa"/>
            <w:vMerge/>
            <w:shd w:val="clear" w:color="auto" w:fill="auto"/>
          </w:tcPr>
          <w:p w14:paraId="5FBB877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3849196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75F71B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39A13EE"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8FB6FDF"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0FF92C2"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7ADE0A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490987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14:paraId="35FBF12B" w14:textId="77777777" w:rsidTr="00D67BEB">
        <w:trPr>
          <w:trHeight w:val="458"/>
          <w:jc w:val="center"/>
        </w:trPr>
        <w:tc>
          <w:tcPr>
            <w:tcW w:w="425" w:type="dxa"/>
            <w:vMerge/>
            <w:shd w:val="clear" w:color="auto" w:fill="auto"/>
          </w:tcPr>
          <w:p w14:paraId="1C9EC89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1281DC3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14:paraId="1AE8F209" w14:textId="77777777"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proofErr w:type="spellStart"/>
            <w:r w:rsidRPr="002C1AB5">
              <w:rPr>
                <w:rFonts w:ascii="Times New Roman" w:hAnsi="Times New Roman"/>
                <w:b/>
                <w:sz w:val="20"/>
                <w:lang w:val="uk-UA"/>
              </w:rPr>
              <w:t>інваспорт</w:t>
            </w:r>
            <w:proofErr w:type="spellEnd"/>
            <w:r w:rsidRPr="002C1AB5">
              <w:rPr>
                <w:rFonts w:ascii="Times New Roman" w:hAnsi="Times New Roman"/>
                <w:b/>
                <w:sz w:val="20"/>
                <w:lang w:val="uk-UA"/>
              </w:rPr>
              <w:t>:</w:t>
            </w:r>
          </w:p>
        </w:tc>
        <w:tc>
          <w:tcPr>
            <w:tcW w:w="1134" w:type="dxa"/>
            <w:vMerge w:val="restart"/>
            <w:tcBorders>
              <w:top w:val="single" w:sz="4" w:space="0" w:color="auto"/>
            </w:tcBorders>
            <w:shd w:val="clear" w:color="auto" w:fill="auto"/>
          </w:tcPr>
          <w:p w14:paraId="7599F984" w14:textId="77777777"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14:paraId="2F062A46" w14:textId="77777777" w:rsidR="004B0FEF" w:rsidRPr="00681A7D" w:rsidRDefault="00681A7D" w:rsidP="002C1AB5">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tcBorders>
            <w:shd w:val="clear" w:color="auto" w:fill="auto"/>
          </w:tcPr>
          <w:p w14:paraId="1A9099DF" w14:textId="77777777"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14:paraId="386BBCB4" w14:textId="7643FB95" w:rsidR="004B0FEF"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w:t>
            </w:r>
            <w:r w:rsidR="004B0FEF">
              <w:rPr>
                <w:rFonts w:ascii="Times New Roman" w:hAnsi="Times New Roman"/>
                <w:sz w:val="20"/>
                <w:lang w:val="uk-UA"/>
              </w:rPr>
              <w:t xml:space="preserve"> </w:t>
            </w:r>
            <w:r w:rsidR="004B0FEF" w:rsidRPr="002C1AB5">
              <w:rPr>
                <w:rFonts w:ascii="Times New Roman" w:hAnsi="Times New Roman"/>
                <w:sz w:val="20"/>
                <w:lang w:val="uk-UA"/>
              </w:rPr>
              <w:t>тис.00  грн.</w:t>
            </w:r>
          </w:p>
          <w:p w14:paraId="1833242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CFFA39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14:paraId="7632EDF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14:paraId="1AE09D3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BC99389" w14:textId="77777777" w:rsidTr="00BB6592">
        <w:trPr>
          <w:trHeight w:val="477"/>
          <w:jc w:val="center"/>
        </w:trPr>
        <w:tc>
          <w:tcPr>
            <w:tcW w:w="425" w:type="dxa"/>
            <w:vMerge/>
            <w:shd w:val="clear" w:color="auto" w:fill="auto"/>
          </w:tcPr>
          <w:p w14:paraId="0D0724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65FD89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14:paraId="4A83F6AF" w14:textId="1B55015A" w:rsidR="00BB6592" w:rsidRPr="000F7EF4" w:rsidRDefault="00BB6592" w:rsidP="00BB6592">
            <w:pPr>
              <w:rPr>
                <w:sz w:val="20"/>
              </w:rPr>
            </w:pPr>
            <w:r w:rsidRPr="000F7EF4">
              <w:rPr>
                <w:sz w:val="20"/>
              </w:rPr>
              <w:t>Веслувальний тренажер. (1 шт.)</w:t>
            </w:r>
          </w:p>
        </w:tc>
        <w:tc>
          <w:tcPr>
            <w:tcW w:w="904" w:type="dxa"/>
            <w:tcBorders>
              <w:top w:val="single" w:sz="4" w:space="0" w:color="auto"/>
              <w:left w:val="single" w:sz="4" w:space="0" w:color="auto"/>
              <w:right w:val="single" w:sz="4" w:space="0" w:color="auto"/>
            </w:tcBorders>
            <w:vAlign w:val="bottom"/>
          </w:tcPr>
          <w:p w14:paraId="439B7D07" w14:textId="272187C7" w:rsidR="00BB6592" w:rsidRPr="000F7EF4" w:rsidRDefault="00BB6592" w:rsidP="00BB6592">
            <w:pPr>
              <w:rPr>
                <w:sz w:val="20"/>
              </w:rPr>
            </w:pPr>
            <w:r w:rsidRPr="000F7EF4">
              <w:rPr>
                <w:sz w:val="20"/>
              </w:rPr>
              <w:t>18000</w:t>
            </w:r>
          </w:p>
        </w:tc>
        <w:tc>
          <w:tcPr>
            <w:tcW w:w="1134" w:type="dxa"/>
            <w:vMerge/>
            <w:shd w:val="clear" w:color="auto" w:fill="auto"/>
          </w:tcPr>
          <w:p w14:paraId="3F184D2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253F828" w14:textId="77777777" w:rsidR="00BB6592" w:rsidRPr="002C1AB5" w:rsidRDefault="00BB6592" w:rsidP="00BB6592">
            <w:pPr>
              <w:rPr>
                <w:rFonts w:ascii="Times New Roman" w:hAnsi="Times New Roman"/>
                <w:sz w:val="20"/>
                <w:lang w:val="uk-UA" w:eastAsia="uk-UA"/>
              </w:rPr>
            </w:pPr>
          </w:p>
        </w:tc>
        <w:tc>
          <w:tcPr>
            <w:tcW w:w="1418" w:type="dxa"/>
            <w:vMerge/>
            <w:shd w:val="clear" w:color="auto" w:fill="auto"/>
          </w:tcPr>
          <w:p w14:paraId="0A63D21A"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27FF2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71844E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B52F737" w14:textId="77777777" w:rsidTr="007838A2">
        <w:trPr>
          <w:trHeight w:val="80"/>
          <w:jc w:val="center"/>
        </w:trPr>
        <w:tc>
          <w:tcPr>
            <w:tcW w:w="425" w:type="dxa"/>
            <w:vMerge/>
            <w:shd w:val="clear" w:color="auto" w:fill="auto"/>
          </w:tcPr>
          <w:p w14:paraId="1D5FBC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7CC449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13CAEBF" w14:textId="7F9497F0" w:rsidR="00BB6592" w:rsidRPr="000F7EF4" w:rsidRDefault="00BB6592" w:rsidP="00BB6592">
            <w:pPr>
              <w:rPr>
                <w:sz w:val="20"/>
              </w:rPr>
            </w:pPr>
            <w:r w:rsidRPr="009822D7">
              <w:rPr>
                <w:rFonts w:ascii="Times New Roman" w:hAnsi="Times New Roman"/>
                <w:sz w:val="20"/>
              </w:rPr>
              <w:t>Наб</w:t>
            </w:r>
            <w:proofErr w:type="spellStart"/>
            <w:r w:rsidRPr="009822D7">
              <w:rPr>
                <w:rFonts w:ascii="Times New Roman" w:hAnsi="Times New Roman"/>
                <w:sz w:val="20"/>
                <w:lang w:val="uk-UA"/>
              </w:rPr>
              <w:t>ір</w:t>
            </w:r>
            <w:proofErr w:type="spellEnd"/>
            <w:r w:rsidRPr="009822D7">
              <w:rPr>
                <w:rFonts w:ascii="Times New Roman" w:hAnsi="Times New Roman"/>
                <w:sz w:val="20"/>
              </w:rPr>
              <w:t xml:space="preserve"> для </w:t>
            </w:r>
            <w:r w:rsidRPr="009822D7">
              <w:rPr>
                <w:rFonts w:ascii="Times New Roman" w:hAnsi="Times New Roman"/>
                <w:sz w:val="20"/>
                <w:lang w:val="uk-UA"/>
              </w:rPr>
              <w:t>гри</w:t>
            </w:r>
            <w:r w:rsidRPr="009822D7">
              <w:rPr>
                <w:rFonts w:ascii="Times New Roman" w:hAnsi="Times New Roman"/>
                <w:sz w:val="20"/>
              </w:rPr>
              <w:t xml:space="preserve"> в Бочч</w:t>
            </w:r>
            <w:r w:rsidRPr="009822D7">
              <w:rPr>
                <w:rFonts w:ascii="Times New Roman" w:hAnsi="Times New Roman"/>
                <w:sz w:val="20"/>
                <w:lang w:val="uk-UA"/>
              </w:rPr>
              <w:t xml:space="preserve">а </w:t>
            </w:r>
            <w:r w:rsidRPr="009822D7">
              <w:rPr>
                <w:rFonts w:ascii="Times New Roman" w:hAnsi="Times New Roman"/>
                <w:sz w:val="20"/>
              </w:rPr>
              <w:t>Петанк 8 шар</w:t>
            </w:r>
            <w:proofErr w:type="spellStart"/>
            <w:r w:rsidRPr="009822D7">
              <w:rPr>
                <w:rFonts w:ascii="Times New Roman" w:hAnsi="Times New Roman"/>
                <w:sz w:val="20"/>
                <w:lang w:val="uk-UA"/>
              </w:rPr>
              <w:t>ів</w:t>
            </w:r>
            <w:proofErr w:type="spellEnd"/>
            <w:r w:rsidRPr="009822D7">
              <w:rPr>
                <w:rFonts w:ascii="Times New Roman" w:hAnsi="Times New Roman"/>
                <w:sz w:val="20"/>
                <w:lang w:val="uk-UA"/>
              </w:rPr>
              <w:t xml:space="preserve"> (</w:t>
            </w:r>
            <w:r>
              <w:rPr>
                <w:rFonts w:ascii="Times New Roman" w:hAnsi="Times New Roman"/>
                <w:sz w:val="20"/>
                <w:lang w:val="uk-UA"/>
              </w:rPr>
              <w:t>2</w:t>
            </w:r>
            <w:r w:rsidRPr="009822D7">
              <w:rPr>
                <w:rFonts w:ascii="Times New Roman" w:hAnsi="Times New Roman"/>
                <w:sz w:val="20"/>
                <w:lang w:val="uk-UA"/>
              </w:rPr>
              <w:t xml:space="preserve"> наб</w:t>
            </w:r>
            <w:r>
              <w:rPr>
                <w:rFonts w:ascii="Times New Roman" w:hAnsi="Times New Roman"/>
                <w:sz w:val="20"/>
                <w:lang w:val="uk-UA"/>
              </w:rPr>
              <w:t>ори</w:t>
            </w:r>
            <w:r w:rsidRPr="009822D7">
              <w:rPr>
                <w:rFonts w:ascii="Times New Roman" w:hAnsi="Times New Roman"/>
                <w:sz w:val="20"/>
                <w:lang w:val="uk-UA"/>
              </w:rPr>
              <w:t>)</w:t>
            </w:r>
            <w:r w:rsidRPr="009822D7">
              <w:rPr>
                <w:rFonts w:ascii="Times New Roman" w:hAnsi="Times New Roman"/>
                <w:sz w:val="20"/>
              </w:rPr>
              <w:t xml:space="preserve"> </w:t>
            </w:r>
          </w:p>
        </w:tc>
        <w:tc>
          <w:tcPr>
            <w:tcW w:w="904" w:type="dxa"/>
            <w:tcBorders>
              <w:top w:val="single" w:sz="4" w:space="0" w:color="auto"/>
              <w:left w:val="single" w:sz="4" w:space="0" w:color="auto"/>
              <w:right w:val="single" w:sz="4" w:space="0" w:color="auto"/>
            </w:tcBorders>
          </w:tcPr>
          <w:p w14:paraId="60088976" w14:textId="0295D697" w:rsidR="00BB6592" w:rsidRPr="000F7EF4" w:rsidRDefault="00BB6592" w:rsidP="00BB6592">
            <w:pPr>
              <w:rPr>
                <w:sz w:val="20"/>
              </w:rPr>
            </w:pPr>
            <w:r w:rsidRPr="00BB6592">
              <w:rPr>
                <w:rFonts w:ascii="Times New Roman" w:hAnsi="Times New Roman"/>
                <w:color w:val="000000" w:themeColor="text1"/>
                <w:sz w:val="20"/>
                <w:lang w:val="uk-UA"/>
              </w:rPr>
              <w:t>6000</w:t>
            </w:r>
          </w:p>
        </w:tc>
        <w:tc>
          <w:tcPr>
            <w:tcW w:w="1134" w:type="dxa"/>
            <w:vMerge/>
            <w:shd w:val="clear" w:color="auto" w:fill="auto"/>
          </w:tcPr>
          <w:p w14:paraId="428E56EC"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9A97A84" w14:textId="77777777" w:rsidR="00BB6592" w:rsidRPr="002C1AB5" w:rsidRDefault="00BB6592" w:rsidP="00BB6592">
            <w:pPr>
              <w:rPr>
                <w:rFonts w:ascii="Times New Roman" w:hAnsi="Times New Roman"/>
                <w:sz w:val="20"/>
                <w:lang w:val="uk-UA" w:eastAsia="uk-UA"/>
              </w:rPr>
            </w:pPr>
          </w:p>
        </w:tc>
        <w:tc>
          <w:tcPr>
            <w:tcW w:w="1418" w:type="dxa"/>
            <w:vMerge/>
            <w:shd w:val="clear" w:color="auto" w:fill="auto"/>
          </w:tcPr>
          <w:p w14:paraId="25CE118A"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D83B1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702D0C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A597BD" w14:textId="77777777" w:rsidTr="00606A26">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08E2C1B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14:paraId="7E2F31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88CE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6DFB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057F9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A1D0C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75D5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916B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DEFA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4ADB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6E240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D6E8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954E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DE6DF0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073F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1DD1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FCD3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23AA3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EA6C0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84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CD78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89FE6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F235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DF38A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045F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CCD9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B61B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F4135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B8FC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AACE9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7990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B115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49ED7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CB4BAC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C6DEF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08837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D21E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E40D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6E15D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EBFC6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D6B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F7523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DC8E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5B1F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DFCCD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DC25E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4AA5B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737F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14:paraId="17E5945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провідних спортсменів, команд міста у міжнародних, всеукраїнських, </w:t>
            </w:r>
            <w:r w:rsidRPr="002C1AB5">
              <w:rPr>
                <w:rFonts w:ascii="Times New Roman" w:hAnsi="Times New Roman"/>
                <w:sz w:val="20"/>
                <w:lang w:val="uk-UA"/>
              </w:rPr>
              <w:lastRenderedPageBreak/>
              <w:t>обласних змаганнях з олімпійських видів спорту, членські внески, проведення навчально-тренувальних зборів та забезпечення інвентарем</w:t>
            </w:r>
          </w:p>
          <w:p w14:paraId="5D77A7A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670B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63508A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B99FC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D7BBB0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EC26EF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27731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7600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1F5B15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A0E8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CFC33A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556BA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108A9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A0916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F7D7A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188EA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124D7C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77FC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F2D5E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8AF89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6ED57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016E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D07B6C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FBF8F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C8ADB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07E14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5B6C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96C39F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7F8B73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995D7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5A3B00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A55BC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9BDD9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405F13"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78C0E53"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530E8FB8"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0AC7290"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22B3EDA8"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6BB11CDF"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4AD84D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FCEAA7E"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66F4A9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68D39C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2EE66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EE2FD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5271C9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80901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723B3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FA5EDA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9AEFD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1EFF2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3A12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7D620D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CB7332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3103A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6509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925E2F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81334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09966A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803635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507D30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838ABF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12AAB9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D06109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B7E6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603143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F2A5DB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5AEF8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6A30B8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7FDB72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66F6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19EEA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5E6541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033D5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 xml:space="preserve">4.1. Олімпійський вид спорту (баскетбол, волейбол, бокс,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-до, вільна боротьба, футбол, плавання, карате, легка атлетика, настільний теніс)</w:t>
            </w:r>
          </w:p>
          <w:p w14:paraId="5F8930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D27AA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BD33E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7CD5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790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EE45E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1506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3B5D9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254B6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E8DE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EBC1E6F"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2025</w:t>
            </w:r>
            <w:r w:rsidRPr="002C1AB5">
              <w:rPr>
                <w:rFonts w:ascii="Times New Roman" w:hAnsi="Times New Roman"/>
                <w:sz w:val="20"/>
                <w:lang w:val="uk-UA"/>
              </w:rPr>
              <w:t xml:space="preserve"> рік.</w:t>
            </w:r>
          </w:p>
          <w:p w14:paraId="51E84BFC" w14:textId="77777777" w:rsidR="00BB6592" w:rsidRPr="002C1AB5" w:rsidRDefault="00BB6592" w:rsidP="00BB6592">
            <w:pPr>
              <w:rPr>
                <w:rFonts w:ascii="Times New Roman" w:hAnsi="Times New Roman"/>
                <w:sz w:val="20"/>
                <w:lang w:val="uk-UA"/>
              </w:rPr>
            </w:pPr>
          </w:p>
          <w:p w14:paraId="57B7DD36" w14:textId="77777777" w:rsidR="00BB6592" w:rsidRPr="002C1AB5" w:rsidRDefault="00BB6592" w:rsidP="00BB6592">
            <w:pPr>
              <w:rPr>
                <w:rFonts w:ascii="Times New Roman" w:hAnsi="Times New Roman"/>
                <w:sz w:val="20"/>
                <w:lang w:val="uk-UA"/>
              </w:rPr>
            </w:pPr>
          </w:p>
          <w:p w14:paraId="43AE3237" w14:textId="77777777" w:rsidR="00BB6592" w:rsidRPr="002C1AB5" w:rsidRDefault="00BB6592" w:rsidP="00BB6592">
            <w:pPr>
              <w:rPr>
                <w:rFonts w:ascii="Times New Roman" w:hAnsi="Times New Roman"/>
                <w:sz w:val="20"/>
                <w:lang w:val="uk-UA"/>
              </w:rPr>
            </w:pPr>
          </w:p>
          <w:p w14:paraId="0CC93A68" w14:textId="77777777" w:rsidR="00BB6592" w:rsidRPr="002C1AB5" w:rsidRDefault="00BB6592" w:rsidP="00BB6592">
            <w:pPr>
              <w:rPr>
                <w:rFonts w:ascii="Times New Roman" w:hAnsi="Times New Roman"/>
                <w:sz w:val="20"/>
                <w:lang w:val="uk-UA"/>
              </w:rPr>
            </w:pPr>
          </w:p>
          <w:p w14:paraId="1ED253C4" w14:textId="77777777" w:rsidR="00BB6592" w:rsidRPr="002C1AB5" w:rsidRDefault="00BB6592" w:rsidP="00BB6592">
            <w:pPr>
              <w:rPr>
                <w:rFonts w:ascii="Times New Roman" w:hAnsi="Times New Roman"/>
                <w:sz w:val="20"/>
                <w:lang w:val="uk-UA"/>
              </w:rPr>
            </w:pPr>
          </w:p>
          <w:p w14:paraId="05E45196" w14:textId="77777777" w:rsidR="00BB6592" w:rsidRPr="002C1AB5" w:rsidRDefault="00BB6592" w:rsidP="00BB6592">
            <w:pPr>
              <w:rPr>
                <w:rFonts w:ascii="Times New Roman" w:hAnsi="Times New Roman"/>
                <w:sz w:val="20"/>
                <w:lang w:val="uk-UA"/>
              </w:rPr>
            </w:pPr>
          </w:p>
          <w:p w14:paraId="231A90A1" w14:textId="77777777" w:rsidR="00BB6592" w:rsidRPr="002C1AB5" w:rsidRDefault="00BB6592" w:rsidP="00BB6592">
            <w:pPr>
              <w:rPr>
                <w:rFonts w:ascii="Times New Roman" w:hAnsi="Times New Roman"/>
                <w:sz w:val="20"/>
                <w:lang w:val="uk-UA"/>
              </w:rPr>
            </w:pPr>
          </w:p>
          <w:p w14:paraId="4D2B3F9D" w14:textId="77777777" w:rsidR="00BB6592" w:rsidRPr="002C1AB5" w:rsidRDefault="00BB6592" w:rsidP="00BB6592">
            <w:pPr>
              <w:rPr>
                <w:rFonts w:ascii="Times New Roman" w:hAnsi="Times New Roman"/>
                <w:sz w:val="20"/>
                <w:lang w:val="uk-UA"/>
              </w:rPr>
            </w:pPr>
          </w:p>
          <w:p w14:paraId="0F343CAF" w14:textId="77777777" w:rsidR="00BB6592" w:rsidRPr="002C1AB5" w:rsidRDefault="00BB6592" w:rsidP="00BB6592">
            <w:pPr>
              <w:rPr>
                <w:rFonts w:ascii="Times New Roman" w:hAnsi="Times New Roman"/>
                <w:sz w:val="20"/>
                <w:lang w:val="uk-UA"/>
              </w:rPr>
            </w:pPr>
          </w:p>
          <w:p w14:paraId="6208C676" w14:textId="77777777" w:rsidR="00BB6592" w:rsidRPr="002C1AB5" w:rsidRDefault="00BB6592" w:rsidP="00BB6592">
            <w:pPr>
              <w:rPr>
                <w:rFonts w:ascii="Times New Roman" w:hAnsi="Times New Roman"/>
                <w:sz w:val="20"/>
                <w:lang w:val="uk-UA"/>
              </w:rPr>
            </w:pPr>
          </w:p>
          <w:p w14:paraId="05B28240" w14:textId="77777777" w:rsidR="00BB6592" w:rsidRPr="002C1AB5" w:rsidRDefault="00BB6592" w:rsidP="00BB6592">
            <w:pPr>
              <w:rPr>
                <w:rFonts w:ascii="Times New Roman" w:hAnsi="Times New Roman"/>
                <w:sz w:val="20"/>
                <w:lang w:val="uk-UA"/>
              </w:rPr>
            </w:pPr>
          </w:p>
          <w:p w14:paraId="2C3B7B83" w14:textId="77777777" w:rsidR="00BB6592" w:rsidRPr="002C1AB5" w:rsidRDefault="00BB6592" w:rsidP="00BB6592">
            <w:pPr>
              <w:rPr>
                <w:rFonts w:ascii="Times New Roman" w:hAnsi="Times New Roman"/>
                <w:sz w:val="20"/>
                <w:lang w:val="uk-UA"/>
              </w:rPr>
            </w:pPr>
          </w:p>
          <w:p w14:paraId="00FE1527" w14:textId="77777777" w:rsidR="00BB6592" w:rsidRPr="002C1AB5" w:rsidRDefault="00BB6592" w:rsidP="00BB6592">
            <w:pPr>
              <w:rPr>
                <w:rFonts w:ascii="Times New Roman" w:hAnsi="Times New Roman"/>
                <w:sz w:val="20"/>
                <w:lang w:val="uk-UA"/>
              </w:rPr>
            </w:pPr>
          </w:p>
          <w:p w14:paraId="2E7E345D" w14:textId="77777777" w:rsidR="00BB6592" w:rsidRPr="002C1AB5" w:rsidRDefault="00BB6592" w:rsidP="00BB6592">
            <w:pPr>
              <w:rPr>
                <w:rFonts w:ascii="Times New Roman" w:hAnsi="Times New Roman"/>
                <w:sz w:val="20"/>
                <w:lang w:val="uk-UA"/>
              </w:rPr>
            </w:pPr>
          </w:p>
          <w:p w14:paraId="3AAB9A4B" w14:textId="77777777" w:rsidR="00BB6592" w:rsidRPr="002C1AB5" w:rsidRDefault="00BB6592" w:rsidP="00BB6592">
            <w:pPr>
              <w:rPr>
                <w:rFonts w:ascii="Times New Roman" w:hAnsi="Times New Roman"/>
                <w:sz w:val="20"/>
                <w:lang w:val="uk-UA"/>
              </w:rPr>
            </w:pPr>
          </w:p>
          <w:p w14:paraId="644B11AA" w14:textId="77777777" w:rsidR="00BB6592" w:rsidRPr="002C1AB5" w:rsidRDefault="00BB6592" w:rsidP="00BB6592">
            <w:pPr>
              <w:rPr>
                <w:rFonts w:ascii="Times New Roman" w:hAnsi="Times New Roman"/>
                <w:sz w:val="20"/>
                <w:lang w:val="uk-UA"/>
              </w:rPr>
            </w:pPr>
          </w:p>
          <w:p w14:paraId="2EF183D2"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025AD9B2"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725E4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48BF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E01E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FE13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4F2A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152A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1B9C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458C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1CA7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49FC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3688C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EA6C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48500F56"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426924B1" w14:textId="77777777" w:rsidR="00BB6592" w:rsidRPr="002C1AB5" w:rsidRDefault="00BB6592" w:rsidP="00BB6592">
            <w:pPr>
              <w:rPr>
                <w:rFonts w:ascii="Times New Roman" w:hAnsi="Times New Roman"/>
                <w:bCs/>
                <w:sz w:val="20"/>
                <w:shd w:val="clear" w:color="auto" w:fill="FFFFFF"/>
                <w:lang w:val="uk-UA" w:eastAsia="uk-UA"/>
              </w:rPr>
            </w:pPr>
          </w:p>
          <w:p w14:paraId="56B17AF5" w14:textId="77777777" w:rsidR="00BB6592" w:rsidRPr="002C1AB5" w:rsidRDefault="00BB6592" w:rsidP="00BB6592">
            <w:pPr>
              <w:rPr>
                <w:rFonts w:ascii="Times New Roman" w:hAnsi="Times New Roman"/>
                <w:bCs/>
                <w:sz w:val="20"/>
                <w:shd w:val="clear" w:color="auto" w:fill="FFFFFF"/>
                <w:lang w:val="uk-UA" w:eastAsia="uk-UA"/>
              </w:rPr>
            </w:pPr>
          </w:p>
          <w:p w14:paraId="71C6EEFB" w14:textId="77777777" w:rsidR="00BB6592" w:rsidRPr="002C1AB5" w:rsidRDefault="00BB6592" w:rsidP="00BB6592">
            <w:pPr>
              <w:rPr>
                <w:rFonts w:ascii="Times New Roman" w:hAnsi="Times New Roman"/>
                <w:bCs/>
                <w:sz w:val="20"/>
                <w:shd w:val="clear" w:color="auto" w:fill="FFFFFF"/>
                <w:lang w:val="uk-UA" w:eastAsia="uk-UA"/>
              </w:rPr>
            </w:pPr>
          </w:p>
          <w:p w14:paraId="77CAF530" w14:textId="77777777" w:rsidR="00BB6592" w:rsidRPr="002C1AB5" w:rsidRDefault="00BB6592" w:rsidP="00BB6592">
            <w:pPr>
              <w:rPr>
                <w:rFonts w:ascii="Times New Roman" w:hAnsi="Times New Roman"/>
                <w:bCs/>
                <w:sz w:val="20"/>
                <w:shd w:val="clear" w:color="auto" w:fill="FFFFFF"/>
                <w:lang w:val="uk-UA" w:eastAsia="uk-UA"/>
              </w:rPr>
            </w:pPr>
          </w:p>
          <w:p w14:paraId="402D22C1" w14:textId="77777777" w:rsidR="00BB6592" w:rsidRPr="002C1AB5" w:rsidRDefault="00BB6592" w:rsidP="00BB6592">
            <w:pPr>
              <w:rPr>
                <w:rFonts w:ascii="Times New Roman" w:hAnsi="Times New Roman"/>
                <w:bCs/>
                <w:sz w:val="20"/>
                <w:shd w:val="clear" w:color="auto" w:fill="FFFFFF"/>
                <w:lang w:val="uk-UA" w:eastAsia="uk-UA"/>
              </w:rPr>
            </w:pPr>
          </w:p>
          <w:p w14:paraId="1E9B2ABF" w14:textId="77777777" w:rsidR="00BB6592" w:rsidRPr="002C1AB5" w:rsidRDefault="00BB6592" w:rsidP="00BB6592">
            <w:pPr>
              <w:rPr>
                <w:rFonts w:ascii="Times New Roman" w:hAnsi="Times New Roman"/>
                <w:bCs/>
                <w:sz w:val="20"/>
                <w:shd w:val="clear" w:color="auto" w:fill="FFFFFF"/>
                <w:lang w:val="uk-UA" w:eastAsia="uk-UA"/>
              </w:rPr>
            </w:pPr>
          </w:p>
          <w:p w14:paraId="41C392B1" w14:textId="77777777" w:rsidR="00BB6592" w:rsidRPr="002C1AB5" w:rsidRDefault="00BB6592" w:rsidP="00BB6592">
            <w:pPr>
              <w:rPr>
                <w:rFonts w:ascii="Times New Roman" w:hAnsi="Times New Roman"/>
                <w:bCs/>
                <w:sz w:val="20"/>
                <w:shd w:val="clear" w:color="auto" w:fill="FFFFFF"/>
                <w:lang w:val="uk-UA" w:eastAsia="uk-UA"/>
              </w:rPr>
            </w:pPr>
          </w:p>
          <w:p w14:paraId="06DF57B6" w14:textId="77777777" w:rsidR="00BB6592" w:rsidRPr="002C1AB5" w:rsidRDefault="00BB6592" w:rsidP="00BB6592">
            <w:pPr>
              <w:rPr>
                <w:rFonts w:ascii="Times New Roman" w:hAnsi="Times New Roman"/>
                <w:bCs/>
                <w:sz w:val="20"/>
                <w:shd w:val="clear" w:color="auto" w:fill="FFFFFF"/>
                <w:lang w:val="uk-UA" w:eastAsia="uk-UA"/>
              </w:rPr>
            </w:pPr>
          </w:p>
          <w:p w14:paraId="41349890" w14:textId="77777777" w:rsidR="00BB6592" w:rsidRPr="002C1AB5" w:rsidRDefault="00BB6592" w:rsidP="00BB6592">
            <w:pPr>
              <w:rPr>
                <w:rFonts w:ascii="Times New Roman" w:hAnsi="Times New Roman"/>
                <w:bCs/>
                <w:sz w:val="20"/>
                <w:shd w:val="clear" w:color="auto" w:fill="FFFFFF"/>
                <w:lang w:val="uk-UA" w:eastAsia="uk-UA"/>
              </w:rPr>
            </w:pPr>
          </w:p>
          <w:p w14:paraId="19CDB60A" w14:textId="77777777" w:rsidR="00BB6592" w:rsidRPr="002C1AB5" w:rsidRDefault="00BB6592" w:rsidP="00BB6592">
            <w:pPr>
              <w:rPr>
                <w:rFonts w:ascii="Times New Roman" w:hAnsi="Times New Roman"/>
                <w:bCs/>
                <w:sz w:val="20"/>
                <w:shd w:val="clear" w:color="auto" w:fill="FFFFFF"/>
                <w:lang w:val="uk-UA" w:eastAsia="uk-UA"/>
              </w:rPr>
            </w:pPr>
          </w:p>
          <w:p w14:paraId="03CD5C6D" w14:textId="77777777" w:rsidR="00BB6592" w:rsidRPr="002C1AB5" w:rsidRDefault="00BB6592" w:rsidP="00BB6592">
            <w:pPr>
              <w:rPr>
                <w:rFonts w:ascii="Times New Roman" w:hAnsi="Times New Roman"/>
                <w:bCs/>
                <w:sz w:val="20"/>
                <w:shd w:val="clear" w:color="auto" w:fill="FFFFFF"/>
                <w:lang w:val="uk-UA" w:eastAsia="uk-UA"/>
              </w:rPr>
            </w:pPr>
          </w:p>
          <w:p w14:paraId="785F7D50" w14:textId="77777777" w:rsidR="00BB6592" w:rsidRPr="002C1AB5" w:rsidRDefault="00BB6592" w:rsidP="00BB6592">
            <w:pPr>
              <w:rPr>
                <w:rFonts w:ascii="Times New Roman" w:hAnsi="Times New Roman"/>
                <w:bCs/>
                <w:sz w:val="20"/>
                <w:shd w:val="clear" w:color="auto" w:fill="FFFFFF"/>
                <w:lang w:val="uk-UA" w:eastAsia="uk-UA"/>
              </w:rPr>
            </w:pPr>
          </w:p>
          <w:p w14:paraId="02575D5A" w14:textId="77777777" w:rsidR="00BB6592" w:rsidRPr="002C1AB5" w:rsidRDefault="00BB6592" w:rsidP="00BB6592">
            <w:pPr>
              <w:rPr>
                <w:rFonts w:ascii="Times New Roman" w:hAnsi="Times New Roman"/>
                <w:bCs/>
                <w:sz w:val="20"/>
                <w:shd w:val="clear" w:color="auto" w:fill="FFFFFF"/>
                <w:lang w:val="uk-UA" w:eastAsia="uk-UA"/>
              </w:rPr>
            </w:pPr>
          </w:p>
          <w:p w14:paraId="6CA4FFC3"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0F4D348" w14:textId="35B4A843"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w:t>
            </w:r>
            <w:r w:rsidR="00983B30">
              <w:rPr>
                <w:rFonts w:ascii="Times New Roman" w:hAnsi="Times New Roman"/>
                <w:sz w:val="20"/>
                <w:lang w:val="uk-UA"/>
              </w:rPr>
              <w:t>85</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14:paraId="1B5A29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0563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C5DE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BF271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E728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0FA3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3FC6F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44B3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9415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00A2E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1B499E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80B6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CDE15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EE775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8E81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06EF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315A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00AB4F2"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5CC960F"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r>
      <w:tr w:rsidR="00BB6592" w:rsidRPr="002C1AB5" w14:paraId="220C84B7"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FBB02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46673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962E1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6B8447"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4BE37B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06C297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080AD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537D1323"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0540002"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Pr="001B028C">
              <w:rPr>
                <w:rFonts w:ascii="Times New Roman" w:hAnsi="Times New Roman"/>
                <w:sz w:val="20"/>
                <w:lang w:val="uk-UA"/>
              </w:rPr>
              <w:t xml:space="preserve">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190FB7C" w14:textId="2E31637C"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r w:rsidR="00983B30">
              <w:rPr>
                <w:rFonts w:ascii="Times New Roman" w:hAnsi="Times New Roman"/>
                <w:sz w:val="20"/>
                <w:lang w:val="uk-UA"/>
              </w:rPr>
              <w:t>85</w:t>
            </w:r>
            <w:r w:rsidRPr="001B028C">
              <w:rPr>
                <w:rFonts w:ascii="Times New Roman" w:hAnsi="Times New Roman"/>
                <w:sz w:val="20"/>
                <w:lang w:val="uk-UA"/>
              </w:rPr>
              <w:t xml:space="preserve"> тис. 00 грн.</w:t>
            </w:r>
          </w:p>
        </w:tc>
      </w:tr>
      <w:tr w:rsidR="00BB6592" w:rsidRPr="002C1AB5" w14:paraId="24A5A0F6"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54C18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367070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284CF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C2904F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CB08A7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BBBF48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4A1CDD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E61A9DB"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33BE3C15" w14:textId="77777777" w:rsidR="00BB6592" w:rsidRPr="001B028C" w:rsidRDefault="00BB6592" w:rsidP="00BB6592">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413BF7B" w14:textId="37B4882C" w:rsidR="00BB6592" w:rsidRPr="00164792" w:rsidRDefault="00BB6592" w:rsidP="00BB6592">
            <w:pPr>
              <w:rPr>
                <w:rFonts w:ascii="Times New Roman" w:hAnsi="Times New Roman"/>
                <w:sz w:val="20"/>
                <w:lang w:val="uk-UA"/>
              </w:rPr>
            </w:pPr>
            <w:r>
              <w:rPr>
                <w:rFonts w:ascii="Times New Roman" w:hAnsi="Times New Roman"/>
                <w:sz w:val="20"/>
                <w:lang w:val="uk-UA"/>
              </w:rPr>
              <w:t>2</w:t>
            </w:r>
            <w:r w:rsidR="00983B30">
              <w:rPr>
                <w:rFonts w:ascii="Times New Roman" w:hAnsi="Times New Roman"/>
                <w:sz w:val="20"/>
                <w:lang w:val="uk-UA"/>
              </w:rPr>
              <w:t>6</w:t>
            </w:r>
          </w:p>
        </w:tc>
      </w:tr>
      <w:tr w:rsidR="00BB6592" w:rsidRPr="002C1AB5" w14:paraId="2F94413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11CB7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45BBD4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1D418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0C1AD88"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12B1A7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DA31BD3"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F4A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980D9A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4F2B02C2"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14:paraId="4015A890"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14:paraId="19F07F38" w14:textId="77777777" w:rsidR="00BB6592" w:rsidRPr="001B028C" w:rsidRDefault="00BB6592" w:rsidP="00BB6592">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A4D5831" w14:textId="28FD1117" w:rsidR="00BB6592" w:rsidRPr="001B028C"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7</w:t>
            </w:r>
            <w:r w:rsidR="00BB6592">
              <w:rPr>
                <w:rFonts w:ascii="Times New Roman" w:hAnsi="Times New Roman"/>
                <w:sz w:val="20"/>
                <w:lang w:val="uk-UA"/>
              </w:rPr>
              <w:t>00</w:t>
            </w:r>
          </w:p>
          <w:p w14:paraId="443D2944"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(Хл.400</w:t>
            </w:r>
          </w:p>
          <w:p w14:paraId="7964EAE5" w14:textId="05CC3B63" w:rsidR="00BB6592" w:rsidRPr="001B028C" w:rsidRDefault="00BB6592" w:rsidP="00BB6592">
            <w:pPr>
              <w:rPr>
                <w:rFonts w:ascii="Times New Roman" w:hAnsi="Times New Roman"/>
                <w:sz w:val="20"/>
              </w:rPr>
            </w:pPr>
            <w:r>
              <w:rPr>
                <w:rFonts w:ascii="Times New Roman" w:hAnsi="Times New Roman"/>
                <w:sz w:val="20"/>
                <w:lang w:val="uk-UA" w:eastAsia="uk-UA"/>
              </w:rPr>
              <w:t>Дів.</w:t>
            </w:r>
            <w:r w:rsidR="00545F65">
              <w:rPr>
                <w:rFonts w:ascii="Times New Roman" w:hAnsi="Times New Roman"/>
                <w:sz w:val="20"/>
                <w:lang w:val="uk-UA" w:eastAsia="uk-UA"/>
              </w:rPr>
              <w:t>3</w:t>
            </w:r>
            <w:r w:rsidR="00345F76">
              <w:rPr>
                <w:rFonts w:ascii="Times New Roman" w:hAnsi="Times New Roman"/>
                <w:sz w:val="20"/>
                <w:lang w:val="uk-UA" w:eastAsia="uk-UA"/>
              </w:rPr>
              <w:t>яя</w:t>
            </w:r>
            <w:r>
              <w:rPr>
                <w:rFonts w:ascii="Times New Roman" w:hAnsi="Times New Roman"/>
                <w:sz w:val="20"/>
                <w:lang w:val="uk-UA" w:eastAsia="uk-UA"/>
              </w:rPr>
              <w:t>00</w:t>
            </w:r>
            <w:r w:rsidRPr="001B028C">
              <w:rPr>
                <w:rFonts w:ascii="Times New Roman" w:hAnsi="Times New Roman"/>
                <w:sz w:val="20"/>
                <w:lang w:val="uk-UA" w:eastAsia="uk-UA"/>
              </w:rPr>
              <w:t>)</w:t>
            </w:r>
          </w:p>
        </w:tc>
      </w:tr>
      <w:tr w:rsidR="00BB6592" w:rsidRPr="002C1AB5" w14:paraId="7FD53A2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5959AC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76014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C08A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26D987C"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17FD33E"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FD7D7A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678EB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7E897D6"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115A791"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CA0958" w14:textId="5F3EE4E7" w:rsidR="00BB6592" w:rsidRPr="001B028C"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983B30">
              <w:rPr>
                <w:rFonts w:ascii="Times New Roman" w:hAnsi="Times New Roman"/>
                <w:sz w:val="20"/>
                <w:lang w:val="uk-UA"/>
              </w:rPr>
              <w:t>64</w:t>
            </w:r>
          </w:p>
        </w:tc>
      </w:tr>
      <w:tr w:rsidR="00BB6592" w:rsidRPr="002C1AB5" w14:paraId="0D75FFC5"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3223DC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4BCE2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D582E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B0915C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694D43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9D73C1"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16E9B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B3EA6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357B6A6A" w14:textId="77777777" w:rsidTr="00D67BEB">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2E1EC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03607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3C99CA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14:paraId="088C830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18B3F6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60CB53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091453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1A26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505B8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3D4DD1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33271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D6F150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86F4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955305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42D35F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57BA748" w14:textId="7BC8038C" w:rsidR="00BB6592" w:rsidRPr="002C1AB5" w:rsidRDefault="00BB6592" w:rsidP="00BB6592">
            <w:pPr>
              <w:rPr>
                <w:rFonts w:ascii="Times New Roman" w:hAnsi="Times New Roman"/>
                <w:sz w:val="20"/>
                <w:lang w:val="uk-UA"/>
              </w:rPr>
            </w:pPr>
            <w:r>
              <w:rPr>
                <w:rFonts w:ascii="Times New Roman" w:hAnsi="Times New Roman"/>
                <w:sz w:val="20"/>
                <w:lang w:val="uk-UA"/>
              </w:rPr>
              <w:t>202</w:t>
            </w:r>
            <w:r w:rsidR="00B0420E">
              <w:rPr>
                <w:rFonts w:ascii="Times New Roman" w:hAnsi="Times New Roman"/>
                <w:sz w:val="20"/>
                <w:lang w:val="uk-UA"/>
              </w:rPr>
              <w:t>5</w:t>
            </w:r>
            <w:r w:rsidRPr="002C1AB5">
              <w:rPr>
                <w:rFonts w:ascii="Times New Roman" w:hAnsi="Times New Roman"/>
                <w:sz w:val="20"/>
                <w:lang w:val="uk-UA"/>
              </w:rPr>
              <w:t xml:space="preserve"> рік.</w:t>
            </w:r>
          </w:p>
          <w:p w14:paraId="53CD6699" w14:textId="77777777" w:rsidR="00BB6592" w:rsidRPr="002C1AB5" w:rsidRDefault="00BB6592" w:rsidP="00BB6592">
            <w:pPr>
              <w:rPr>
                <w:rFonts w:ascii="Times New Roman" w:hAnsi="Times New Roman"/>
                <w:sz w:val="20"/>
                <w:lang w:val="uk-UA"/>
              </w:rPr>
            </w:pPr>
          </w:p>
          <w:p w14:paraId="09E5D593" w14:textId="77777777" w:rsidR="00BB6592" w:rsidRPr="002C1AB5" w:rsidRDefault="00BB6592" w:rsidP="00BB6592">
            <w:pPr>
              <w:rPr>
                <w:rFonts w:ascii="Times New Roman" w:hAnsi="Times New Roman"/>
                <w:sz w:val="20"/>
                <w:lang w:val="uk-UA"/>
              </w:rPr>
            </w:pPr>
          </w:p>
          <w:p w14:paraId="513F21A6" w14:textId="77777777" w:rsidR="00BB6592" w:rsidRPr="002C1AB5" w:rsidRDefault="00BB6592" w:rsidP="00BB6592">
            <w:pPr>
              <w:rPr>
                <w:rFonts w:ascii="Times New Roman" w:hAnsi="Times New Roman"/>
                <w:sz w:val="20"/>
                <w:lang w:val="uk-UA"/>
              </w:rPr>
            </w:pPr>
          </w:p>
          <w:p w14:paraId="7DFAAE73" w14:textId="77777777" w:rsidR="00BB6592" w:rsidRPr="002C1AB5" w:rsidRDefault="00BB6592" w:rsidP="00BB6592">
            <w:pPr>
              <w:rPr>
                <w:rFonts w:ascii="Times New Roman" w:hAnsi="Times New Roman"/>
                <w:sz w:val="20"/>
                <w:lang w:val="uk-UA"/>
              </w:rPr>
            </w:pPr>
          </w:p>
          <w:p w14:paraId="1503671E" w14:textId="77777777" w:rsidR="00BB6592" w:rsidRPr="002C1AB5" w:rsidRDefault="00BB6592" w:rsidP="00BB6592">
            <w:pPr>
              <w:rPr>
                <w:rFonts w:ascii="Times New Roman" w:hAnsi="Times New Roman"/>
                <w:sz w:val="20"/>
                <w:lang w:val="uk-UA"/>
              </w:rPr>
            </w:pPr>
          </w:p>
          <w:p w14:paraId="3E97AEC2" w14:textId="77777777" w:rsidR="00BB6592" w:rsidRPr="002C1AB5" w:rsidRDefault="00BB6592" w:rsidP="00BB6592">
            <w:pPr>
              <w:rPr>
                <w:rFonts w:ascii="Times New Roman" w:hAnsi="Times New Roman"/>
                <w:sz w:val="20"/>
                <w:lang w:val="uk-UA"/>
              </w:rPr>
            </w:pPr>
          </w:p>
          <w:p w14:paraId="5C181F8B" w14:textId="77777777" w:rsidR="00BB6592" w:rsidRPr="002C1AB5" w:rsidRDefault="00BB6592" w:rsidP="00BB6592">
            <w:pPr>
              <w:rPr>
                <w:rFonts w:ascii="Times New Roman" w:hAnsi="Times New Roman"/>
                <w:sz w:val="20"/>
                <w:lang w:val="uk-UA"/>
              </w:rPr>
            </w:pPr>
          </w:p>
          <w:p w14:paraId="247EF3E2" w14:textId="77777777" w:rsidR="00BB6592" w:rsidRPr="002C1AB5" w:rsidRDefault="00BB6592" w:rsidP="00BB6592">
            <w:pPr>
              <w:rPr>
                <w:rFonts w:ascii="Times New Roman" w:hAnsi="Times New Roman"/>
                <w:sz w:val="20"/>
                <w:lang w:val="uk-UA"/>
              </w:rPr>
            </w:pPr>
          </w:p>
          <w:p w14:paraId="355EFD85" w14:textId="77777777" w:rsidR="00BB6592" w:rsidRPr="002C1AB5" w:rsidRDefault="00BB6592" w:rsidP="00BB6592">
            <w:pPr>
              <w:rPr>
                <w:rFonts w:ascii="Times New Roman" w:hAnsi="Times New Roman"/>
                <w:sz w:val="20"/>
                <w:lang w:val="uk-UA"/>
              </w:rPr>
            </w:pPr>
          </w:p>
          <w:p w14:paraId="183097AF" w14:textId="77777777" w:rsidR="00BB6592" w:rsidRPr="002C1AB5" w:rsidRDefault="00BB6592" w:rsidP="00BB6592">
            <w:pPr>
              <w:rPr>
                <w:rFonts w:ascii="Times New Roman" w:hAnsi="Times New Roman"/>
                <w:sz w:val="20"/>
                <w:lang w:val="uk-UA"/>
              </w:rPr>
            </w:pPr>
          </w:p>
          <w:p w14:paraId="1B37C92D" w14:textId="77777777" w:rsidR="00BB6592" w:rsidRPr="002C1AB5" w:rsidRDefault="00BB6592" w:rsidP="00BB6592">
            <w:pPr>
              <w:rPr>
                <w:rFonts w:ascii="Times New Roman" w:hAnsi="Times New Roman"/>
                <w:sz w:val="20"/>
                <w:lang w:val="uk-UA"/>
              </w:rPr>
            </w:pPr>
          </w:p>
          <w:p w14:paraId="462D8A74" w14:textId="77777777" w:rsidR="00BB6592" w:rsidRPr="002C1AB5" w:rsidRDefault="00BB6592" w:rsidP="00BB6592">
            <w:pPr>
              <w:rPr>
                <w:rFonts w:ascii="Times New Roman" w:hAnsi="Times New Roman"/>
                <w:sz w:val="20"/>
                <w:lang w:val="uk-UA"/>
              </w:rPr>
            </w:pPr>
          </w:p>
          <w:p w14:paraId="5C256C70" w14:textId="77777777" w:rsidR="00BB6592" w:rsidRPr="002C1AB5" w:rsidRDefault="00BB6592" w:rsidP="00BB6592">
            <w:pPr>
              <w:rPr>
                <w:rFonts w:ascii="Times New Roman" w:hAnsi="Times New Roman"/>
                <w:sz w:val="20"/>
                <w:lang w:val="uk-UA"/>
              </w:rPr>
            </w:pPr>
          </w:p>
          <w:p w14:paraId="22BDFEE6" w14:textId="77777777" w:rsidR="00BB6592" w:rsidRPr="002C1AB5" w:rsidRDefault="00BB6592" w:rsidP="00BB6592">
            <w:pPr>
              <w:rPr>
                <w:rFonts w:ascii="Times New Roman" w:hAnsi="Times New Roman"/>
                <w:sz w:val="20"/>
                <w:lang w:val="uk-UA"/>
              </w:rPr>
            </w:pPr>
          </w:p>
          <w:p w14:paraId="6DE87AD8" w14:textId="77777777" w:rsidR="00BB6592" w:rsidRPr="002C1AB5" w:rsidRDefault="00BB6592" w:rsidP="00BB6592">
            <w:pPr>
              <w:rPr>
                <w:rFonts w:ascii="Times New Roman" w:hAnsi="Times New Roman"/>
                <w:sz w:val="20"/>
                <w:lang w:val="uk-UA"/>
              </w:rPr>
            </w:pPr>
          </w:p>
          <w:p w14:paraId="0ABDA0A4"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7C863E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4DAD9B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276D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9F06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C3BD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4EAA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FEF22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9B94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A7B0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C336A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B8B3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090B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DF9B8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602905D5"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20D1A0B6" w14:textId="77777777" w:rsidR="00BB6592" w:rsidRPr="002C1AB5" w:rsidRDefault="00BB6592" w:rsidP="00BB6592">
            <w:pPr>
              <w:rPr>
                <w:rFonts w:ascii="Times New Roman" w:hAnsi="Times New Roman"/>
                <w:bCs/>
                <w:sz w:val="20"/>
                <w:shd w:val="clear" w:color="auto" w:fill="FFFFFF"/>
                <w:lang w:val="uk-UA" w:eastAsia="uk-UA"/>
              </w:rPr>
            </w:pPr>
          </w:p>
          <w:p w14:paraId="250F21E9" w14:textId="77777777" w:rsidR="00BB6592" w:rsidRPr="002C1AB5" w:rsidRDefault="00BB6592" w:rsidP="00BB6592">
            <w:pPr>
              <w:rPr>
                <w:rFonts w:ascii="Times New Roman" w:hAnsi="Times New Roman"/>
                <w:bCs/>
                <w:sz w:val="20"/>
                <w:shd w:val="clear" w:color="auto" w:fill="FFFFFF"/>
                <w:lang w:val="uk-UA" w:eastAsia="uk-UA"/>
              </w:rPr>
            </w:pPr>
          </w:p>
          <w:p w14:paraId="5094BF89" w14:textId="77777777" w:rsidR="00BB6592" w:rsidRPr="002C1AB5" w:rsidRDefault="00BB6592" w:rsidP="00BB6592">
            <w:pPr>
              <w:rPr>
                <w:rFonts w:ascii="Times New Roman" w:hAnsi="Times New Roman"/>
                <w:bCs/>
                <w:sz w:val="20"/>
                <w:shd w:val="clear" w:color="auto" w:fill="FFFFFF"/>
                <w:lang w:val="uk-UA" w:eastAsia="uk-UA"/>
              </w:rPr>
            </w:pPr>
          </w:p>
          <w:p w14:paraId="7584C714" w14:textId="77777777" w:rsidR="00BB6592" w:rsidRPr="002C1AB5" w:rsidRDefault="00BB6592" w:rsidP="00BB6592">
            <w:pPr>
              <w:rPr>
                <w:rFonts w:ascii="Times New Roman" w:hAnsi="Times New Roman"/>
                <w:bCs/>
                <w:sz w:val="20"/>
                <w:shd w:val="clear" w:color="auto" w:fill="FFFFFF"/>
                <w:lang w:val="uk-UA" w:eastAsia="uk-UA"/>
              </w:rPr>
            </w:pPr>
          </w:p>
          <w:p w14:paraId="01D64215" w14:textId="77777777" w:rsidR="00BB6592" w:rsidRPr="002C1AB5" w:rsidRDefault="00BB6592" w:rsidP="00BB6592">
            <w:pPr>
              <w:rPr>
                <w:rFonts w:ascii="Times New Roman" w:hAnsi="Times New Roman"/>
                <w:bCs/>
                <w:sz w:val="20"/>
                <w:shd w:val="clear" w:color="auto" w:fill="FFFFFF"/>
                <w:lang w:val="uk-UA" w:eastAsia="uk-UA"/>
              </w:rPr>
            </w:pPr>
          </w:p>
          <w:p w14:paraId="13B1BDD4" w14:textId="77777777" w:rsidR="00BB6592" w:rsidRPr="002C1AB5" w:rsidRDefault="00BB6592" w:rsidP="00BB6592">
            <w:pPr>
              <w:rPr>
                <w:rFonts w:ascii="Times New Roman" w:hAnsi="Times New Roman"/>
                <w:bCs/>
                <w:sz w:val="20"/>
                <w:shd w:val="clear" w:color="auto" w:fill="FFFFFF"/>
                <w:lang w:val="uk-UA" w:eastAsia="uk-UA"/>
              </w:rPr>
            </w:pPr>
          </w:p>
          <w:p w14:paraId="24CC2937" w14:textId="77777777" w:rsidR="00BB6592" w:rsidRPr="002C1AB5" w:rsidRDefault="00BB6592" w:rsidP="00BB6592">
            <w:pPr>
              <w:rPr>
                <w:rFonts w:ascii="Times New Roman" w:hAnsi="Times New Roman"/>
                <w:bCs/>
                <w:sz w:val="20"/>
                <w:shd w:val="clear" w:color="auto" w:fill="FFFFFF"/>
                <w:lang w:val="uk-UA" w:eastAsia="uk-UA"/>
              </w:rPr>
            </w:pPr>
          </w:p>
          <w:p w14:paraId="4755DA21" w14:textId="77777777" w:rsidR="00BB6592" w:rsidRPr="002C1AB5" w:rsidRDefault="00BB6592" w:rsidP="00BB6592">
            <w:pPr>
              <w:rPr>
                <w:rFonts w:ascii="Times New Roman" w:hAnsi="Times New Roman"/>
                <w:bCs/>
                <w:sz w:val="20"/>
                <w:shd w:val="clear" w:color="auto" w:fill="FFFFFF"/>
                <w:lang w:val="uk-UA" w:eastAsia="uk-UA"/>
              </w:rPr>
            </w:pPr>
          </w:p>
          <w:p w14:paraId="439DF1D7" w14:textId="77777777" w:rsidR="00BB6592" w:rsidRPr="002C1AB5" w:rsidRDefault="00BB6592" w:rsidP="00BB6592">
            <w:pPr>
              <w:rPr>
                <w:rFonts w:ascii="Times New Roman" w:hAnsi="Times New Roman"/>
                <w:bCs/>
                <w:sz w:val="20"/>
                <w:shd w:val="clear" w:color="auto" w:fill="FFFFFF"/>
                <w:lang w:val="uk-UA" w:eastAsia="uk-UA"/>
              </w:rPr>
            </w:pPr>
          </w:p>
          <w:p w14:paraId="1D539462" w14:textId="77777777" w:rsidR="00BB6592" w:rsidRPr="002C1AB5" w:rsidRDefault="00BB6592" w:rsidP="00BB6592">
            <w:pPr>
              <w:rPr>
                <w:rFonts w:ascii="Times New Roman" w:hAnsi="Times New Roman"/>
                <w:bCs/>
                <w:sz w:val="20"/>
                <w:shd w:val="clear" w:color="auto" w:fill="FFFFFF"/>
                <w:lang w:val="uk-UA" w:eastAsia="uk-UA"/>
              </w:rPr>
            </w:pPr>
          </w:p>
          <w:p w14:paraId="2A702DD3" w14:textId="77777777" w:rsidR="00BB6592" w:rsidRPr="002C1AB5" w:rsidRDefault="00BB6592" w:rsidP="00BB6592">
            <w:pPr>
              <w:rPr>
                <w:rFonts w:ascii="Times New Roman" w:hAnsi="Times New Roman"/>
                <w:bCs/>
                <w:sz w:val="20"/>
                <w:shd w:val="clear" w:color="auto" w:fill="FFFFFF"/>
                <w:lang w:val="uk-UA" w:eastAsia="uk-UA"/>
              </w:rPr>
            </w:pPr>
          </w:p>
          <w:p w14:paraId="2C9AB04D" w14:textId="77777777" w:rsidR="00BB6592" w:rsidRPr="002C1AB5" w:rsidRDefault="00BB6592" w:rsidP="00BB6592">
            <w:pPr>
              <w:rPr>
                <w:rFonts w:ascii="Times New Roman" w:hAnsi="Times New Roman"/>
                <w:bCs/>
                <w:sz w:val="20"/>
                <w:shd w:val="clear" w:color="auto" w:fill="FFFFFF"/>
                <w:lang w:val="uk-UA" w:eastAsia="uk-UA"/>
              </w:rPr>
            </w:pPr>
          </w:p>
          <w:p w14:paraId="456A39BD"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735D13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14:paraId="06A8F93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6E581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336A7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2B559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2901F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3CEBF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E356C5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28B6C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9C2CBB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10F5BD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5423D7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93CBE3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5A48D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A8C8B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296E0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26DB5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5C90AF3"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CB5CCB8" w14:textId="64A8C1DF" w:rsidR="00BB6592" w:rsidRPr="002C1AB5" w:rsidRDefault="00BB6592" w:rsidP="00BB6592">
            <w:pPr>
              <w:rPr>
                <w:rFonts w:ascii="Times New Roman" w:hAnsi="Times New Roman"/>
                <w:sz w:val="20"/>
                <w:lang w:val="uk-UA"/>
              </w:rPr>
            </w:pPr>
            <w:r>
              <w:rPr>
                <w:rFonts w:ascii="Times New Roman" w:hAnsi="Times New Roman"/>
                <w:sz w:val="20"/>
                <w:lang w:val="uk-UA"/>
              </w:rPr>
              <w:t>202</w:t>
            </w:r>
            <w:r w:rsidR="00B0420E">
              <w:rPr>
                <w:rFonts w:ascii="Times New Roman" w:hAnsi="Times New Roman"/>
                <w:sz w:val="20"/>
                <w:lang w:val="uk-UA"/>
              </w:rPr>
              <w:t>5</w:t>
            </w:r>
            <w:r w:rsidRPr="002C1AB5">
              <w:rPr>
                <w:rFonts w:ascii="Times New Roman" w:hAnsi="Times New Roman"/>
                <w:sz w:val="20"/>
                <w:lang w:val="uk-UA"/>
              </w:rPr>
              <w:t xml:space="preserve"> рік</w:t>
            </w:r>
          </w:p>
        </w:tc>
      </w:tr>
      <w:tr w:rsidR="00BB6592" w:rsidRPr="002C1AB5" w14:paraId="72EC012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AAE277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62DF5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C2E0D1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DB96D7E"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2DAA6C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E1D52E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6037F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4BBC2A"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677E4A0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szCs w:val="24"/>
                <w:lang w:val="uk-UA"/>
              </w:rPr>
            </w:pPr>
          </w:p>
        </w:tc>
      </w:tr>
      <w:tr w:rsidR="00BB6592" w:rsidRPr="002C1AB5" w14:paraId="4EC4B3AF"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2F44D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14CBF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85963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858DAE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D2533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6CF3E8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779E507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8242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33244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8C98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7BB84B1A"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B2E1A5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2B546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F57224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CCB1F57"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77E17C3"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B624E70"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7D3D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B35A41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3E4AB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6920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661415D"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8261D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195331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7A83D2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C3F206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CCA75A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E100233"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7312E6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4CDF10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BA431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5011A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BE9D7A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C1569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C81D4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BC6CC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491C4E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73BFDF4"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38A5547"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CF664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370D4D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AA179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FCD23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7EE8445" w14:textId="77777777" w:rsidTr="00D67BEB">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50222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E0431B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F477C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AA4B50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BC1F1A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A5FCC1C"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8263C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DED695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6050B0C8" w14:textId="77777777" w:rsidTr="00D67BEB">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45533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39AB1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00948FE4"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14:paraId="5E60DEA4"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54A17FD"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87251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9A7D26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409A55"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6D7696"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6B2BCF"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7CA3C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A4D633"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BA3D7D"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D5D1E1"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E18D0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EC8C7B" w14:textId="182D0A19"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w:t>
            </w:r>
            <w:r w:rsidR="00B0420E">
              <w:rPr>
                <w:rFonts w:ascii="Times New Roman" w:hAnsi="Times New Roman"/>
                <w:sz w:val="20"/>
                <w:lang w:val="uk-UA"/>
              </w:rPr>
              <w:t>5</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D607FA"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3EFCCB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1C8FB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79C344F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33982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2E1E1732" w14:textId="77777777" w:rsidTr="003B61E8">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29AD6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92991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2AAD4A2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14:paraId="550386A0"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3507F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23D9669"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p w14:paraId="4FC02033"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p w14:paraId="18A01E25" w14:textId="77777777" w:rsidR="00BB6592" w:rsidRPr="002C1AB5" w:rsidRDefault="00BB6592" w:rsidP="00BB6592">
            <w:pPr>
              <w:jc w:val="center"/>
              <w:rPr>
                <w:rFonts w:ascii="Times New Roman" w:hAnsi="Times New Roman"/>
                <w:sz w:val="20"/>
                <w:lang w:val="uk-UA"/>
              </w:rPr>
            </w:pPr>
          </w:p>
          <w:p w14:paraId="51B12E35" w14:textId="77777777" w:rsidR="00BB6592" w:rsidRPr="002C1AB5" w:rsidRDefault="00BB6592" w:rsidP="00BB6592">
            <w:pPr>
              <w:jc w:val="center"/>
              <w:rPr>
                <w:rFonts w:ascii="Times New Roman" w:hAnsi="Times New Roman"/>
                <w:sz w:val="20"/>
                <w:lang w:val="uk-UA"/>
              </w:rPr>
            </w:pPr>
          </w:p>
          <w:p w14:paraId="15468D02" w14:textId="77777777" w:rsidR="00BB6592" w:rsidRPr="002C1AB5" w:rsidRDefault="00BB6592" w:rsidP="00BB6592">
            <w:pPr>
              <w:jc w:val="center"/>
              <w:rPr>
                <w:rFonts w:ascii="Times New Roman" w:hAnsi="Times New Roman"/>
                <w:sz w:val="20"/>
                <w:lang w:val="uk-UA"/>
              </w:rPr>
            </w:pPr>
          </w:p>
          <w:p w14:paraId="4E9C52D4" w14:textId="77777777" w:rsidR="00BB6592" w:rsidRPr="002C1AB5" w:rsidRDefault="00BB6592" w:rsidP="00BB6592">
            <w:pPr>
              <w:jc w:val="center"/>
              <w:rPr>
                <w:rFonts w:ascii="Times New Roman" w:hAnsi="Times New Roman"/>
                <w:sz w:val="20"/>
                <w:lang w:val="uk-UA"/>
              </w:rPr>
            </w:pPr>
          </w:p>
          <w:p w14:paraId="5E226555" w14:textId="77777777" w:rsidR="00BB6592" w:rsidRPr="002C1AB5" w:rsidRDefault="00BB6592" w:rsidP="00BB6592">
            <w:pPr>
              <w:jc w:val="center"/>
              <w:rPr>
                <w:rFonts w:ascii="Times New Roman" w:hAnsi="Times New Roman"/>
                <w:sz w:val="20"/>
                <w:lang w:val="uk-UA"/>
              </w:rPr>
            </w:pPr>
          </w:p>
          <w:p w14:paraId="6896514E" w14:textId="77777777" w:rsidR="00BB6592" w:rsidRPr="002C1AB5" w:rsidRDefault="00BB6592" w:rsidP="00BB6592">
            <w:pPr>
              <w:jc w:val="center"/>
              <w:rPr>
                <w:rFonts w:ascii="Times New Roman" w:hAnsi="Times New Roman"/>
                <w:sz w:val="20"/>
                <w:lang w:val="uk-UA"/>
              </w:rPr>
            </w:pPr>
          </w:p>
          <w:p w14:paraId="69BA1EF6" w14:textId="77777777" w:rsidR="00BB6592" w:rsidRPr="002C1AB5" w:rsidRDefault="00BB6592" w:rsidP="00BB6592">
            <w:pPr>
              <w:jc w:val="center"/>
              <w:rPr>
                <w:rFonts w:ascii="Times New Roman" w:hAnsi="Times New Roman"/>
                <w:sz w:val="20"/>
                <w:lang w:val="uk-UA"/>
              </w:rPr>
            </w:pPr>
          </w:p>
          <w:p w14:paraId="2442A659" w14:textId="77777777" w:rsidR="00BB6592" w:rsidRPr="002C1AB5" w:rsidRDefault="00BB6592" w:rsidP="00BB6592">
            <w:pPr>
              <w:jc w:val="center"/>
              <w:rPr>
                <w:rFonts w:ascii="Times New Roman" w:hAnsi="Times New Roman"/>
                <w:sz w:val="20"/>
                <w:lang w:val="uk-UA"/>
              </w:rPr>
            </w:pPr>
          </w:p>
          <w:p w14:paraId="2BF47C26" w14:textId="77777777" w:rsidR="00BB6592" w:rsidRPr="002C1AB5" w:rsidRDefault="00BB6592" w:rsidP="00BB6592">
            <w:pPr>
              <w:jc w:val="center"/>
              <w:rPr>
                <w:rFonts w:ascii="Times New Roman" w:hAnsi="Times New Roman"/>
                <w:sz w:val="20"/>
                <w:lang w:val="uk-UA"/>
              </w:rPr>
            </w:pPr>
          </w:p>
          <w:p w14:paraId="5D4B9326" w14:textId="77777777" w:rsidR="00BB6592" w:rsidRPr="002C1AB5" w:rsidRDefault="00BB6592" w:rsidP="00BB6592">
            <w:pPr>
              <w:jc w:val="center"/>
              <w:rPr>
                <w:rFonts w:ascii="Times New Roman" w:hAnsi="Times New Roman"/>
                <w:sz w:val="20"/>
                <w:lang w:val="uk-UA"/>
              </w:rPr>
            </w:pPr>
          </w:p>
          <w:p w14:paraId="3758EE60"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69BD9C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p w14:paraId="2A3C4D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7C05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EE2D6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46DE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C3018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1F7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646BC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8820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4108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DEC9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E06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9F35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DA0A9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D4C8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1BBB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FC918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E67B7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3BEABF44"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37B87AF5" w14:textId="77777777" w:rsidR="00BB6592" w:rsidRPr="002C1AB5" w:rsidRDefault="00BB6592" w:rsidP="00BB6592">
            <w:pPr>
              <w:rPr>
                <w:rFonts w:ascii="Times New Roman" w:hAnsi="Times New Roman"/>
                <w:bCs/>
                <w:sz w:val="20"/>
                <w:shd w:val="clear" w:color="auto" w:fill="FFFFFF"/>
                <w:lang w:val="uk-UA" w:eastAsia="uk-UA"/>
              </w:rPr>
            </w:pPr>
          </w:p>
          <w:p w14:paraId="3B51C805" w14:textId="77777777" w:rsidR="00BB6592" w:rsidRPr="002C1AB5" w:rsidRDefault="00BB6592" w:rsidP="00BB6592">
            <w:pPr>
              <w:rPr>
                <w:rFonts w:ascii="Times New Roman" w:hAnsi="Times New Roman"/>
                <w:bCs/>
                <w:sz w:val="20"/>
                <w:shd w:val="clear" w:color="auto" w:fill="FFFFFF"/>
                <w:lang w:val="uk-UA" w:eastAsia="uk-UA"/>
              </w:rPr>
            </w:pPr>
          </w:p>
          <w:p w14:paraId="4B733870" w14:textId="77777777" w:rsidR="00BB6592" w:rsidRPr="002C1AB5" w:rsidRDefault="00BB6592" w:rsidP="00BB6592">
            <w:pPr>
              <w:rPr>
                <w:rFonts w:ascii="Times New Roman" w:hAnsi="Times New Roman"/>
                <w:bCs/>
                <w:sz w:val="20"/>
                <w:shd w:val="clear" w:color="auto" w:fill="FFFFFF"/>
                <w:lang w:val="uk-UA" w:eastAsia="uk-UA"/>
              </w:rPr>
            </w:pPr>
          </w:p>
          <w:p w14:paraId="1E490B9D" w14:textId="77777777" w:rsidR="00BB6592" w:rsidRPr="002C1AB5" w:rsidRDefault="00BB6592" w:rsidP="00BB6592">
            <w:pPr>
              <w:rPr>
                <w:rFonts w:ascii="Times New Roman" w:hAnsi="Times New Roman"/>
                <w:bCs/>
                <w:sz w:val="20"/>
                <w:shd w:val="clear" w:color="auto" w:fill="FFFFFF"/>
                <w:lang w:val="uk-UA" w:eastAsia="uk-UA"/>
              </w:rPr>
            </w:pPr>
          </w:p>
          <w:p w14:paraId="734F413A" w14:textId="77777777" w:rsidR="00BB6592" w:rsidRPr="002C1AB5" w:rsidRDefault="00BB6592" w:rsidP="00BB6592">
            <w:pPr>
              <w:rPr>
                <w:rFonts w:ascii="Times New Roman" w:hAnsi="Times New Roman"/>
                <w:bCs/>
                <w:sz w:val="20"/>
                <w:shd w:val="clear" w:color="auto" w:fill="FFFFFF"/>
                <w:lang w:val="uk-UA" w:eastAsia="uk-UA"/>
              </w:rPr>
            </w:pPr>
          </w:p>
          <w:p w14:paraId="42863AF1" w14:textId="77777777" w:rsidR="00BB6592" w:rsidRPr="002C1AB5" w:rsidRDefault="00BB6592" w:rsidP="00BB6592">
            <w:pPr>
              <w:rPr>
                <w:rFonts w:ascii="Times New Roman" w:hAnsi="Times New Roman"/>
                <w:bCs/>
                <w:sz w:val="20"/>
                <w:shd w:val="clear" w:color="auto" w:fill="FFFFFF"/>
                <w:lang w:val="uk-UA" w:eastAsia="uk-UA"/>
              </w:rPr>
            </w:pPr>
          </w:p>
          <w:p w14:paraId="3290068B" w14:textId="77777777" w:rsidR="00BB6592" w:rsidRPr="002C1AB5" w:rsidRDefault="00BB6592" w:rsidP="00BB6592">
            <w:pPr>
              <w:rPr>
                <w:rFonts w:ascii="Times New Roman" w:hAnsi="Times New Roman"/>
                <w:bCs/>
                <w:sz w:val="20"/>
                <w:shd w:val="clear" w:color="auto" w:fill="FFFFFF"/>
                <w:lang w:val="uk-UA" w:eastAsia="uk-UA"/>
              </w:rPr>
            </w:pPr>
          </w:p>
          <w:p w14:paraId="5A57D7EA" w14:textId="77777777" w:rsidR="00BB6592" w:rsidRPr="002C1AB5" w:rsidRDefault="00BB6592" w:rsidP="00BB6592">
            <w:pPr>
              <w:rPr>
                <w:rFonts w:ascii="Times New Roman" w:hAnsi="Times New Roman"/>
                <w:bCs/>
                <w:sz w:val="20"/>
                <w:shd w:val="clear" w:color="auto" w:fill="FFFFFF"/>
                <w:lang w:val="uk-UA" w:eastAsia="uk-UA"/>
              </w:rPr>
            </w:pPr>
          </w:p>
          <w:p w14:paraId="7703088B" w14:textId="77777777" w:rsidR="00BB6592" w:rsidRPr="002C1AB5" w:rsidRDefault="00BB6592" w:rsidP="00BB6592">
            <w:pPr>
              <w:rPr>
                <w:rFonts w:ascii="Times New Roman" w:hAnsi="Times New Roman"/>
                <w:bCs/>
                <w:sz w:val="20"/>
                <w:shd w:val="clear" w:color="auto" w:fill="FFFFFF"/>
                <w:lang w:val="uk-UA" w:eastAsia="uk-UA"/>
              </w:rPr>
            </w:pPr>
          </w:p>
          <w:p w14:paraId="4A6BA2D9" w14:textId="77777777" w:rsidR="00BB6592" w:rsidRPr="002C1AB5" w:rsidRDefault="00BB6592" w:rsidP="00BB6592">
            <w:pPr>
              <w:rPr>
                <w:rFonts w:ascii="Times New Roman" w:hAnsi="Times New Roman"/>
                <w:bCs/>
                <w:sz w:val="20"/>
                <w:shd w:val="clear" w:color="auto" w:fill="FFFFFF"/>
                <w:lang w:val="uk-UA" w:eastAsia="uk-UA"/>
              </w:rPr>
            </w:pPr>
          </w:p>
          <w:p w14:paraId="1E533D78" w14:textId="77777777" w:rsidR="00BB6592" w:rsidRPr="002C1AB5" w:rsidRDefault="00BB6592" w:rsidP="00BB6592">
            <w:pPr>
              <w:rPr>
                <w:rFonts w:ascii="Times New Roman" w:hAnsi="Times New Roman"/>
                <w:bCs/>
                <w:sz w:val="20"/>
                <w:shd w:val="clear" w:color="auto" w:fill="FFFFFF"/>
                <w:lang w:val="uk-UA" w:eastAsia="uk-UA"/>
              </w:rPr>
            </w:pPr>
          </w:p>
          <w:p w14:paraId="7A69E7E0" w14:textId="77777777" w:rsidR="00BB6592" w:rsidRPr="002C1AB5" w:rsidRDefault="00BB6592" w:rsidP="00BB6592">
            <w:pPr>
              <w:rPr>
                <w:rFonts w:ascii="Times New Roman" w:hAnsi="Times New Roman"/>
                <w:bCs/>
                <w:sz w:val="20"/>
                <w:shd w:val="clear" w:color="auto" w:fill="FFFFFF"/>
                <w:lang w:val="uk-UA" w:eastAsia="uk-UA"/>
              </w:rPr>
            </w:pPr>
          </w:p>
          <w:p w14:paraId="4BF180EC" w14:textId="77777777" w:rsidR="00BB6592" w:rsidRPr="002C1AB5" w:rsidRDefault="00BB6592" w:rsidP="00BB6592">
            <w:pPr>
              <w:rPr>
                <w:rFonts w:ascii="Times New Roman" w:hAnsi="Times New Roman"/>
                <w:bCs/>
                <w:sz w:val="20"/>
                <w:shd w:val="clear" w:color="auto" w:fill="FFFFFF"/>
                <w:lang w:val="uk-UA" w:eastAsia="uk-UA"/>
              </w:rPr>
            </w:pPr>
          </w:p>
          <w:p w14:paraId="0AEBC404" w14:textId="77777777" w:rsidR="00BB6592" w:rsidRPr="002C1AB5" w:rsidRDefault="00BB6592" w:rsidP="00BB6592">
            <w:pPr>
              <w:rPr>
                <w:rFonts w:ascii="Times New Roman" w:hAnsi="Times New Roman"/>
                <w:bCs/>
                <w:sz w:val="20"/>
                <w:shd w:val="clear" w:color="auto" w:fill="FFFFFF"/>
                <w:lang w:val="uk-UA" w:eastAsia="uk-UA"/>
              </w:rPr>
            </w:pPr>
          </w:p>
          <w:p w14:paraId="11CB7E9C" w14:textId="77777777" w:rsidR="00BB6592" w:rsidRPr="002C1AB5" w:rsidRDefault="00BB6592" w:rsidP="00BB6592">
            <w:pPr>
              <w:rPr>
                <w:rFonts w:ascii="Times New Roman" w:hAnsi="Times New Roman"/>
                <w:bCs/>
                <w:sz w:val="20"/>
                <w:shd w:val="clear" w:color="auto" w:fill="FFFFFF"/>
                <w:lang w:val="uk-UA" w:eastAsia="uk-UA"/>
              </w:rPr>
            </w:pPr>
          </w:p>
          <w:p w14:paraId="46C4E024" w14:textId="77777777" w:rsidR="00BB6592" w:rsidRPr="002C1AB5" w:rsidRDefault="00BB6592" w:rsidP="00BB6592">
            <w:pPr>
              <w:rPr>
                <w:rFonts w:ascii="Times New Roman" w:hAnsi="Times New Roman"/>
                <w:bCs/>
                <w:sz w:val="20"/>
                <w:shd w:val="clear" w:color="auto" w:fill="FFFFFF"/>
                <w:lang w:val="uk-UA" w:eastAsia="uk-UA"/>
              </w:rPr>
            </w:pPr>
          </w:p>
          <w:p w14:paraId="09D7AB22" w14:textId="77777777" w:rsidR="00BB6592" w:rsidRPr="002C1AB5" w:rsidRDefault="00BB6592" w:rsidP="00BB6592">
            <w:pPr>
              <w:rPr>
                <w:rFonts w:ascii="Times New Roman" w:hAnsi="Times New Roman"/>
                <w:bCs/>
                <w:sz w:val="20"/>
                <w:shd w:val="clear" w:color="auto" w:fill="FFFFFF"/>
                <w:lang w:val="uk-UA" w:eastAsia="uk-UA"/>
              </w:rPr>
            </w:pPr>
          </w:p>
          <w:p w14:paraId="31CCF9F7" w14:textId="77777777" w:rsidR="00BB6592" w:rsidRPr="002C1AB5" w:rsidRDefault="00BB6592" w:rsidP="00BB6592">
            <w:pPr>
              <w:rPr>
                <w:rFonts w:ascii="Times New Roman" w:hAnsi="Times New Roman"/>
                <w:bCs/>
                <w:sz w:val="20"/>
                <w:shd w:val="clear" w:color="auto" w:fill="FFFFFF"/>
                <w:lang w:val="uk-UA" w:eastAsia="uk-UA"/>
              </w:rPr>
            </w:pPr>
          </w:p>
          <w:p w14:paraId="1F9E3E91" w14:textId="77777777" w:rsidR="00BB6592" w:rsidRPr="002C1AB5" w:rsidRDefault="00BB6592" w:rsidP="00BB6592">
            <w:pPr>
              <w:rPr>
                <w:rFonts w:ascii="Times New Roman" w:hAnsi="Times New Roman"/>
                <w:bCs/>
                <w:sz w:val="20"/>
                <w:shd w:val="clear" w:color="auto" w:fill="FFFFFF"/>
                <w:lang w:val="uk-UA" w:eastAsia="uk-UA"/>
              </w:rPr>
            </w:pPr>
          </w:p>
          <w:p w14:paraId="14D2FF3E" w14:textId="77777777" w:rsidR="00BB6592" w:rsidRPr="002C1AB5" w:rsidRDefault="00BB6592" w:rsidP="00BB6592">
            <w:pPr>
              <w:rPr>
                <w:rFonts w:ascii="Times New Roman" w:hAnsi="Times New Roman"/>
                <w:bCs/>
                <w:sz w:val="20"/>
                <w:shd w:val="clear" w:color="auto" w:fill="FFFFFF"/>
                <w:lang w:val="uk-UA" w:eastAsia="uk-UA"/>
              </w:rPr>
            </w:pPr>
          </w:p>
          <w:p w14:paraId="7D96BAB2" w14:textId="77777777" w:rsidR="00BB6592" w:rsidRPr="002C1AB5" w:rsidRDefault="00BB6592" w:rsidP="00BB6592">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14:paraId="1A854251" w14:textId="5B76556C" w:rsidR="00BB6592" w:rsidRPr="002C1AB5" w:rsidRDefault="00B0420E"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31</w:t>
            </w:r>
            <w:r w:rsidR="00221241">
              <w:rPr>
                <w:rFonts w:ascii="Times New Roman" w:hAnsi="Times New Roman"/>
                <w:sz w:val="20"/>
                <w:lang w:val="uk-UA"/>
              </w:rPr>
              <w:t>2</w:t>
            </w:r>
            <w:r w:rsidR="00BB6592">
              <w:rPr>
                <w:rFonts w:ascii="Times New Roman" w:hAnsi="Times New Roman"/>
                <w:sz w:val="20"/>
                <w:lang w:val="uk-UA"/>
              </w:rPr>
              <w:t xml:space="preserve"> тис </w:t>
            </w:r>
            <w:r w:rsidR="00EB3A8E">
              <w:rPr>
                <w:rFonts w:ascii="Times New Roman" w:hAnsi="Times New Roman"/>
                <w:sz w:val="20"/>
                <w:lang w:val="uk-UA"/>
              </w:rPr>
              <w:t>8</w:t>
            </w:r>
            <w:r w:rsidR="00BB6592">
              <w:rPr>
                <w:rFonts w:ascii="Times New Roman" w:hAnsi="Times New Roman"/>
                <w:sz w:val="20"/>
                <w:lang w:val="uk-UA"/>
              </w:rPr>
              <w:t>0</w:t>
            </w:r>
            <w:r w:rsidR="00BB6592" w:rsidRPr="002C1AB5">
              <w:rPr>
                <w:rFonts w:ascii="Times New Roman" w:hAnsi="Times New Roman"/>
                <w:sz w:val="20"/>
                <w:lang w:val="uk-UA"/>
              </w:rPr>
              <w:t>0 грн.</w:t>
            </w:r>
          </w:p>
          <w:p w14:paraId="054DD67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28B6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DBB92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5AF71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C70D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6155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2AAA3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1D195B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6A5A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2302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2B08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04665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D7EE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D91F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CA87A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73B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69F2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884BE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9F055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9D8F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9850F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365DC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CFE2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14:paraId="433968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14:paraId="0C72ED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FCE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4CBAD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D779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95075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C464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4EC9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9BBE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DF67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E9C5F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1081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4C1C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E198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AA22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4F0B4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398A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8C00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FBFC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35B612B" w14:textId="77777777" w:rsidTr="00EB08D1">
        <w:trPr>
          <w:trHeight w:val="283"/>
          <w:jc w:val="center"/>
        </w:trPr>
        <w:tc>
          <w:tcPr>
            <w:tcW w:w="425" w:type="dxa"/>
            <w:vMerge/>
            <w:tcBorders>
              <w:top w:val="single" w:sz="4" w:space="0" w:color="auto"/>
            </w:tcBorders>
            <w:shd w:val="clear" w:color="auto" w:fill="auto"/>
          </w:tcPr>
          <w:p w14:paraId="2DC0EE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5D8114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3BFF0087" w14:textId="58D77735" w:rsidR="00BB6592" w:rsidRPr="00B0420E" w:rsidRDefault="00BB6592" w:rsidP="00BB6592">
            <w:pPr>
              <w:rPr>
                <w:rFonts w:ascii="Times New Roman" w:hAnsi="Times New Roman"/>
                <w:sz w:val="20"/>
              </w:rPr>
            </w:pPr>
            <w:r w:rsidRPr="00B0420E">
              <w:rPr>
                <w:rFonts w:ascii="Times New Roman" w:hAnsi="Times New Roman"/>
                <w:sz w:val="20"/>
              </w:rPr>
              <w:t xml:space="preserve">Волейбольний м'яч Mikasa V300W </w:t>
            </w:r>
            <w:r w:rsidRPr="00B0420E">
              <w:rPr>
                <w:rFonts w:ascii="Times New Roman" w:hAnsi="Times New Roman"/>
                <w:sz w:val="20"/>
                <w:lang w:val="uk-UA"/>
              </w:rPr>
              <w:t>(</w:t>
            </w:r>
            <w:r w:rsidRPr="00B0420E">
              <w:rPr>
                <w:rFonts w:ascii="Times New Roman" w:hAnsi="Times New Roman"/>
                <w:sz w:val="20"/>
              </w:rPr>
              <w:t>10 шт.</w:t>
            </w:r>
            <w:r w:rsidRPr="00B0420E">
              <w:rPr>
                <w:rFonts w:ascii="Times New Roman" w:hAnsi="Times New Roman"/>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40C40C91" w14:textId="5D050CC3"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3C22E22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2149E2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A816D8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252E7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17E3F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DBE5A63" w14:textId="77777777" w:rsidTr="00EB08D1">
        <w:trPr>
          <w:trHeight w:val="283"/>
          <w:jc w:val="center"/>
        </w:trPr>
        <w:tc>
          <w:tcPr>
            <w:tcW w:w="425" w:type="dxa"/>
            <w:vMerge/>
            <w:tcBorders>
              <w:top w:val="single" w:sz="4" w:space="0" w:color="auto"/>
            </w:tcBorders>
            <w:shd w:val="clear" w:color="auto" w:fill="auto"/>
          </w:tcPr>
          <w:p w14:paraId="43ABA7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B44FE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0E2DA79" w14:textId="25C76CE2" w:rsidR="00BB6592" w:rsidRPr="00B0420E" w:rsidRDefault="00BB6592" w:rsidP="00BB6592">
            <w:pPr>
              <w:rPr>
                <w:rFonts w:ascii="Times New Roman" w:hAnsi="Times New Roman"/>
                <w:sz w:val="20"/>
              </w:rPr>
            </w:pPr>
            <w:r w:rsidRPr="00B0420E">
              <w:rPr>
                <w:rFonts w:ascii="Times New Roman" w:hAnsi="Times New Roman"/>
                <w:sz w:val="20"/>
              </w:rPr>
              <w:t xml:space="preserve">Волейбольний м'яч Mikasa V200W </w:t>
            </w:r>
            <w:r w:rsidRPr="00B0420E">
              <w:rPr>
                <w:rFonts w:ascii="Times New Roman" w:hAnsi="Times New Roman"/>
                <w:sz w:val="20"/>
                <w:lang w:val="uk-UA"/>
              </w:rPr>
              <w:t>(</w:t>
            </w:r>
            <w:r w:rsidRPr="00B0420E">
              <w:rPr>
                <w:rFonts w:ascii="Times New Roman" w:hAnsi="Times New Roman"/>
                <w:sz w:val="20"/>
              </w:rPr>
              <w:t>10 шт.</w:t>
            </w:r>
            <w:r w:rsidRPr="00B0420E">
              <w:rPr>
                <w:rFonts w:ascii="Times New Roman" w:hAnsi="Times New Roman"/>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69E4131F" w14:textId="6EA8DDFC"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6DBE6AD2"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3D14DC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46DF879"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9E226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3F58A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6648DA1" w14:textId="77777777" w:rsidTr="00EB08D1">
        <w:trPr>
          <w:trHeight w:val="283"/>
          <w:jc w:val="center"/>
        </w:trPr>
        <w:tc>
          <w:tcPr>
            <w:tcW w:w="425" w:type="dxa"/>
            <w:vMerge/>
            <w:tcBorders>
              <w:top w:val="single" w:sz="4" w:space="0" w:color="auto"/>
            </w:tcBorders>
            <w:shd w:val="clear" w:color="auto" w:fill="auto"/>
          </w:tcPr>
          <w:p w14:paraId="2A9E41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145264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37EA3832" w14:textId="5F58FC1D" w:rsidR="00BB6592" w:rsidRPr="00B0420E" w:rsidRDefault="00BB6592" w:rsidP="00BB6592">
            <w:pPr>
              <w:rPr>
                <w:rFonts w:ascii="Times New Roman" w:hAnsi="Times New Roman"/>
                <w:sz w:val="20"/>
              </w:rPr>
            </w:pPr>
            <w:r w:rsidRPr="00B0420E">
              <w:rPr>
                <w:rFonts w:ascii="Times New Roman" w:hAnsi="Times New Roman"/>
                <w:sz w:val="20"/>
              </w:rPr>
              <w:t>Мяч №5 (Select super brilliant tb)</w:t>
            </w:r>
            <w:r w:rsidRPr="00B0420E">
              <w:rPr>
                <w:rFonts w:ascii="Times New Roman" w:hAnsi="Times New Roman"/>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2F7A9E3F" w14:textId="73CCD034"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0E15A6B0"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6FA87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C40339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607042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63690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ECF4B97" w14:textId="77777777" w:rsidTr="00EB08D1">
        <w:trPr>
          <w:trHeight w:val="283"/>
          <w:jc w:val="center"/>
        </w:trPr>
        <w:tc>
          <w:tcPr>
            <w:tcW w:w="425" w:type="dxa"/>
            <w:vMerge/>
            <w:tcBorders>
              <w:top w:val="single" w:sz="4" w:space="0" w:color="auto"/>
            </w:tcBorders>
            <w:shd w:val="clear" w:color="auto" w:fill="auto"/>
          </w:tcPr>
          <w:p w14:paraId="4A9A25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16AD66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53BD367" w14:textId="135C5BC5" w:rsidR="00BB6592" w:rsidRPr="00B0420E" w:rsidRDefault="00BB6592" w:rsidP="00BB6592">
            <w:pPr>
              <w:rPr>
                <w:rFonts w:ascii="Times New Roman" w:hAnsi="Times New Roman"/>
                <w:sz w:val="20"/>
              </w:rPr>
            </w:pPr>
            <w:r w:rsidRPr="00B0420E">
              <w:rPr>
                <w:rFonts w:ascii="Times New Roman" w:hAnsi="Times New Roman"/>
                <w:sz w:val="20"/>
              </w:rPr>
              <w:t>Мяч №5 (Select Сampo Pro)</w:t>
            </w:r>
            <w:r w:rsidRPr="00B0420E">
              <w:rPr>
                <w:rFonts w:ascii="Times New Roman" w:hAnsi="Times New Roman"/>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3329C7F2" w14:textId="5939583A"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64E86B39"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36661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49B7EFC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07766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F933E7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5622548" w14:textId="77777777" w:rsidTr="00EB08D1">
        <w:trPr>
          <w:trHeight w:val="283"/>
          <w:jc w:val="center"/>
        </w:trPr>
        <w:tc>
          <w:tcPr>
            <w:tcW w:w="425" w:type="dxa"/>
            <w:vMerge/>
            <w:tcBorders>
              <w:top w:val="single" w:sz="4" w:space="0" w:color="auto"/>
            </w:tcBorders>
            <w:shd w:val="clear" w:color="auto" w:fill="auto"/>
          </w:tcPr>
          <w:p w14:paraId="7193D8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4FDC7E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58F366F7" w14:textId="07FA83BD" w:rsidR="00BB6592" w:rsidRPr="00B0420E" w:rsidRDefault="00BB6592" w:rsidP="00BB6592">
            <w:pPr>
              <w:rPr>
                <w:rFonts w:ascii="Times New Roman" w:hAnsi="Times New Roman"/>
                <w:sz w:val="20"/>
              </w:rPr>
            </w:pPr>
            <w:r w:rsidRPr="00B0420E">
              <w:rPr>
                <w:rFonts w:ascii="Times New Roman" w:hAnsi="Times New Roman"/>
                <w:sz w:val="20"/>
              </w:rPr>
              <w:t>Футзальний м'яч SELECT FUTSAL MASTER FIFA BASIC V22 №4.</w:t>
            </w:r>
            <w:r w:rsidRPr="00B0420E">
              <w:rPr>
                <w:rFonts w:ascii="Times New Roman" w:hAnsi="Times New Roman"/>
                <w:sz w:val="20"/>
                <w:lang w:val="uk-UA"/>
              </w:rPr>
              <w:t xml:space="preserve"> (5 шт.)</w:t>
            </w:r>
          </w:p>
        </w:tc>
        <w:tc>
          <w:tcPr>
            <w:tcW w:w="904" w:type="dxa"/>
            <w:tcBorders>
              <w:top w:val="single" w:sz="4" w:space="0" w:color="auto"/>
              <w:left w:val="nil"/>
              <w:bottom w:val="single" w:sz="4" w:space="0" w:color="auto"/>
              <w:right w:val="nil"/>
            </w:tcBorders>
            <w:shd w:val="clear" w:color="auto" w:fill="auto"/>
            <w:vAlign w:val="bottom"/>
          </w:tcPr>
          <w:p w14:paraId="0CC20892" w14:textId="309C94E5"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lang w:val="uk-UA"/>
              </w:rPr>
              <w:t>12500</w:t>
            </w:r>
          </w:p>
        </w:tc>
        <w:tc>
          <w:tcPr>
            <w:tcW w:w="1134" w:type="dxa"/>
            <w:vMerge/>
            <w:tcBorders>
              <w:top w:val="single" w:sz="4" w:space="0" w:color="auto"/>
            </w:tcBorders>
            <w:shd w:val="clear" w:color="auto" w:fill="auto"/>
          </w:tcPr>
          <w:p w14:paraId="0ACF7FAA"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5561603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13B423E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D2F2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7B567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5983AEE" w14:textId="77777777" w:rsidTr="00EB08D1">
        <w:trPr>
          <w:trHeight w:val="283"/>
          <w:jc w:val="center"/>
        </w:trPr>
        <w:tc>
          <w:tcPr>
            <w:tcW w:w="425" w:type="dxa"/>
            <w:vMerge/>
            <w:tcBorders>
              <w:top w:val="single" w:sz="4" w:space="0" w:color="auto"/>
            </w:tcBorders>
            <w:shd w:val="clear" w:color="auto" w:fill="auto"/>
          </w:tcPr>
          <w:p w14:paraId="613D031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CAC4B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78CE7038" w14:textId="0208E79E" w:rsidR="00BB6592" w:rsidRPr="00B0420E" w:rsidRDefault="00BB6592" w:rsidP="00BB6592">
            <w:pPr>
              <w:rPr>
                <w:rFonts w:ascii="Times New Roman" w:hAnsi="Times New Roman"/>
                <w:sz w:val="20"/>
              </w:rPr>
            </w:pPr>
            <w:r w:rsidRPr="00B0420E">
              <w:rPr>
                <w:rFonts w:ascii="Times New Roman" w:hAnsi="Times New Roman"/>
                <w:sz w:val="20"/>
                <w:lang w:val="uk-UA"/>
              </w:rPr>
              <w:t xml:space="preserve">Гриф олімпійський з замками 220 см., посадочне місце 50 мм. (1 </w:t>
            </w:r>
            <w:proofErr w:type="spellStart"/>
            <w:r w:rsidRPr="00B0420E">
              <w:rPr>
                <w:rFonts w:ascii="Times New Roman" w:hAnsi="Times New Roman"/>
                <w:sz w:val="20"/>
                <w:lang w:val="uk-UA"/>
              </w:rPr>
              <w:t>шт</w:t>
            </w:r>
            <w:proofErr w:type="spellEnd"/>
            <w:r w:rsidRPr="00B0420E">
              <w:rPr>
                <w:rFonts w:ascii="Times New Roman" w:hAnsi="Times New Roman"/>
                <w:sz w:val="20"/>
                <w:lang w:val="uk-UA"/>
              </w:rPr>
              <w:t>)</w:t>
            </w:r>
          </w:p>
        </w:tc>
        <w:tc>
          <w:tcPr>
            <w:tcW w:w="904" w:type="dxa"/>
            <w:tcBorders>
              <w:top w:val="single" w:sz="4" w:space="0" w:color="auto"/>
              <w:left w:val="single" w:sz="4" w:space="0" w:color="auto"/>
              <w:right w:val="single" w:sz="4" w:space="0" w:color="auto"/>
            </w:tcBorders>
          </w:tcPr>
          <w:p w14:paraId="22B3FC45" w14:textId="2AAA4462"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lang w:val="uk-UA"/>
              </w:rPr>
              <w:t>7000</w:t>
            </w:r>
          </w:p>
        </w:tc>
        <w:tc>
          <w:tcPr>
            <w:tcW w:w="1134" w:type="dxa"/>
            <w:vMerge/>
            <w:tcBorders>
              <w:top w:val="single" w:sz="4" w:space="0" w:color="auto"/>
            </w:tcBorders>
            <w:shd w:val="clear" w:color="auto" w:fill="auto"/>
          </w:tcPr>
          <w:p w14:paraId="6DE1BA8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7BCE6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74D3EAA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DEE5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212C8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A9CE890" w14:textId="77777777" w:rsidTr="00EB08D1">
        <w:trPr>
          <w:trHeight w:val="283"/>
          <w:jc w:val="center"/>
        </w:trPr>
        <w:tc>
          <w:tcPr>
            <w:tcW w:w="425" w:type="dxa"/>
            <w:vMerge/>
            <w:tcBorders>
              <w:top w:val="single" w:sz="4" w:space="0" w:color="auto"/>
            </w:tcBorders>
            <w:shd w:val="clear" w:color="auto" w:fill="auto"/>
          </w:tcPr>
          <w:p w14:paraId="5C1983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59E8F2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610E2EFB" w14:textId="77777777" w:rsidR="00BB6592" w:rsidRDefault="00BB6592" w:rsidP="00BB6592">
            <w:pPr>
              <w:rPr>
                <w:rFonts w:ascii="Times New Roman" w:hAnsi="Times New Roman"/>
                <w:sz w:val="20"/>
                <w:lang w:val="uk-UA"/>
              </w:rPr>
            </w:pPr>
            <w:r>
              <w:rPr>
                <w:rFonts w:ascii="Times New Roman" w:hAnsi="Times New Roman"/>
                <w:sz w:val="20"/>
                <w:lang w:val="uk-UA"/>
              </w:rPr>
              <w:t>Диск для штанги</w:t>
            </w:r>
            <w:r w:rsidRPr="00F821D3">
              <w:rPr>
                <w:rFonts w:ascii="Times New Roman" w:hAnsi="Times New Roman"/>
                <w:sz w:val="20"/>
                <w:lang w:val="uk-UA"/>
              </w:rPr>
              <w:t xml:space="preserve"> </w:t>
            </w:r>
            <w:r>
              <w:rPr>
                <w:rFonts w:ascii="Times New Roman" w:hAnsi="Times New Roman"/>
                <w:sz w:val="20"/>
                <w:lang w:val="uk-UA"/>
              </w:rPr>
              <w:t>під олімпійський гриф 25</w:t>
            </w:r>
            <w:r w:rsidRPr="00F821D3">
              <w:rPr>
                <w:rFonts w:ascii="Times New Roman" w:hAnsi="Times New Roman"/>
                <w:sz w:val="20"/>
                <w:lang w:val="uk-UA"/>
              </w:rPr>
              <w:t xml:space="preserve"> кг</w:t>
            </w:r>
            <w:r>
              <w:rPr>
                <w:rFonts w:ascii="Times New Roman" w:hAnsi="Times New Roman"/>
                <w:sz w:val="20"/>
                <w:lang w:val="uk-UA"/>
              </w:rPr>
              <w:t xml:space="preserve"> </w:t>
            </w:r>
          </w:p>
          <w:p w14:paraId="58A2CDCE" w14:textId="782D39AF" w:rsidR="00BB6592" w:rsidRPr="00AA4181" w:rsidRDefault="00BB6592" w:rsidP="00BB6592">
            <w:pPr>
              <w:rPr>
                <w:rFonts w:ascii="Times New Roman" w:hAnsi="Times New Roman"/>
                <w:sz w:val="20"/>
              </w:rPr>
            </w:pPr>
            <w:r>
              <w:rPr>
                <w:rFonts w:ascii="Times New Roman" w:hAnsi="Times New Roman"/>
                <w:sz w:val="20"/>
                <w:lang w:val="uk-UA"/>
              </w:rPr>
              <w:t>( 2 шт.)</w:t>
            </w:r>
          </w:p>
        </w:tc>
        <w:tc>
          <w:tcPr>
            <w:tcW w:w="904" w:type="dxa"/>
            <w:tcBorders>
              <w:top w:val="single" w:sz="4" w:space="0" w:color="auto"/>
              <w:left w:val="single" w:sz="4" w:space="0" w:color="auto"/>
              <w:right w:val="single" w:sz="4" w:space="0" w:color="auto"/>
            </w:tcBorders>
          </w:tcPr>
          <w:p w14:paraId="78BE2D07" w14:textId="7A0ADAFE"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6000</w:t>
            </w:r>
          </w:p>
        </w:tc>
        <w:tc>
          <w:tcPr>
            <w:tcW w:w="1134" w:type="dxa"/>
            <w:vMerge/>
            <w:tcBorders>
              <w:top w:val="single" w:sz="4" w:space="0" w:color="auto"/>
            </w:tcBorders>
            <w:shd w:val="clear" w:color="auto" w:fill="auto"/>
          </w:tcPr>
          <w:p w14:paraId="32D2538A"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9DBA17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9CEEF69"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2C34F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9BCC9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AA46BB0" w14:textId="77777777" w:rsidTr="00EB08D1">
        <w:trPr>
          <w:trHeight w:val="283"/>
          <w:jc w:val="center"/>
        </w:trPr>
        <w:tc>
          <w:tcPr>
            <w:tcW w:w="425" w:type="dxa"/>
            <w:vMerge/>
            <w:tcBorders>
              <w:top w:val="single" w:sz="4" w:space="0" w:color="auto"/>
            </w:tcBorders>
            <w:shd w:val="clear" w:color="auto" w:fill="auto"/>
          </w:tcPr>
          <w:p w14:paraId="5092C27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93A32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0D803C2F"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20</w:t>
            </w:r>
            <w:r w:rsidRPr="00F821D3">
              <w:rPr>
                <w:rFonts w:ascii="Times New Roman" w:hAnsi="Times New Roman"/>
                <w:sz w:val="20"/>
                <w:lang w:val="uk-UA"/>
              </w:rPr>
              <w:t xml:space="preserve"> кг</w:t>
            </w:r>
            <w:r>
              <w:rPr>
                <w:rFonts w:ascii="Times New Roman" w:hAnsi="Times New Roman"/>
                <w:sz w:val="20"/>
                <w:lang w:val="uk-UA"/>
              </w:rPr>
              <w:t xml:space="preserve"> </w:t>
            </w:r>
          </w:p>
          <w:p w14:paraId="38B53290" w14:textId="0B919EEF"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1A61A39E" w14:textId="6C8AF1B7"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4000</w:t>
            </w:r>
          </w:p>
        </w:tc>
        <w:tc>
          <w:tcPr>
            <w:tcW w:w="1134" w:type="dxa"/>
            <w:vMerge/>
            <w:tcBorders>
              <w:top w:val="single" w:sz="4" w:space="0" w:color="auto"/>
            </w:tcBorders>
            <w:shd w:val="clear" w:color="auto" w:fill="auto"/>
          </w:tcPr>
          <w:p w14:paraId="2ECEAE0E"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9F817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4DB49B6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4B9EE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C1271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A4FDCC8" w14:textId="77777777" w:rsidTr="00EB08D1">
        <w:trPr>
          <w:trHeight w:val="283"/>
          <w:jc w:val="center"/>
        </w:trPr>
        <w:tc>
          <w:tcPr>
            <w:tcW w:w="425" w:type="dxa"/>
            <w:vMerge/>
            <w:tcBorders>
              <w:top w:val="single" w:sz="4" w:space="0" w:color="auto"/>
            </w:tcBorders>
            <w:shd w:val="clear" w:color="auto" w:fill="auto"/>
          </w:tcPr>
          <w:p w14:paraId="50C40A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0BE0B4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2967F0D8"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1</w:t>
            </w:r>
            <w:r w:rsidRPr="00F821D3">
              <w:rPr>
                <w:rFonts w:ascii="Times New Roman" w:hAnsi="Times New Roman"/>
                <w:sz w:val="20"/>
                <w:lang w:val="uk-UA"/>
              </w:rPr>
              <w:t>5 кг</w:t>
            </w:r>
            <w:r>
              <w:rPr>
                <w:rFonts w:ascii="Times New Roman" w:hAnsi="Times New Roman"/>
                <w:sz w:val="20"/>
                <w:lang w:val="uk-UA"/>
              </w:rPr>
              <w:t xml:space="preserve"> </w:t>
            </w:r>
          </w:p>
          <w:p w14:paraId="4666FC75" w14:textId="138F4F96"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77EFE9C5" w14:textId="7BECDB0C"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3000</w:t>
            </w:r>
          </w:p>
        </w:tc>
        <w:tc>
          <w:tcPr>
            <w:tcW w:w="1134" w:type="dxa"/>
            <w:vMerge/>
            <w:tcBorders>
              <w:top w:val="single" w:sz="4" w:space="0" w:color="auto"/>
            </w:tcBorders>
            <w:shd w:val="clear" w:color="auto" w:fill="auto"/>
          </w:tcPr>
          <w:p w14:paraId="49E81F87"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690E6C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96D66D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50E64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4429B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447FDCB" w14:textId="77777777" w:rsidTr="00EB08D1">
        <w:trPr>
          <w:trHeight w:val="283"/>
          <w:jc w:val="center"/>
        </w:trPr>
        <w:tc>
          <w:tcPr>
            <w:tcW w:w="425" w:type="dxa"/>
            <w:vMerge/>
            <w:tcBorders>
              <w:top w:val="single" w:sz="4" w:space="0" w:color="auto"/>
            </w:tcBorders>
            <w:shd w:val="clear" w:color="auto" w:fill="auto"/>
          </w:tcPr>
          <w:p w14:paraId="64D5F1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E93E84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489C45FB"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10</w:t>
            </w:r>
            <w:r w:rsidRPr="00F821D3">
              <w:rPr>
                <w:rFonts w:ascii="Times New Roman" w:hAnsi="Times New Roman"/>
                <w:sz w:val="20"/>
                <w:lang w:val="uk-UA"/>
              </w:rPr>
              <w:t xml:space="preserve"> кг</w:t>
            </w:r>
            <w:r>
              <w:rPr>
                <w:rFonts w:ascii="Times New Roman" w:hAnsi="Times New Roman"/>
                <w:sz w:val="20"/>
                <w:lang w:val="uk-UA"/>
              </w:rPr>
              <w:t xml:space="preserve"> </w:t>
            </w:r>
          </w:p>
          <w:p w14:paraId="0B41E992" w14:textId="2E359A4E"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7AAA4580" w14:textId="596D804B"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2000</w:t>
            </w:r>
          </w:p>
        </w:tc>
        <w:tc>
          <w:tcPr>
            <w:tcW w:w="1134" w:type="dxa"/>
            <w:vMerge/>
            <w:tcBorders>
              <w:top w:val="single" w:sz="4" w:space="0" w:color="auto"/>
            </w:tcBorders>
            <w:shd w:val="clear" w:color="auto" w:fill="auto"/>
          </w:tcPr>
          <w:p w14:paraId="713939EE"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3B7058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5FF35B6F"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607AE2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FB0FF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BEC9F43" w14:textId="77777777" w:rsidTr="00EB08D1">
        <w:trPr>
          <w:trHeight w:val="283"/>
          <w:jc w:val="center"/>
        </w:trPr>
        <w:tc>
          <w:tcPr>
            <w:tcW w:w="425" w:type="dxa"/>
            <w:vMerge/>
            <w:tcBorders>
              <w:top w:val="single" w:sz="4" w:space="0" w:color="auto"/>
            </w:tcBorders>
            <w:shd w:val="clear" w:color="auto" w:fill="auto"/>
          </w:tcPr>
          <w:p w14:paraId="58E012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723B3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58DFB4E8"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5</w:t>
            </w:r>
            <w:r w:rsidRPr="00F821D3">
              <w:rPr>
                <w:rFonts w:ascii="Times New Roman" w:hAnsi="Times New Roman"/>
                <w:sz w:val="20"/>
                <w:lang w:val="uk-UA"/>
              </w:rPr>
              <w:t xml:space="preserve"> кг</w:t>
            </w:r>
            <w:r>
              <w:rPr>
                <w:rFonts w:ascii="Times New Roman" w:hAnsi="Times New Roman"/>
                <w:sz w:val="20"/>
                <w:lang w:val="uk-UA"/>
              </w:rPr>
              <w:t xml:space="preserve"> </w:t>
            </w:r>
          </w:p>
          <w:p w14:paraId="1FA2B033" w14:textId="192C0532"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3F4E477B" w14:textId="48D00BA2"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1500</w:t>
            </w:r>
          </w:p>
        </w:tc>
        <w:tc>
          <w:tcPr>
            <w:tcW w:w="1134" w:type="dxa"/>
            <w:vMerge/>
            <w:tcBorders>
              <w:top w:val="single" w:sz="4" w:space="0" w:color="auto"/>
            </w:tcBorders>
            <w:shd w:val="clear" w:color="auto" w:fill="auto"/>
          </w:tcPr>
          <w:p w14:paraId="391900F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F45ED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8B23A3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86F9A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C9785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7DBA034" w14:textId="77777777" w:rsidTr="00EB08D1">
        <w:trPr>
          <w:trHeight w:val="283"/>
          <w:jc w:val="center"/>
        </w:trPr>
        <w:tc>
          <w:tcPr>
            <w:tcW w:w="425" w:type="dxa"/>
            <w:vMerge/>
            <w:tcBorders>
              <w:top w:val="single" w:sz="4" w:space="0" w:color="auto"/>
            </w:tcBorders>
            <w:shd w:val="clear" w:color="auto" w:fill="auto"/>
          </w:tcPr>
          <w:p w14:paraId="4FA6AA0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47D59C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705B0FBA" w14:textId="77777777" w:rsidR="00BB6592" w:rsidRDefault="00BB6592" w:rsidP="00BB6592">
            <w:pPr>
              <w:rPr>
                <w:rFonts w:ascii="Times New Roman" w:hAnsi="Times New Roman"/>
                <w:sz w:val="20"/>
              </w:rPr>
            </w:pPr>
            <w:r w:rsidRPr="00942C36">
              <w:rPr>
                <w:rFonts w:ascii="Times New Roman" w:hAnsi="Times New Roman" w:hint="eastAsia"/>
                <w:sz w:val="20"/>
              </w:rPr>
              <w:t>Диск</w:t>
            </w:r>
            <w:r w:rsidRPr="00942C36">
              <w:rPr>
                <w:rFonts w:ascii="Times New Roman" w:hAnsi="Times New Roman"/>
                <w:sz w:val="20"/>
              </w:rPr>
              <w:t xml:space="preserve"> </w:t>
            </w:r>
            <w:r w:rsidRPr="00942C36">
              <w:rPr>
                <w:rFonts w:ascii="Times New Roman" w:hAnsi="Times New Roman" w:hint="eastAsia"/>
                <w:sz w:val="20"/>
              </w:rPr>
              <w:t>для</w:t>
            </w:r>
            <w:r w:rsidRPr="00942C36">
              <w:rPr>
                <w:rFonts w:ascii="Times New Roman" w:hAnsi="Times New Roman"/>
                <w:sz w:val="20"/>
              </w:rPr>
              <w:t xml:space="preserve"> </w:t>
            </w:r>
            <w:r w:rsidRPr="00942C36">
              <w:rPr>
                <w:rFonts w:ascii="Times New Roman" w:hAnsi="Times New Roman" w:hint="eastAsia"/>
                <w:sz w:val="20"/>
              </w:rPr>
              <w:t>штанги</w:t>
            </w:r>
            <w:r w:rsidRPr="00942C36">
              <w:rPr>
                <w:rFonts w:ascii="Times New Roman" w:hAnsi="Times New Roman"/>
                <w:sz w:val="20"/>
              </w:rPr>
              <w:t xml:space="preserve"> </w:t>
            </w:r>
            <w:r w:rsidRPr="00942C36">
              <w:rPr>
                <w:rFonts w:ascii="Times New Roman" w:hAnsi="Times New Roman" w:hint="eastAsia"/>
                <w:sz w:val="20"/>
              </w:rPr>
              <w:t>під</w:t>
            </w:r>
            <w:r w:rsidRPr="00942C36">
              <w:rPr>
                <w:rFonts w:ascii="Times New Roman" w:hAnsi="Times New Roman"/>
                <w:sz w:val="20"/>
              </w:rPr>
              <w:t xml:space="preserve"> </w:t>
            </w:r>
            <w:r w:rsidRPr="00942C36">
              <w:rPr>
                <w:rFonts w:ascii="Times New Roman" w:hAnsi="Times New Roman" w:hint="eastAsia"/>
                <w:sz w:val="20"/>
              </w:rPr>
              <w:t>олімпійський</w:t>
            </w:r>
            <w:r w:rsidRPr="00942C36">
              <w:rPr>
                <w:rFonts w:ascii="Times New Roman" w:hAnsi="Times New Roman"/>
                <w:sz w:val="20"/>
              </w:rPr>
              <w:t xml:space="preserve"> </w:t>
            </w:r>
            <w:r w:rsidRPr="00942C36">
              <w:rPr>
                <w:rFonts w:ascii="Times New Roman" w:hAnsi="Times New Roman" w:hint="eastAsia"/>
                <w:sz w:val="20"/>
              </w:rPr>
              <w:t>гриф</w:t>
            </w:r>
            <w:r w:rsidRPr="00942C36">
              <w:rPr>
                <w:rFonts w:ascii="Times New Roman" w:hAnsi="Times New Roman"/>
                <w:sz w:val="20"/>
              </w:rPr>
              <w:t xml:space="preserve"> </w:t>
            </w:r>
            <w:r>
              <w:rPr>
                <w:rFonts w:ascii="Times New Roman" w:hAnsi="Times New Roman"/>
                <w:sz w:val="20"/>
                <w:lang w:val="uk-UA"/>
              </w:rPr>
              <w:t>2,5</w:t>
            </w:r>
            <w:r w:rsidRPr="00B17632">
              <w:rPr>
                <w:rFonts w:ascii="Times New Roman" w:hAnsi="Times New Roman"/>
                <w:sz w:val="20"/>
              </w:rPr>
              <w:t xml:space="preserve"> </w:t>
            </w:r>
            <w:r w:rsidRPr="00B17632">
              <w:rPr>
                <w:rFonts w:ascii="Times New Roman" w:hAnsi="Times New Roman" w:hint="eastAsia"/>
                <w:sz w:val="20"/>
              </w:rPr>
              <w:t>кг</w:t>
            </w:r>
          </w:p>
          <w:p w14:paraId="68E07DD6" w14:textId="70775684" w:rsidR="00BB6592" w:rsidRPr="00AA4181" w:rsidRDefault="00BB6592" w:rsidP="00BB6592">
            <w:pPr>
              <w:rPr>
                <w:rFonts w:ascii="Times New Roman" w:hAnsi="Times New Roman"/>
                <w:sz w:val="20"/>
              </w:rPr>
            </w:pPr>
            <w:r>
              <w:rPr>
                <w:rFonts w:ascii="Times New Roman" w:hAnsi="Times New Roman"/>
                <w:sz w:val="20"/>
                <w:lang w:val="uk-UA"/>
              </w:rPr>
              <w:t>(</w:t>
            </w:r>
            <w:r w:rsidRPr="00B17632">
              <w:rPr>
                <w:rFonts w:ascii="Times New Roman" w:hAnsi="Times New Roman"/>
                <w:sz w:val="20"/>
              </w:rPr>
              <w:t xml:space="preserve">2 </w:t>
            </w:r>
            <w:r w:rsidRPr="00B17632">
              <w:rPr>
                <w:rFonts w:ascii="Times New Roman" w:hAnsi="Times New Roman" w:hint="eastAsia"/>
                <w:sz w:val="20"/>
              </w:rPr>
              <w:t>шт</w:t>
            </w:r>
            <w:r w:rsidRPr="00B17632">
              <w:rPr>
                <w:rFonts w:ascii="Times New Roman" w:hAnsi="Times New Roman"/>
                <w:sz w:val="20"/>
              </w:rPr>
              <w:t>.</w:t>
            </w:r>
            <w:r>
              <w:rPr>
                <w:rFonts w:ascii="Times New Roman" w:hAnsi="Times New Roman"/>
                <w:sz w:val="20"/>
                <w:lang w:val="uk-UA"/>
              </w:rPr>
              <w:t>)</w:t>
            </w:r>
          </w:p>
        </w:tc>
        <w:tc>
          <w:tcPr>
            <w:tcW w:w="904" w:type="dxa"/>
            <w:tcBorders>
              <w:top w:val="single" w:sz="4" w:space="0" w:color="auto"/>
              <w:left w:val="single" w:sz="4" w:space="0" w:color="auto"/>
              <w:right w:val="single" w:sz="4" w:space="0" w:color="auto"/>
            </w:tcBorders>
          </w:tcPr>
          <w:p w14:paraId="07485735" w14:textId="2D3F0136"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1000</w:t>
            </w:r>
          </w:p>
        </w:tc>
        <w:tc>
          <w:tcPr>
            <w:tcW w:w="1134" w:type="dxa"/>
            <w:vMerge/>
            <w:tcBorders>
              <w:top w:val="single" w:sz="4" w:space="0" w:color="auto"/>
            </w:tcBorders>
            <w:shd w:val="clear" w:color="auto" w:fill="auto"/>
          </w:tcPr>
          <w:p w14:paraId="7D464545"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BDC710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2E9419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986C1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1B0D4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F7C0BF4" w14:textId="77777777" w:rsidTr="007A7184">
        <w:trPr>
          <w:trHeight w:val="283"/>
          <w:jc w:val="center"/>
        </w:trPr>
        <w:tc>
          <w:tcPr>
            <w:tcW w:w="425" w:type="dxa"/>
            <w:vMerge/>
            <w:tcBorders>
              <w:top w:val="single" w:sz="4" w:space="0" w:color="auto"/>
            </w:tcBorders>
            <w:shd w:val="clear" w:color="auto" w:fill="auto"/>
          </w:tcPr>
          <w:p w14:paraId="536CA1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096A1E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47108FE6"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V300W (4 шт.)</w:t>
            </w:r>
          </w:p>
        </w:tc>
        <w:tc>
          <w:tcPr>
            <w:tcW w:w="904" w:type="dxa"/>
            <w:tcBorders>
              <w:top w:val="single" w:sz="4" w:space="0" w:color="auto"/>
            </w:tcBorders>
            <w:shd w:val="clear" w:color="auto" w:fill="FFFFFF" w:themeFill="background1"/>
          </w:tcPr>
          <w:p w14:paraId="616D51F4" w14:textId="77777777" w:rsidR="00BB6592" w:rsidRPr="00AA4181" w:rsidRDefault="00BB6592" w:rsidP="00BB6592">
            <w:pPr>
              <w:rPr>
                <w:rFonts w:ascii="Times New Roman" w:hAnsi="Times New Roman"/>
                <w:sz w:val="20"/>
              </w:rPr>
            </w:pPr>
            <w:r w:rsidRPr="00AA4181">
              <w:rPr>
                <w:rFonts w:ascii="Times New Roman" w:hAnsi="Times New Roman"/>
                <w:sz w:val="20"/>
              </w:rPr>
              <w:t>14 000</w:t>
            </w:r>
          </w:p>
        </w:tc>
        <w:tc>
          <w:tcPr>
            <w:tcW w:w="1134" w:type="dxa"/>
            <w:vMerge/>
            <w:tcBorders>
              <w:top w:val="single" w:sz="4" w:space="0" w:color="auto"/>
            </w:tcBorders>
            <w:shd w:val="clear" w:color="auto" w:fill="auto"/>
          </w:tcPr>
          <w:p w14:paraId="39EDF0F5"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7841AF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AF22E4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7E60E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FB4A07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92B6B9F" w14:textId="77777777" w:rsidTr="007A7184">
        <w:trPr>
          <w:trHeight w:val="287"/>
          <w:jc w:val="center"/>
        </w:trPr>
        <w:tc>
          <w:tcPr>
            <w:tcW w:w="425" w:type="dxa"/>
            <w:vMerge/>
            <w:tcBorders>
              <w:top w:val="single" w:sz="4" w:space="0" w:color="auto"/>
            </w:tcBorders>
            <w:shd w:val="clear" w:color="auto" w:fill="auto"/>
          </w:tcPr>
          <w:p w14:paraId="04E387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7E450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7CFF46B0" w14:textId="77777777" w:rsidR="00BB6592" w:rsidRPr="00AA4181" w:rsidRDefault="00BB6592" w:rsidP="00BB6592">
            <w:pPr>
              <w:rPr>
                <w:rFonts w:ascii="Times New Roman" w:hAnsi="Times New Roman"/>
                <w:sz w:val="20"/>
              </w:rPr>
            </w:pPr>
            <w:r w:rsidRPr="00AA4181">
              <w:rPr>
                <w:rFonts w:ascii="Times New Roman" w:hAnsi="Times New Roman"/>
                <w:sz w:val="20"/>
              </w:rPr>
              <w:t>Рукавиці боксерські Reyvel (шкіра) (5 набір)</w:t>
            </w:r>
          </w:p>
        </w:tc>
        <w:tc>
          <w:tcPr>
            <w:tcW w:w="904" w:type="dxa"/>
            <w:tcBorders>
              <w:top w:val="single" w:sz="4" w:space="0" w:color="auto"/>
            </w:tcBorders>
            <w:shd w:val="clear" w:color="auto" w:fill="FFFFFF" w:themeFill="background1"/>
          </w:tcPr>
          <w:p w14:paraId="6847B94F" w14:textId="77777777" w:rsidR="00BB6592" w:rsidRPr="00AA4181" w:rsidRDefault="00BB6592" w:rsidP="00BB6592">
            <w:pPr>
              <w:rPr>
                <w:rFonts w:ascii="Times New Roman" w:hAnsi="Times New Roman"/>
                <w:sz w:val="20"/>
              </w:rPr>
            </w:pPr>
            <w:r w:rsidRPr="00AA4181">
              <w:rPr>
                <w:rFonts w:ascii="Times New Roman" w:hAnsi="Times New Roman"/>
                <w:sz w:val="20"/>
              </w:rPr>
              <w:t>11 500</w:t>
            </w:r>
          </w:p>
        </w:tc>
        <w:tc>
          <w:tcPr>
            <w:tcW w:w="1134" w:type="dxa"/>
            <w:vMerge/>
            <w:tcBorders>
              <w:top w:val="single" w:sz="4" w:space="0" w:color="auto"/>
            </w:tcBorders>
            <w:shd w:val="clear" w:color="auto" w:fill="auto"/>
          </w:tcPr>
          <w:p w14:paraId="229CF0C8"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79CDDD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9B3B3D3"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E0685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B474B9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4F43171" w14:textId="77777777" w:rsidTr="0013351F">
        <w:trPr>
          <w:trHeight w:val="283"/>
          <w:jc w:val="center"/>
        </w:trPr>
        <w:tc>
          <w:tcPr>
            <w:tcW w:w="425" w:type="dxa"/>
            <w:vMerge/>
            <w:tcBorders>
              <w:top w:val="single" w:sz="4" w:space="0" w:color="auto"/>
            </w:tcBorders>
            <w:shd w:val="clear" w:color="auto" w:fill="auto"/>
          </w:tcPr>
          <w:p w14:paraId="61CC7A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C74C18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263278CC" w14:textId="77777777" w:rsidR="00BB6592" w:rsidRPr="00AA4181" w:rsidRDefault="00BB6592" w:rsidP="00BB6592">
            <w:pPr>
              <w:rPr>
                <w:rFonts w:ascii="Times New Roman" w:hAnsi="Times New Roman"/>
                <w:sz w:val="20"/>
              </w:rPr>
            </w:pPr>
            <w:r w:rsidRPr="00AA4181">
              <w:rPr>
                <w:rFonts w:ascii="Times New Roman" w:hAnsi="Times New Roman"/>
                <w:sz w:val="20"/>
              </w:rPr>
              <w:t>Скакалка (20 шт.)</w:t>
            </w:r>
          </w:p>
        </w:tc>
        <w:tc>
          <w:tcPr>
            <w:tcW w:w="904" w:type="dxa"/>
            <w:tcBorders>
              <w:top w:val="single" w:sz="4" w:space="0" w:color="auto"/>
            </w:tcBorders>
            <w:shd w:val="clear" w:color="auto" w:fill="FFFFFF" w:themeFill="background1"/>
          </w:tcPr>
          <w:p w14:paraId="7950E8AC" w14:textId="77777777" w:rsidR="00BB6592" w:rsidRPr="00AA4181" w:rsidRDefault="00BB6592" w:rsidP="00BB6592">
            <w:pPr>
              <w:rPr>
                <w:rFonts w:ascii="Times New Roman" w:hAnsi="Times New Roman"/>
                <w:sz w:val="20"/>
              </w:rPr>
            </w:pPr>
            <w:r w:rsidRPr="00AA4181">
              <w:rPr>
                <w:rFonts w:ascii="Times New Roman" w:hAnsi="Times New Roman"/>
                <w:sz w:val="20"/>
              </w:rPr>
              <w:t>4000</w:t>
            </w:r>
          </w:p>
        </w:tc>
        <w:tc>
          <w:tcPr>
            <w:tcW w:w="1134" w:type="dxa"/>
            <w:vMerge/>
            <w:tcBorders>
              <w:top w:val="single" w:sz="4" w:space="0" w:color="auto"/>
            </w:tcBorders>
            <w:shd w:val="clear" w:color="auto" w:fill="auto"/>
          </w:tcPr>
          <w:p w14:paraId="2FFB0206"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B897D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74A4DD4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3C9E6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39E8F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11813C5" w14:textId="77777777" w:rsidTr="0013351F">
        <w:trPr>
          <w:trHeight w:val="415"/>
          <w:jc w:val="center"/>
        </w:trPr>
        <w:tc>
          <w:tcPr>
            <w:tcW w:w="425" w:type="dxa"/>
            <w:vMerge/>
            <w:shd w:val="clear" w:color="auto" w:fill="auto"/>
          </w:tcPr>
          <w:p w14:paraId="77196C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573C4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53C4EC5" w14:textId="77777777" w:rsidR="00BB6592" w:rsidRPr="00AA4181" w:rsidRDefault="00BB6592" w:rsidP="00BB6592">
            <w:pPr>
              <w:rPr>
                <w:rFonts w:ascii="Times New Roman" w:hAnsi="Times New Roman"/>
                <w:sz w:val="20"/>
              </w:rPr>
            </w:pPr>
            <w:r w:rsidRPr="00AA4181">
              <w:rPr>
                <w:rFonts w:ascii="Times New Roman" w:hAnsi="Times New Roman"/>
                <w:sz w:val="20"/>
              </w:rPr>
              <w:t>Табло рахункове перекидне спортивне( 55,5*19 см С-0093 g-sport) (1 шт.)</w:t>
            </w:r>
          </w:p>
        </w:tc>
        <w:tc>
          <w:tcPr>
            <w:tcW w:w="904" w:type="dxa"/>
            <w:shd w:val="clear" w:color="auto" w:fill="FFFFFF" w:themeFill="background1"/>
          </w:tcPr>
          <w:p w14:paraId="55A6CA02" w14:textId="77777777" w:rsidR="00BB6592" w:rsidRPr="00AA4181" w:rsidRDefault="00BB6592" w:rsidP="00BB6592">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14:paraId="7AA0A4E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7FE283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2FDA2E65"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0329B2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07705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F71CC90" w14:textId="77777777" w:rsidTr="0013351F">
        <w:trPr>
          <w:trHeight w:val="270"/>
          <w:jc w:val="center"/>
        </w:trPr>
        <w:tc>
          <w:tcPr>
            <w:tcW w:w="425" w:type="dxa"/>
            <w:vMerge/>
            <w:shd w:val="clear" w:color="auto" w:fill="auto"/>
          </w:tcPr>
          <w:p w14:paraId="53BB38F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0864C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B35921A" w14:textId="77777777" w:rsidR="00BB6592" w:rsidRPr="00AA4181" w:rsidRDefault="00BB6592" w:rsidP="00BB6592">
            <w:pPr>
              <w:rPr>
                <w:rFonts w:ascii="Times New Roman" w:hAnsi="Times New Roman"/>
                <w:sz w:val="20"/>
              </w:rPr>
            </w:pPr>
            <w:r w:rsidRPr="00AA4181">
              <w:rPr>
                <w:rFonts w:ascii="Times New Roman" w:hAnsi="Times New Roman"/>
                <w:sz w:val="20"/>
              </w:rPr>
              <w:t>Сітка баскетбольна (4 шт.)</w:t>
            </w:r>
          </w:p>
        </w:tc>
        <w:tc>
          <w:tcPr>
            <w:tcW w:w="904" w:type="dxa"/>
            <w:shd w:val="clear" w:color="auto" w:fill="FFFFFF" w:themeFill="background1"/>
          </w:tcPr>
          <w:p w14:paraId="6132C756" w14:textId="77777777" w:rsidR="00BB6592" w:rsidRPr="00AA4181" w:rsidRDefault="00BB6592" w:rsidP="00BB6592">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14:paraId="74160A8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C9FBB0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66D70CD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3140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1B387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40B7DFB" w14:textId="77777777" w:rsidTr="0013351F">
        <w:trPr>
          <w:trHeight w:val="288"/>
          <w:jc w:val="center"/>
        </w:trPr>
        <w:tc>
          <w:tcPr>
            <w:tcW w:w="425" w:type="dxa"/>
            <w:vMerge/>
            <w:shd w:val="clear" w:color="auto" w:fill="auto"/>
          </w:tcPr>
          <w:p w14:paraId="3BC17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928DF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0012F11E" w14:textId="77777777" w:rsidR="00BB6592" w:rsidRPr="00AA4181" w:rsidRDefault="00BB6592" w:rsidP="00BB6592">
            <w:pPr>
              <w:rPr>
                <w:rFonts w:ascii="Times New Roman" w:hAnsi="Times New Roman"/>
                <w:sz w:val="20"/>
              </w:rPr>
            </w:pPr>
            <w:r w:rsidRPr="00AA4181">
              <w:rPr>
                <w:rFonts w:ascii="Times New Roman" w:hAnsi="Times New Roman"/>
                <w:sz w:val="20"/>
              </w:rPr>
              <w:t>Мяя баскетбольний Wilson 3x3 FIBA Official Game Ball р-р №6 (1 шт.)</w:t>
            </w:r>
          </w:p>
        </w:tc>
        <w:tc>
          <w:tcPr>
            <w:tcW w:w="904" w:type="dxa"/>
            <w:shd w:val="clear" w:color="auto" w:fill="FFFFFF" w:themeFill="background1"/>
          </w:tcPr>
          <w:p w14:paraId="71B8C78A" w14:textId="77777777" w:rsidR="00BB6592" w:rsidRPr="00AA4181" w:rsidRDefault="00BB6592" w:rsidP="00BB6592">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14:paraId="58CBE97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1C7D30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9F826EA"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FF991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44772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0A9E67E" w14:textId="77777777" w:rsidTr="0013351F">
        <w:trPr>
          <w:trHeight w:val="265"/>
          <w:jc w:val="center"/>
        </w:trPr>
        <w:tc>
          <w:tcPr>
            <w:tcW w:w="425" w:type="dxa"/>
            <w:vMerge/>
            <w:shd w:val="clear" w:color="auto" w:fill="auto"/>
          </w:tcPr>
          <w:p w14:paraId="77ECF4D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87A33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328BD22" w14:textId="77777777" w:rsidR="00BB6592" w:rsidRPr="00AA4181" w:rsidRDefault="00BB6592" w:rsidP="00BB6592">
            <w:pPr>
              <w:rPr>
                <w:rFonts w:ascii="Times New Roman" w:hAnsi="Times New Roman"/>
                <w:sz w:val="20"/>
              </w:rPr>
            </w:pPr>
            <w:r w:rsidRPr="00AA4181">
              <w:rPr>
                <w:rFonts w:ascii="Times New Roman" w:hAnsi="Times New Roman"/>
                <w:sz w:val="20"/>
              </w:rPr>
              <w:t>Мяч баскетбольний (Spalding TF-1000 Legacy) р-р № 7 (1 шт.)</w:t>
            </w:r>
          </w:p>
        </w:tc>
        <w:tc>
          <w:tcPr>
            <w:tcW w:w="904" w:type="dxa"/>
            <w:shd w:val="clear" w:color="auto" w:fill="FFFFFF" w:themeFill="background1"/>
          </w:tcPr>
          <w:p w14:paraId="2CECADD9" w14:textId="77777777" w:rsidR="00BB6592" w:rsidRPr="00AA4181" w:rsidRDefault="00BB6592" w:rsidP="00BB6592">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14:paraId="0ED6384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B3992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7AA78E0B"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90133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E24B1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823793D" w14:textId="77777777" w:rsidTr="007A7184">
        <w:trPr>
          <w:trHeight w:val="260"/>
          <w:jc w:val="center"/>
        </w:trPr>
        <w:tc>
          <w:tcPr>
            <w:tcW w:w="425" w:type="dxa"/>
            <w:vMerge/>
            <w:shd w:val="clear" w:color="auto" w:fill="auto"/>
          </w:tcPr>
          <w:p w14:paraId="00FC394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72E39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37015FA" w14:textId="77777777" w:rsidR="00BB6592" w:rsidRPr="00AA4181" w:rsidRDefault="00BB6592" w:rsidP="00BB6592">
            <w:pPr>
              <w:rPr>
                <w:rFonts w:ascii="Times New Roman" w:hAnsi="Times New Roman"/>
                <w:sz w:val="20"/>
              </w:rPr>
            </w:pPr>
            <w:r w:rsidRPr="00AA4181">
              <w:rPr>
                <w:rFonts w:ascii="Times New Roman" w:hAnsi="Times New Roman"/>
                <w:sz w:val="20"/>
              </w:rPr>
              <w:t>Аптечка медична (1 шт.)</w:t>
            </w:r>
          </w:p>
        </w:tc>
        <w:tc>
          <w:tcPr>
            <w:tcW w:w="904" w:type="dxa"/>
            <w:shd w:val="clear" w:color="auto" w:fill="FFFFFF" w:themeFill="background1"/>
          </w:tcPr>
          <w:p w14:paraId="2E0812EE" w14:textId="77777777" w:rsidR="00BB6592" w:rsidRPr="00AA4181" w:rsidRDefault="00BB6592" w:rsidP="00BB6592">
            <w:pPr>
              <w:rPr>
                <w:rFonts w:ascii="Times New Roman" w:hAnsi="Times New Roman"/>
                <w:sz w:val="20"/>
              </w:rPr>
            </w:pPr>
            <w:r w:rsidRPr="00AA4181">
              <w:rPr>
                <w:rFonts w:ascii="Times New Roman" w:hAnsi="Times New Roman"/>
                <w:sz w:val="20"/>
              </w:rPr>
              <w:t>1500</w:t>
            </w:r>
          </w:p>
        </w:tc>
        <w:tc>
          <w:tcPr>
            <w:tcW w:w="1134" w:type="dxa"/>
            <w:vMerge/>
            <w:shd w:val="clear" w:color="auto" w:fill="auto"/>
          </w:tcPr>
          <w:p w14:paraId="06CAF8B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3B496E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20D7FD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AED70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209AC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6F48BDA" w14:textId="77777777" w:rsidTr="0013351F">
        <w:trPr>
          <w:trHeight w:val="235"/>
          <w:jc w:val="center"/>
        </w:trPr>
        <w:tc>
          <w:tcPr>
            <w:tcW w:w="425" w:type="dxa"/>
            <w:vMerge/>
            <w:shd w:val="clear" w:color="auto" w:fill="auto"/>
          </w:tcPr>
          <w:p w14:paraId="23EED1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BDF92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B123513" w14:textId="45226C7F" w:rsidR="00BB6592" w:rsidRPr="00AA4181" w:rsidRDefault="00BB6592" w:rsidP="00BB6592">
            <w:pPr>
              <w:rPr>
                <w:rFonts w:ascii="Times New Roman" w:hAnsi="Times New Roman"/>
                <w:sz w:val="20"/>
              </w:rPr>
            </w:pPr>
            <w:r w:rsidRPr="00AA4181">
              <w:rPr>
                <w:rFonts w:ascii="Times New Roman" w:hAnsi="Times New Roman"/>
                <w:sz w:val="20"/>
              </w:rPr>
              <w:t xml:space="preserve"> Заморозка медична (</w:t>
            </w:r>
            <w:r w:rsidR="00B0420E">
              <w:rPr>
                <w:rFonts w:ascii="Times New Roman" w:hAnsi="Times New Roman"/>
                <w:sz w:val="20"/>
                <w:lang w:val="uk-UA"/>
              </w:rPr>
              <w:t>3</w:t>
            </w:r>
            <w:r w:rsidRPr="00AA4181">
              <w:rPr>
                <w:rFonts w:ascii="Times New Roman" w:hAnsi="Times New Roman"/>
                <w:sz w:val="20"/>
              </w:rPr>
              <w:t xml:space="preserve"> шт.)</w:t>
            </w:r>
          </w:p>
        </w:tc>
        <w:tc>
          <w:tcPr>
            <w:tcW w:w="904" w:type="dxa"/>
            <w:shd w:val="clear" w:color="auto" w:fill="FFFFFF" w:themeFill="background1"/>
          </w:tcPr>
          <w:p w14:paraId="348AFF5B" w14:textId="54A9186E" w:rsidR="00BB6592" w:rsidRPr="00AA4181" w:rsidRDefault="00B0420E" w:rsidP="00BB6592">
            <w:pPr>
              <w:rPr>
                <w:rFonts w:ascii="Times New Roman" w:hAnsi="Times New Roman"/>
                <w:sz w:val="20"/>
              </w:rPr>
            </w:pPr>
            <w:r>
              <w:rPr>
                <w:rFonts w:ascii="Times New Roman" w:hAnsi="Times New Roman"/>
                <w:sz w:val="20"/>
                <w:lang w:val="uk-UA"/>
              </w:rPr>
              <w:t>1</w:t>
            </w:r>
            <w:r w:rsidR="00BB6592" w:rsidRPr="00AA4181">
              <w:rPr>
                <w:rFonts w:ascii="Times New Roman" w:hAnsi="Times New Roman"/>
                <w:sz w:val="20"/>
              </w:rPr>
              <w:t>500</w:t>
            </w:r>
          </w:p>
        </w:tc>
        <w:tc>
          <w:tcPr>
            <w:tcW w:w="1134" w:type="dxa"/>
            <w:vMerge/>
            <w:shd w:val="clear" w:color="auto" w:fill="auto"/>
          </w:tcPr>
          <w:p w14:paraId="53731DCC"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24B0F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14ABD18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E91C5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94F6C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6830688" w14:textId="77777777" w:rsidTr="0013351F">
        <w:trPr>
          <w:trHeight w:val="228"/>
          <w:jc w:val="center"/>
        </w:trPr>
        <w:tc>
          <w:tcPr>
            <w:tcW w:w="425" w:type="dxa"/>
            <w:vMerge/>
            <w:shd w:val="clear" w:color="auto" w:fill="auto"/>
          </w:tcPr>
          <w:p w14:paraId="7EA5FDD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10709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60B0817" w14:textId="77777777" w:rsidR="00BB6592" w:rsidRPr="00AA4181" w:rsidRDefault="00BB6592" w:rsidP="00BB6592">
            <w:pPr>
              <w:rPr>
                <w:rFonts w:ascii="Times New Roman" w:hAnsi="Times New Roman"/>
                <w:sz w:val="20"/>
              </w:rPr>
            </w:pPr>
            <w:r w:rsidRPr="00AA4181">
              <w:rPr>
                <w:rFonts w:ascii="Times New Roman" w:hAnsi="Times New Roman"/>
                <w:sz w:val="20"/>
              </w:rPr>
              <w:t>Бар’єр тренувальний біговий 30 см. (8 шт.)</w:t>
            </w:r>
          </w:p>
        </w:tc>
        <w:tc>
          <w:tcPr>
            <w:tcW w:w="904" w:type="dxa"/>
            <w:shd w:val="clear" w:color="auto" w:fill="FFFFFF" w:themeFill="background1"/>
          </w:tcPr>
          <w:p w14:paraId="304236D1" w14:textId="77777777" w:rsidR="00BB6592" w:rsidRPr="00AA4181" w:rsidRDefault="00BB6592" w:rsidP="00BB6592">
            <w:pPr>
              <w:rPr>
                <w:rFonts w:ascii="Times New Roman" w:hAnsi="Times New Roman"/>
                <w:sz w:val="20"/>
              </w:rPr>
            </w:pPr>
            <w:r w:rsidRPr="00AA4181">
              <w:rPr>
                <w:rFonts w:ascii="Times New Roman" w:hAnsi="Times New Roman"/>
                <w:sz w:val="20"/>
              </w:rPr>
              <w:t>2400</w:t>
            </w:r>
          </w:p>
        </w:tc>
        <w:tc>
          <w:tcPr>
            <w:tcW w:w="1134" w:type="dxa"/>
            <w:vMerge/>
            <w:shd w:val="clear" w:color="auto" w:fill="auto"/>
          </w:tcPr>
          <w:p w14:paraId="773DCF4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946EC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0E447A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09E7B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AF225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BFB2B1C" w14:textId="77777777" w:rsidTr="0013351F">
        <w:trPr>
          <w:trHeight w:val="415"/>
          <w:jc w:val="center"/>
        </w:trPr>
        <w:tc>
          <w:tcPr>
            <w:tcW w:w="425" w:type="dxa"/>
            <w:vMerge/>
            <w:shd w:val="clear" w:color="auto" w:fill="auto"/>
          </w:tcPr>
          <w:p w14:paraId="1B9E87D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BCD32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A255599" w14:textId="77777777" w:rsidR="00BB6592" w:rsidRPr="00AA4181" w:rsidRDefault="00BB6592" w:rsidP="00BB6592">
            <w:pPr>
              <w:rPr>
                <w:rFonts w:ascii="Times New Roman" w:hAnsi="Times New Roman"/>
                <w:sz w:val="20"/>
              </w:rPr>
            </w:pPr>
            <w:r w:rsidRPr="00AA4181">
              <w:rPr>
                <w:rFonts w:ascii="Times New Roman" w:hAnsi="Times New Roman"/>
                <w:sz w:val="20"/>
              </w:rPr>
              <w:t>Манішка футбольна Europaw, блакитна (10 шт.)</w:t>
            </w:r>
          </w:p>
        </w:tc>
        <w:tc>
          <w:tcPr>
            <w:tcW w:w="904" w:type="dxa"/>
            <w:shd w:val="clear" w:color="auto" w:fill="FFFFFF" w:themeFill="background1"/>
          </w:tcPr>
          <w:p w14:paraId="0551BE74" w14:textId="77777777" w:rsidR="00BB6592" w:rsidRPr="00AA4181" w:rsidRDefault="00BB6592" w:rsidP="00BB6592">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14:paraId="2C0422F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5BE016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5486B3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5645E98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31DDE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AADACE8" w14:textId="77777777" w:rsidTr="0013351F">
        <w:trPr>
          <w:trHeight w:val="407"/>
          <w:jc w:val="center"/>
        </w:trPr>
        <w:tc>
          <w:tcPr>
            <w:tcW w:w="425" w:type="dxa"/>
            <w:vMerge/>
            <w:shd w:val="clear" w:color="auto" w:fill="auto"/>
          </w:tcPr>
          <w:p w14:paraId="2DB1A9D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3CC65D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236B6AFB" w14:textId="77777777" w:rsidR="00BB6592" w:rsidRPr="00AA4181" w:rsidRDefault="00BB6592" w:rsidP="00BB6592">
            <w:pPr>
              <w:rPr>
                <w:rFonts w:ascii="Times New Roman" w:hAnsi="Times New Roman"/>
                <w:sz w:val="20"/>
              </w:rPr>
            </w:pPr>
            <w:r w:rsidRPr="00AA4181">
              <w:rPr>
                <w:rFonts w:ascii="Times New Roman" w:hAnsi="Times New Roman"/>
                <w:sz w:val="20"/>
              </w:rPr>
              <w:t>М'яч для футболу Adidas UCL League Box (5 шт.)</w:t>
            </w:r>
          </w:p>
        </w:tc>
        <w:tc>
          <w:tcPr>
            <w:tcW w:w="904" w:type="dxa"/>
            <w:shd w:val="clear" w:color="auto" w:fill="FFFFFF" w:themeFill="background1"/>
          </w:tcPr>
          <w:p w14:paraId="6AF3E76A" w14:textId="77777777" w:rsidR="00BB6592" w:rsidRPr="00AA4181" w:rsidRDefault="00BB6592" w:rsidP="00BB6592">
            <w:pPr>
              <w:rPr>
                <w:rFonts w:ascii="Times New Roman" w:hAnsi="Times New Roman"/>
                <w:sz w:val="20"/>
              </w:rPr>
            </w:pPr>
            <w:r w:rsidRPr="00AA4181">
              <w:rPr>
                <w:rFonts w:ascii="Times New Roman" w:hAnsi="Times New Roman"/>
                <w:sz w:val="20"/>
              </w:rPr>
              <w:t>10 000</w:t>
            </w:r>
          </w:p>
        </w:tc>
        <w:tc>
          <w:tcPr>
            <w:tcW w:w="1134" w:type="dxa"/>
            <w:vMerge/>
            <w:shd w:val="clear" w:color="auto" w:fill="auto"/>
          </w:tcPr>
          <w:p w14:paraId="2A01AB3F"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D134C5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86508F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714BC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19ACC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CFA185D" w14:textId="77777777" w:rsidTr="0013351F">
        <w:trPr>
          <w:trHeight w:val="275"/>
          <w:jc w:val="center"/>
        </w:trPr>
        <w:tc>
          <w:tcPr>
            <w:tcW w:w="425" w:type="dxa"/>
            <w:vMerge/>
            <w:shd w:val="clear" w:color="auto" w:fill="auto"/>
          </w:tcPr>
          <w:p w14:paraId="43CEFAE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67B3E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12775CE" w14:textId="77777777" w:rsidR="00BB6592" w:rsidRPr="00AA4181" w:rsidRDefault="00BB6592" w:rsidP="00BB6592">
            <w:pPr>
              <w:rPr>
                <w:rFonts w:ascii="Times New Roman" w:hAnsi="Times New Roman"/>
                <w:sz w:val="20"/>
              </w:rPr>
            </w:pPr>
            <w:r w:rsidRPr="00AA4181">
              <w:rPr>
                <w:rFonts w:ascii="Times New Roman" w:hAnsi="Times New Roman"/>
                <w:sz w:val="20"/>
              </w:rPr>
              <w:t>Мяч волейбольний Mikasa V200W (2 шт.)</w:t>
            </w:r>
          </w:p>
        </w:tc>
        <w:tc>
          <w:tcPr>
            <w:tcW w:w="904" w:type="dxa"/>
            <w:shd w:val="clear" w:color="auto" w:fill="FFFFFF" w:themeFill="background1"/>
          </w:tcPr>
          <w:p w14:paraId="11DF51A8" w14:textId="77777777" w:rsidR="00BB6592" w:rsidRPr="00AA4181" w:rsidRDefault="00BB6592" w:rsidP="00BB6592">
            <w:pPr>
              <w:rPr>
                <w:rFonts w:ascii="Times New Roman" w:hAnsi="Times New Roman"/>
                <w:sz w:val="20"/>
              </w:rPr>
            </w:pPr>
            <w:r w:rsidRPr="00AA4181">
              <w:rPr>
                <w:rFonts w:ascii="Times New Roman" w:hAnsi="Times New Roman"/>
                <w:sz w:val="20"/>
              </w:rPr>
              <w:t>8400</w:t>
            </w:r>
          </w:p>
        </w:tc>
        <w:tc>
          <w:tcPr>
            <w:tcW w:w="1134" w:type="dxa"/>
            <w:vMerge/>
            <w:shd w:val="clear" w:color="auto" w:fill="auto"/>
          </w:tcPr>
          <w:p w14:paraId="3F4C4A3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CC7CB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7DA2EC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84086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E6CBF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7C0CB49" w14:textId="77777777" w:rsidTr="0013351F">
        <w:trPr>
          <w:trHeight w:val="405"/>
          <w:jc w:val="center"/>
        </w:trPr>
        <w:tc>
          <w:tcPr>
            <w:tcW w:w="425" w:type="dxa"/>
            <w:vMerge/>
            <w:shd w:val="clear" w:color="auto" w:fill="auto"/>
          </w:tcPr>
          <w:p w14:paraId="118583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A0FA5B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55460E0" w14:textId="77777777" w:rsidR="00BB6592" w:rsidRPr="00AA4181" w:rsidRDefault="00BB6592" w:rsidP="00BB6592">
            <w:pPr>
              <w:rPr>
                <w:rFonts w:ascii="Times New Roman" w:hAnsi="Times New Roman"/>
                <w:sz w:val="20"/>
              </w:rPr>
            </w:pPr>
            <w:r w:rsidRPr="00AA4181">
              <w:rPr>
                <w:rFonts w:ascii="Times New Roman" w:hAnsi="Times New Roman"/>
                <w:sz w:val="20"/>
              </w:rPr>
              <w:t>Стійка дриблінг  базою EUROPAW. (2шт)</w:t>
            </w:r>
          </w:p>
        </w:tc>
        <w:tc>
          <w:tcPr>
            <w:tcW w:w="904" w:type="dxa"/>
            <w:shd w:val="clear" w:color="auto" w:fill="FFFFFF" w:themeFill="background1"/>
          </w:tcPr>
          <w:p w14:paraId="21154898" w14:textId="77777777" w:rsidR="00BB6592" w:rsidRPr="00AA4181" w:rsidRDefault="00BB6592" w:rsidP="00BB6592">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14:paraId="488EB32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57CBB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D40B49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65C65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1B5D5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D80A18A" w14:textId="77777777" w:rsidTr="0013351F">
        <w:trPr>
          <w:trHeight w:val="246"/>
          <w:jc w:val="center"/>
        </w:trPr>
        <w:tc>
          <w:tcPr>
            <w:tcW w:w="425" w:type="dxa"/>
            <w:vMerge/>
            <w:shd w:val="clear" w:color="auto" w:fill="auto"/>
          </w:tcPr>
          <w:p w14:paraId="4A438D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C9778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A091217" w14:textId="77777777" w:rsidR="00BB6592" w:rsidRPr="00AA4181" w:rsidRDefault="00BB6592" w:rsidP="00BB6592">
            <w:pPr>
              <w:rPr>
                <w:rFonts w:ascii="Times New Roman" w:hAnsi="Times New Roman"/>
                <w:sz w:val="20"/>
              </w:rPr>
            </w:pPr>
            <w:r w:rsidRPr="00AA4181">
              <w:rPr>
                <w:rFonts w:ascii="Times New Roman" w:hAnsi="Times New Roman"/>
                <w:sz w:val="20"/>
              </w:rPr>
              <w:t>Сумка для мячів SELECT Handball Bag. (1 шт.)</w:t>
            </w:r>
          </w:p>
        </w:tc>
        <w:tc>
          <w:tcPr>
            <w:tcW w:w="904" w:type="dxa"/>
            <w:shd w:val="clear" w:color="auto" w:fill="FFFFFF" w:themeFill="background1"/>
          </w:tcPr>
          <w:p w14:paraId="4908058D" w14:textId="77777777" w:rsidR="00BB6592" w:rsidRPr="00AA4181" w:rsidRDefault="00BB6592" w:rsidP="00BB6592">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14:paraId="53C9BC2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7D44EE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88DE49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56884D0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5FEDD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34EDB50" w14:textId="77777777" w:rsidTr="0013351F">
        <w:trPr>
          <w:trHeight w:val="293"/>
          <w:jc w:val="center"/>
        </w:trPr>
        <w:tc>
          <w:tcPr>
            <w:tcW w:w="425" w:type="dxa"/>
            <w:vMerge/>
            <w:shd w:val="clear" w:color="auto" w:fill="auto"/>
          </w:tcPr>
          <w:p w14:paraId="2AC225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51C7E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1299040" w14:textId="77777777" w:rsidR="00BB6592" w:rsidRPr="00AA4181" w:rsidRDefault="00BB6592" w:rsidP="00BB6592">
            <w:pPr>
              <w:rPr>
                <w:rFonts w:ascii="Times New Roman" w:hAnsi="Times New Roman"/>
                <w:sz w:val="20"/>
              </w:rPr>
            </w:pPr>
            <w:r w:rsidRPr="00AA4181">
              <w:rPr>
                <w:rFonts w:ascii="Times New Roman" w:hAnsi="Times New Roman"/>
                <w:sz w:val="20"/>
              </w:rPr>
              <w:t>Фішки для розмітки поля на пластиковій підставці. (1 набір)</w:t>
            </w:r>
          </w:p>
        </w:tc>
        <w:tc>
          <w:tcPr>
            <w:tcW w:w="904" w:type="dxa"/>
            <w:shd w:val="clear" w:color="auto" w:fill="FFFFFF" w:themeFill="background1"/>
          </w:tcPr>
          <w:p w14:paraId="128FE3DC"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35252505"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D0A10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61C572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8478E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C39DF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023A5E" w14:textId="77777777" w:rsidTr="0013351F">
        <w:trPr>
          <w:trHeight w:val="185"/>
          <w:jc w:val="center"/>
        </w:trPr>
        <w:tc>
          <w:tcPr>
            <w:tcW w:w="425" w:type="dxa"/>
            <w:vMerge/>
            <w:shd w:val="clear" w:color="auto" w:fill="auto"/>
          </w:tcPr>
          <w:p w14:paraId="034049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4DD1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87402CB" w14:textId="77777777" w:rsidR="00BB6592" w:rsidRPr="00AA4181" w:rsidRDefault="00BB6592" w:rsidP="00BB6592">
            <w:pPr>
              <w:rPr>
                <w:rFonts w:ascii="Times New Roman" w:hAnsi="Times New Roman"/>
                <w:sz w:val="20"/>
              </w:rPr>
            </w:pPr>
            <w:r w:rsidRPr="00AA4181">
              <w:rPr>
                <w:rFonts w:ascii="Times New Roman" w:hAnsi="Times New Roman"/>
                <w:sz w:val="20"/>
              </w:rPr>
              <w:t>Бар’єр тренувальний біговий 30 см. (6 шт.)</w:t>
            </w:r>
          </w:p>
        </w:tc>
        <w:tc>
          <w:tcPr>
            <w:tcW w:w="904" w:type="dxa"/>
            <w:shd w:val="clear" w:color="auto" w:fill="FFFFFF" w:themeFill="background1"/>
          </w:tcPr>
          <w:p w14:paraId="259BEE5B" w14:textId="77777777" w:rsidR="00BB6592" w:rsidRPr="00AA4181" w:rsidRDefault="00BB6592" w:rsidP="00BB6592">
            <w:pPr>
              <w:rPr>
                <w:rFonts w:ascii="Times New Roman" w:hAnsi="Times New Roman"/>
                <w:sz w:val="20"/>
              </w:rPr>
            </w:pPr>
            <w:r w:rsidRPr="00AA4181">
              <w:rPr>
                <w:rFonts w:ascii="Times New Roman" w:hAnsi="Times New Roman"/>
                <w:sz w:val="20"/>
              </w:rPr>
              <w:t>1800</w:t>
            </w:r>
          </w:p>
        </w:tc>
        <w:tc>
          <w:tcPr>
            <w:tcW w:w="1134" w:type="dxa"/>
            <w:vMerge/>
            <w:shd w:val="clear" w:color="auto" w:fill="auto"/>
          </w:tcPr>
          <w:p w14:paraId="6A13CCE8"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4A8D4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2BF85AE5"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1C3D3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08D9E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007223D" w14:textId="77777777" w:rsidTr="007A7184">
        <w:trPr>
          <w:trHeight w:val="225"/>
          <w:jc w:val="center"/>
        </w:trPr>
        <w:tc>
          <w:tcPr>
            <w:tcW w:w="425" w:type="dxa"/>
            <w:vMerge/>
            <w:shd w:val="clear" w:color="auto" w:fill="auto"/>
          </w:tcPr>
          <w:p w14:paraId="748612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67CA7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073B47F1" w14:textId="77777777" w:rsidR="00BB6592" w:rsidRPr="00AA4181" w:rsidRDefault="00BB6592" w:rsidP="00BB6592">
            <w:pPr>
              <w:rPr>
                <w:rFonts w:ascii="Times New Roman" w:hAnsi="Times New Roman"/>
                <w:sz w:val="20"/>
              </w:rPr>
            </w:pPr>
            <w:r w:rsidRPr="00AA4181">
              <w:rPr>
                <w:rFonts w:ascii="Times New Roman" w:hAnsi="Times New Roman"/>
                <w:sz w:val="20"/>
              </w:rPr>
              <w:t>Стійка дриблінг  базою EUROPAW. (2 набір)</w:t>
            </w:r>
          </w:p>
        </w:tc>
        <w:tc>
          <w:tcPr>
            <w:tcW w:w="904" w:type="dxa"/>
            <w:shd w:val="clear" w:color="auto" w:fill="FFFFFF" w:themeFill="background1"/>
          </w:tcPr>
          <w:p w14:paraId="084392F7" w14:textId="77777777" w:rsidR="00BB6592" w:rsidRPr="00AA4181" w:rsidRDefault="00BB6592" w:rsidP="00BB6592">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14:paraId="2369B9D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A0C2C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017D73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DA7B5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5F4EB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C053DA9" w14:textId="77777777" w:rsidTr="0013351F">
        <w:trPr>
          <w:trHeight w:val="385"/>
          <w:jc w:val="center"/>
        </w:trPr>
        <w:tc>
          <w:tcPr>
            <w:tcW w:w="425" w:type="dxa"/>
            <w:vMerge/>
            <w:shd w:val="clear" w:color="auto" w:fill="auto"/>
          </w:tcPr>
          <w:p w14:paraId="0CB967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BC2F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316F0692" w14:textId="77777777" w:rsidR="00BB6592" w:rsidRPr="00AA4181" w:rsidRDefault="00BB6592" w:rsidP="00BB6592">
            <w:pPr>
              <w:rPr>
                <w:rFonts w:ascii="Times New Roman" w:hAnsi="Times New Roman"/>
                <w:sz w:val="20"/>
              </w:rPr>
            </w:pPr>
            <w:r w:rsidRPr="00AA4181">
              <w:rPr>
                <w:rFonts w:ascii="Times New Roman" w:hAnsi="Times New Roman"/>
                <w:sz w:val="20"/>
              </w:rPr>
              <w:t>Фішки розмічальні PlayGame набір. (1 набір)</w:t>
            </w:r>
          </w:p>
        </w:tc>
        <w:tc>
          <w:tcPr>
            <w:tcW w:w="904" w:type="dxa"/>
            <w:shd w:val="clear" w:color="auto" w:fill="FFFFFF" w:themeFill="background1"/>
          </w:tcPr>
          <w:p w14:paraId="0B5BDCF8"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5E38C5F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30FBDE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DF5BFC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7CA31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2E23B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767AEB9" w14:textId="77777777" w:rsidTr="0013351F">
        <w:trPr>
          <w:trHeight w:val="66"/>
          <w:jc w:val="center"/>
        </w:trPr>
        <w:tc>
          <w:tcPr>
            <w:tcW w:w="425" w:type="dxa"/>
            <w:vMerge/>
            <w:shd w:val="clear" w:color="auto" w:fill="auto"/>
          </w:tcPr>
          <w:p w14:paraId="001B50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2DC58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A2BA2F3" w14:textId="77777777" w:rsidR="00BB6592" w:rsidRPr="00AA4181" w:rsidRDefault="00BB6592" w:rsidP="00BB6592">
            <w:pPr>
              <w:rPr>
                <w:rFonts w:ascii="Times New Roman" w:hAnsi="Times New Roman"/>
                <w:sz w:val="20"/>
              </w:rPr>
            </w:pPr>
            <w:r>
              <w:rPr>
                <w:rFonts w:ascii="Times New Roman" w:hAnsi="Times New Roman"/>
                <w:sz w:val="20"/>
              </w:rPr>
              <w:t>Дошка для плавання. (</w:t>
            </w:r>
            <w:r>
              <w:rPr>
                <w:rFonts w:ascii="Times New Roman" w:hAnsi="Times New Roman"/>
                <w:sz w:val="20"/>
                <w:lang w:val="uk-UA"/>
              </w:rPr>
              <w:t>6</w:t>
            </w:r>
            <w:r w:rsidRPr="00AA4181">
              <w:rPr>
                <w:rFonts w:ascii="Times New Roman" w:hAnsi="Times New Roman"/>
                <w:sz w:val="20"/>
              </w:rPr>
              <w:t xml:space="preserve"> шт.)</w:t>
            </w:r>
          </w:p>
        </w:tc>
        <w:tc>
          <w:tcPr>
            <w:tcW w:w="904" w:type="dxa"/>
            <w:shd w:val="clear" w:color="auto" w:fill="FFFFFF" w:themeFill="background1"/>
          </w:tcPr>
          <w:p w14:paraId="07172889" w14:textId="77777777" w:rsidR="00BB6592" w:rsidRPr="007B15CC" w:rsidRDefault="00BB6592" w:rsidP="00BB6592">
            <w:pPr>
              <w:rPr>
                <w:rFonts w:ascii="Times New Roman" w:hAnsi="Times New Roman"/>
                <w:sz w:val="20"/>
                <w:lang w:val="uk-UA"/>
              </w:rPr>
            </w:pPr>
            <w:r>
              <w:rPr>
                <w:rFonts w:ascii="Times New Roman" w:hAnsi="Times New Roman"/>
                <w:sz w:val="20"/>
                <w:lang w:val="uk-UA"/>
              </w:rPr>
              <w:t>2200</w:t>
            </w:r>
          </w:p>
        </w:tc>
        <w:tc>
          <w:tcPr>
            <w:tcW w:w="1134" w:type="dxa"/>
            <w:vMerge/>
            <w:shd w:val="clear" w:color="auto" w:fill="auto"/>
          </w:tcPr>
          <w:p w14:paraId="1E7AC49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6D4D7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E51CE6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366E7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DCB32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D2B838D" w14:textId="77777777" w:rsidTr="0013351F">
        <w:trPr>
          <w:trHeight w:val="66"/>
          <w:jc w:val="center"/>
        </w:trPr>
        <w:tc>
          <w:tcPr>
            <w:tcW w:w="425" w:type="dxa"/>
            <w:vMerge/>
            <w:shd w:val="clear" w:color="auto" w:fill="auto"/>
          </w:tcPr>
          <w:p w14:paraId="2FA6AC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82335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9B82F9B" w14:textId="77777777"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СІМА СМ-J07. (1 шт.)</w:t>
            </w:r>
          </w:p>
        </w:tc>
        <w:tc>
          <w:tcPr>
            <w:tcW w:w="904" w:type="dxa"/>
            <w:shd w:val="clear" w:color="auto" w:fill="FFFFFF" w:themeFill="background1"/>
          </w:tcPr>
          <w:p w14:paraId="5A074A5D" w14:textId="77777777" w:rsidR="00BB6592" w:rsidRPr="00AA4181" w:rsidRDefault="00BB6592" w:rsidP="00BB6592">
            <w:pPr>
              <w:rPr>
                <w:rFonts w:ascii="Times New Roman" w:hAnsi="Times New Roman"/>
                <w:sz w:val="20"/>
              </w:rPr>
            </w:pPr>
            <w:r w:rsidRPr="00AA4181">
              <w:rPr>
                <w:rFonts w:ascii="Times New Roman" w:hAnsi="Times New Roman"/>
                <w:sz w:val="20"/>
              </w:rPr>
              <w:t>1100</w:t>
            </w:r>
          </w:p>
        </w:tc>
        <w:tc>
          <w:tcPr>
            <w:tcW w:w="1134" w:type="dxa"/>
            <w:vMerge/>
            <w:shd w:val="clear" w:color="auto" w:fill="auto"/>
          </w:tcPr>
          <w:p w14:paraId="64BCB1B1"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5F9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953EEA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3F6F6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44DF1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F2CDB30" w14:textId="77777777" w:rsidTr="0013351F">
        <w:trPr>
          <w:trHeight w:val="66"/>
          <w:jc w:val="center"/>
        </w:trPr>
        <w:tc>
          <w:tcPr>
            <w:tcW w:w="425" w:type="dxa"/>
            <w:vMerge/>
            <w:shd w:val="clear" w:color="auto" w:fill="auto"/>
          </w:tcPr>
          <w:p w14:paraId="696297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65658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398669AD" w14:textId="77777777" w:rsidR="00BB6592" w:rsidRPr="00AA4181" w:rsidRDefault="00BB6592" w:rsidP="00BB6592">
            <w:pPr>
              <w:rPr>
                <w:rFonts w:ascii="Times New Roman" w:hAnsi="Times New Roman"/>
                <w:sz w:val="20"/>
              </w:rPr>
            </w:pPr>
            <w:r w:rsidRPr="00AA4181">
              <w:rPr>
                <w:rFonts w:ascii="Times New Roman" w:hAnsi="Times New Roman"/>
                <w:sz w:val="20"/>
              </w:rPr>
              <w:t>Мяч волейбольний Mikasa V200W-CEV. (2 шт.)</w:t>
            </w:r>
          </w:p>
        </w:tc>
        <w:tc>
          <w:tcPr>
            <w:tcW w:w="904" w:type="dxa"/>
            <w:shd w:val="clear" w:color="auto" w:fill="FFFFFF" w:themeFill="background1"/>
          </w:tcPr>
          <w:p w14:paraId="7490D44E" w14:textId="77777777" w:rsidR="00BB6592" w:rsidRPr="00AA4181" w:rsidRDefault="00BB6592" w:rsidP="00BB6592">
            <w:pPr>
              <w:rPr>
                <w:rFonts w:ascii="Times New Roman" w:hAnsi="Times New Roman"/>
                <w:sz w:val="20"/>
              </w:rPr>
            </w:pPr>
            <w:r w:rsidRPr="00AA4181">
              <w:rPr>
                <w:rFonts w:ascii="Times New Roman" w:hAnsi="Times New Roman"/>
                <w:sz w:val="20"/>
              </w:rPr>
              <w:t>7400</w:t>
            </w:r>
          </w:p>
        </w:tc>
        <w:tc>
          <w:tcPr>
            <w:tcW w:w="1134" w:type="dxa"/>
            <w:vMerge/>
            <w:shd w:val="clear" w:color="auto" w:fill="auto"/>
          </w:tcPr>
          <w:p w14:paraId="732DB8F5"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C1D7C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237569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001C1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E78E6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2EF5549" w14:textId="77777777" w:rsidTr="0013351F">
        <w:trPr>
          <w:trHeight w:val="66"/>
          <w:jc w:val="center"/>
        </w:trPr>
        <w:tc>
          <w:tcPr>
            <w:tcW w:w="425" w:type="dxa"/>
            <w:vMerge/>
            <w:shd w:val="clear" w:color="auto" w:fill="auto"/>
          </w:tcPr>
          <w:p w14:paraId="46E170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19330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6B4CF4A"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V200W. (2 шт.)</w:t>
            </w:r>
          </w:p>
        </w:tc>
        <w:tc>
          <w:tcPr>
            <w:tcW w:w="904" w:type="dxa"/>
            <w:shd w:val="clear" w:color="auto" w:fill="FFFFFF" w:themeFill="background1"/>
          </w:tcPr>
          <w:p w14:paraId="318104A1" w14:textId="77777777" w:rsidR="00BB6592" w:rsidRPr="00AA4181" w:rsidRDefault="00BB6592" w:rsidP="00BB6592">
            <w:pPr>
              <w:rPr>
                <w:rFonts w:ascii="Times New Roman" w:hAnsi="Times New Roman"/>
                <w:sz w:val="20"/>
              </w:rPr>
            </w:pPr>
            <w:r w:rsidRPr="00AA4181">
              <w:rPr>
                <w:rFonts w:ascii="Times New Roman" w:hAnsi="Times New Roman"/>
                <w:sz w:val="20"/>
              </w:rPr>
              <w:t>9000</w:t>
            </w:r>
          </w:p>
        </w:tc>
        <w:tc>
          <w:tcPr>
            <w:tcW w:w="1134" w:type="dxa"/>
            <w:vMerge/>
            <w:shd w:val="clear" w:color="auto" w:fill="auto"/>
          </w:tcPr>
          <w:p w14:paraId="3D9B578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B7A85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7660721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D04C5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B1D6D1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662506A" w14:textId="77777777" w:rsidTr="0013351F">
        <w:trPr>
          <w:trHeight w:val="66"/>
          <w:jc w:val="center"/>
        </w:trPr>
        <w:tc>
          <w:tcPr>
            <w:tcW w:w="425" w:type="dxa"/>
            <w:vMerge/>
            <w:shd w:val="clear" w:color="auto" w:fill="auto"/>
          </w:tcPr>
          <w:p w14:paraId="12A7BF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86817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C57DECE" w14:textId="77777777"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14:paraId="320B6ABD" w14:textId="77777777" w:rsidR="00BB6592" w:rsidRPr="00AA4181" w:rsidRDefault="00BB6592" w:rsidP="00BB6592">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14:paraId="7B0AAFB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40334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69F2ADC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E0167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6DC8E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6A77EE4" w14:textId="77777777" w:rsidTr="0013351F">
        <w:trPr>
          <w:trHeight w:val="66"/>
          <w:jc w:val="center"/>
        </w:trPr>
        <w:tc>
          <w:tcPr>
            <w:tcW w:w="425" w:type="dxa"/>
            <w:vMerge/>
            <w:shd w:val="clear" w:color="auto" w:fill="auto"/>
          </w:tcPr>
          <w:p w14:paraId="44B3C3F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71527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9765FFF"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V300W. (2 шт.)</w:t>
            </w:r>
          </w:p>
        </w:tc>
        <w:tc>
          <w:tcPr>
            <w:tcW w:w="904" w:type="dxa"/>
            <w:shd w:val="clear" w:color="auto" w:fill="FFFFFF" w:themeFill="background1"/>
          </w:tcPr>
          <w:p w14:paraId="4D4DAAA1" w14:textId="77777777" w:rsidR="00BB6592" w:rsidRPr="00AA4181" w:rsidRDefault="00BB6592" w:rsidP="00BB6592">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14:paraId="3797B908"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52A239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4933BA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F63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0D5D7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AFC8786" w14:textId="77777777" w:rsidTr="0013351F">
        <w:trPr>
          <w:trHeight w:val="66"/>
          <w:jc w:val="center"/>
        </w:trPr>
        <w:tc>
          <w:tcPr>
            <w:tcW w:w="425" w:type="dxa"/>
            <w:vMerge/>
            <w:shd w:val="clear" w:color="auto" w:fill="auto"/>
          </w:tcPr>
          <w:p w14:paraId="02BBA5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3CEDF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254D24C"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Волейбоьний тренажер. (2 шт.)</w:t>
            </w:r>
          </w:p>
        </w:tc>
        <w:tc>
          <w:tcPr>
            <w:tcW w:w="904" w:type="dxa"/>
            <w:shd w:val="clear" w:color="auto" w:fill="FFFFFF" w:themeFill="background1"/>
          </w:tcPr>
          <w:p w14:paraId="6B149A07"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1065F861"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2F662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1222AE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6D39F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FA93F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AD4D61B" w14:textId="77777777" w:rsidTr="0013351F">
        <w:trPr>
          <w:trHeight w:val="66"/>
          <w:jc w:val="center"/>
        </w:trPr>
        <w:tc>
          <w:tcPr>
            <w:tcW w:w="425" w:type="dxa"/>
            <w:vMerge/>
            <w:shd w:val="clear" w:color="auto" w:fill="auto"/>
          </w:tcPr>
          <w:p w14:paraId="64E7D1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C62F9C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C159977" w14:textId="08EA0C42" w:rsidR="00BB6592" w:rsidRPr="00AA4181" w:rsidRDefault="00BB6592" w:rsidP="00BB6592">
            <w:pPr>
              <w:rPr>
                <w:rFonts w:ascii="Times New Roman" w:hAnsi="Times New Roman"/>
                <w:sz w:val="20"/>
              </w:rPr>
            </w:pPr>
            <w:r w:rsidRPr="00AA4181">
              <w:rPr>
                <w:rFonts w:ascii="Times New Roman" w:hAnsi="Times New Roman"/>
                <w:sz w:val="20"/>
              </w:rPr>
              <w:t>Антена для волейбольної сітки. (</w:t>
            </w:r>
            <w:r w:rsidR="00B0420E">
              <w:rPr>
                <w:rFonts w:ascii="Times New Roman" w:hAnsi="Times New Roman"/>
                <w:sz w:val="20"/>
                <w:lang w:val="uk-UA"/>
              </w:rPr>
              <w:t>4</w:t>
            </w:r>
            <w:r w:rsidRPr="00AA4181">
              <w:rPr>
                <w:rFonts w:ascii="Times New Roman" w:hAnsi="Times New Roman"/>
                <w:sz w:val="20"/>
              </w:rPr>
              <w:t xml:space="preserve"> шт.)</w:t>
            </w:r>
          </w:p>
        </w:tc>
        <w:tc>
          <w:tcPr>
            <w:tcW w:w="904" w:type="dxa"/>
            <w:shd w:val="clear" w:color="auto" w:fill="FFFFFF" w:themeFill="background1"/>
          </w:tcPr>
          <w:p w14:paraId="13AD5754" w14:textId="4A936044" w:rsidR="00BB6592" w:rsidRPr="00AA4181" w:rsidRDefault="00B0420E" w:rsidP="00BB6592">
            <w:pPr>
              <w:rPr>
                <w:rFonts w:ascii="Times New Roman" w:hAnsi="Times New Roman"/>
                <w:sz w:val="20"/>
              </w:rPr>
            </w:pPr>
            <w:r>
              <w:rPr>
                <w:rFonts w:ascii="Times New Roman" w:hAnsi="Times New Roman"/>
                <w:sz w:val="20"/>
                <w:lang w:val="uk-UA"/>
              </w:rPr>
              <w:t>16</w:t>
            </w:r>
            <w:r w:rsidR="00BB6592" w:rsidRPr="00AA4181">
              <w:rPr>
                <w:rFonts w:ascii="Times New Roman" w:hAnsi="Times New Roman"/>
                <w:sz w:val="20"/>
              </w:rPr>
              <w:t>00</w:t>
            </w:r>
          </w:p>
        </w:tc>
        <w:tc>
          <w:tcPr>
            <w:tcW w:w="1134" w:type="dxa"/>
            <w:vMerge/>
            <w:shd w:val="clear" w:color="auto" w:fill="auto"/>
          </w:tcPr>
          <w:p w14:paraId="7BFBF6F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C3E96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830243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9EA14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43330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B25C845" w14:textId="77777777" w:rsidTr="0013351F">
        <w:trPr>
          <w:trHeight w:val="20"/>
          <w:jc w:val="center"/>
        </w:trPr>
        <w:tc>
          <w:tcPr>
            <w:tcW w:w="425" w:type="dxa"/>
            <w:vMerge/>
            <w:shd w:val="clear" w:color="auto" w:fill="auto"/>
          </w:tcPr>
          <w:p w14:paraId="422698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C2FB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C3B07F5" w14:textId="5728A3F9"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CIMA (CM-F504) 38x21см. (</w:t>
            </w:r>
            <w:r w:rsidR="00B0420E">
              <w:rPr>
                <w:rFonts w:ascii="Times New Roman" w:hAnsi="Times New Roman"/>
                <w:sz w:val="20"/>
                <w:lang w:val="uk-UA"/>
              </w:rPr>
              <w:t>2</w:t>
            </w:r>
            <w:r w:rsidRPr="00AA4181">
              <w:rPr>
                <w:rFonts w:ascii="Times New Roman" w:hAnsi="Times New Roman"/>
                <w:sz w:val="20"/>
              </w:rPr>
              <w:t xml:space="preserve"> шт.)</w:t>
            </w:r>
          </w:p>
        </w:tc>
        <w:tc>
          <w:tcPr>
            <w:tcW w:w="904" w:type="dxa"/>
            <w:shd w:val="clear" w:color="auto" w:fill="FFFFFF" w:themeFill="background1"/>
          </w:tcPr>
          <w:p w14:paraId="1FAD00A5" w14:textId="7B480CB8" w:rsidR="00BB6592" w:rsidRPr="00AA4181" w:rsidRDefault="00B0420E" w:rsidP="00BB6592">
            <w:pPr>
              <w:rPr>
                <w:rFonts w:ascii="Times New Roman" w:hAnsi="Times New Roman"/>
                <w:sz w:val="20"/>
              </w:rPr>
            </w:pPr>
            <w:r>
              <w:rPr>
                <w:rFonts w:ascii="Times New Roman" w:hAnsi="Times New Roman"/>
                <w:sz w:val="20"/>
                <w:lang w:val="uk-UA"/>
              </w:rPr>
              <w:t>2</w:t>
            </w:r>
            <w:r w:rsidR="00BB6592" w:rsidRPr="00AA4181">
              <w:rPr>
                <w:rFonts w:ascii="Times New Roman" w:hAnsi="Times New Roman"/>
                <w:sz w:val="20"/>
              </w:rPr>
              <w:t>000</w:t>
            </w:r>
          </w:p>
        </w:tc>
        <w:tc>
          <w:tcPr>
            <w:tcW w:w="1134" w:type="dxa"/>
            <w:vMerge/>
            <w:shd w:val="clear" w:color="auto" w:fill="auto"/>
          </w:tcPr>
          <w:p w14:paraId="4AFE8E1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29DBB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1821CD38"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3CA8F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CE07C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564C32" w14:textId="77777777" w:rsidTr="0013351F">
        <w:trPr>
          <w:trHeight w:val="20"/>
          <w:jc w:val="center"/>
        </w:trPr>
        <w:tc>
          <w:tcPr>
            <w:tcW w:w="425" w:type="dxa"/>
            <w:vMerge/>
            <w:shd w:val="clear" w:color="auto" w:fill="auto"/>
          </w:tcPr>
          <w:p w14:paraId="7380EB2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3CB6E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E59F04D" w14:textId="77777777" w:rsidR="00BB6592" w:rsidRPr="00AA4181" w:rsidRDefault="00BB6592" w:rsidP="00BB6592">
            <w:pPr>
              <w:rPr>
                <w:rFonts w:ascii="Times New Roman" w:hAnsi="Times New Roman"/>
                <w:sz w:val="20"/>
              </w:rPr>
            </w:pPr>
            <w:r w:rsidRPr="00AA4181">
              <w:rPr>
                <w:rFonts w:ascii="Times New Roman" w:hAnsi="Times New Roman"/>
                <w:sz w:val="20"/>
              </w:rPr>
              <w:t>Кишені для антен волейбольних. (2 шт.)</w:t>
            </w:r>
          </w:p>
        </w:tc>
        <w:tc>
          <w:tcPr>
            <w:tcW w:w="904" w:type="dxa"/>
            <w:shd w:val="clear" w:color="auto" w:fill="FFFFFF" w:themeFill="background1"/>
          </w:tcPr>
          <w:p w14:paraId="7B64735D" w14:textId="77777777" w:rsidR="00BB6592" w:rsidRPr="00AA4181" w:rsidRDefault="00BB6592" w:rsidP="00BB6592">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14:paraId="57AABC3B"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C041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2FDD6B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F23CE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BBAB24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BA9FD48" w14:textId="77777777" w:rsidTr="0013351F">
        <w:trPr>
          <w:trHeight w:val="20"/>
          <w:jc w:val="center"/>
        </w:trPr>
        <w:tc>
          <w:tcPr>
            <w:tcW w:w="425" w:type="dxa"/>
            <w:vMerge/>
            <w:shd w:val="clear" w:color="auto" w:fill="auto"/>
          </w:tcPr>
          <w:p w14:paraId="0DB604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AD41FB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6D174B7" w14:textId="77777777" w:rsidR="00BB6592" w:rsidRPr="00AA4181" w:rsidRDefault="00BB6592" w:rsidP="00BB6592">
            <w:pPr>
              <w:rPr>
                <w:rFonts w:ascii="Times New Roman" w:hAnsi="Times New Roman"/>
                <w:sz w:val="20"/>
              </w:rPr>
            </w:pPr>
            <w:r w:rsidRPr="00AA4181">
              <w:rPr>
                <w:rFonts w:ascii="Times New Roman" w:hAnsi="Times New Roman"/>
                <w:sz w:val="20"/>
              </w:rPr>
              <w:t>Мячі волейбольні Mikasa V300W. (2 шт.)</w:t>
            </w:r>
          </w:p>
        </w:tc>
        <w:tc>
          <w:tcPr>
            <w:tcW w:w="904" w:type="dxa"/>
            <w:shd w:val="clear" w:color="auto" w:fill="FFFFFF" w:themeFill="background1"/>
          </w:tcPr>
          <w:p w14:paraId="3C776407" w14:textId="77777777" w:rsidR="00BB6592" w:rsidRPr="00AA4181" w:rsidRDefault="00BB6592" w:rsidP="00BB6592">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14:paraId="4B45285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728D2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41E0E2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126E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E2BA6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971A45E" w14:textId="77777777" w:rsidTr="00D67BEB">
        <w:trPr>
          <w:trHeight w:val="164"/>
          <w:jc w:val="center"/>
        </w:trPr>
        <w:tc>
          <w:tcPr>
            <w:tcW w:w="425" w:type="dxa"/>
            <w:vMerge w:val="restart"/>
            <w:tcBorders>
              <w:right w:val="single" w:sz="4" w:space="0" w:color="auto"/>
            </w:tcBorders>
            <w:shd w:val="clear" w:color="auto" w:fill="auto"/>
          </w:tcPr>
          <w:p w14:paraId="536684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14:paraId="1EEB93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841E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A18C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9A595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6D2D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7652B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35473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F8FC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F571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1A56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650A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400E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A8BA7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9643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B5A6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0C2B34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8649F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34DF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25EC38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7FF3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BCA0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76DD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20EC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B25D4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5D5B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817A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3788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871E8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DFD9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A9750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9FE94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9D616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AF0D4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9D3A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6DE0F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00BF85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4357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7C17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9AB8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1B2C61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265FE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E9088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F8BA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28AD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9AD4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D373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01ACB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4AE3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317154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98FD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4C3D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DC02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5760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24B7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A802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6B42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D91B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14:paraId="63F02D2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14:paraId="1000D9B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BACB28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487F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4BDD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47288A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F2652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61FA99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B9DB9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02968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F98D9A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5E26EE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AC647B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3BA64F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BF38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2D94E3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59B449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0A230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272B4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EB3BFB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CEF05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DE785D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60728C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B35A2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A96E63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0B51A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47726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FD400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8EE9A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A63E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DAEF8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C8EFBE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463764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6BE8BE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0A7A5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03DF0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90DD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82C1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2441D0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1ACE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16CB04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1B3D82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 xml:space="preserve">Неолімпійські (кікбоксинг, міні-футбол, пляжний футбол, шахи,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14:paraId="4B79399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4A46B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C070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994CA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31F10F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9D9B8B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8FB25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3B9DBD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32D8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5B74E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5A2CD0"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5275F2F1"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1F5D70E"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F47DCD9"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22F0437B"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659869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38C746A"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1E5AFD92" w14:textId="77777777" w:rsidR="00BB6592" w:rsidRPr="002C1AB5" w:rsidRDefault="00BB6592" w:rsidP="00BB6592">
            <w:pPr>
              <w:rPr>
                <w:rFonts w:ascii="Times New Roman" w:hAnsi="Times New Roman"/>
                <w:sz w:val="20"/>
                <w:lang w:val="uk-UA"/>
              </w:rPr>
            </w:pPr>
          </w:p>
          <w:p w14:paraId="23BE9592" w14:textId="77777777" w:rsidR="00BB6592" w:rsidRPr="002C1AB5" w:rsidRDefault="00BB6592" w:rsidP="00BB6592">
            <w:pPr>
              <w:rPr>
                <w:rFonts w:ascii="Times New Roman" w:hAnsi="Times New Roman"/>
                <w:sz w:val="20"/>
                <w:lang w:val="uk-UA"/>
              </w:rPr>
            </w:pPr>
          </w:p>
          <w:p w14:paraId="617CB91C" w14:textId="77777777" w:rsidR="00BB6592" w:rsidRPr="002C1AB5" w:rsidRDefault="00BB6592" w:rsidP="00BB6592">
            <w:pPr>
              <w:rPr>
                <w:rFonts w:ascii="Times New Roman" w:hAnsi="Times New Roman"/>
                <w:sz w:val="20"/>
                <w:lang w:val="uk-UA"/>
              </w:rPr>
            </w:pPr>
          </w:p>
          <w:p w14:paraId="08D6546C" w14:textId="77777777" w:rsidR="00BB6592" w:rsidRPr="002C1AB5" w:rsidRDefault="00BB6592" w:rsidP="00BB6592">
            <w:pPr>
              <w:rPr>
                <w:rFonts w:ascii="Times New Roman" w:hAnsi="Times New Roman"/>
                <w:sz w:val="20"/>
                <w:lang w:val="uk-UA"/>
              </w:rPr>
            </w:pPr>
          </w:p>
          <w:p w14:paraId="21716045" w14:textId="77777777" w:rsidR="00BB6592" w:rsidRPr="002C1AB5" w:rsidRDefault="00BB6592" w:rsidP="00BB6592">
            <w:pPr>
              <w:rPr>
                <w:rFonts w:ascii="Times New Roman" w:hAnsi="Times New Roman"/>
                <w:sz w:val="20"/>
                <w:lang w:val="uk-UA"/>
              </w:rPr>
            </w:pPr>
          </w:p>
          <w:p w14:paraId="1586F0EA" w14:textId="77777777" w:rsidR="00BB6592" w:rsidRPr="002C1AB5" w:rsidRDefault="00BB6592" w:rsidP="00BB6592">
            <w:pPr>
              <w:rPr>
                <w:rFonts w:ascii="Times New Roman" w:hAnsi="Times New Roman"/>
                <w:sz w:val="20"/>
                <w:lang w:val="uk-UA"/>
              </w:rPr>
            </w:pPr>
          </w:p>
          <w:p w14:paraId="74D4FD2C" w14:textId="77777777" w:rsidR="00BB6592" w:rsidRPr="002C1AB5" w:rsidRDefault="00BB6592" w:rsidP="00BB6592">
            <w:pPr>
              <w:rPr>
                <w:rFonts w:ascii="Times New Roman" w:hAnsi="Times New Roman"/>
                <w:sz w:val="20"/>
                <w:lang w:val="uk-UA"/>
              </w:rPr>
            </w:pPr>
          </w:p>
          <w:p w14:paraId="2A017BB8" w14:textId="77777777" w:rsidR="00BB6592" w:rsidRPr="002C1AB5" w:rsidRDefault="00BB6592" w:rsidP="00BB6592">
            <w:pPr>
              <w:rPr>
                <w:rFonts w:ascii="Times New Roman" w:hAnsi="Times New Roman"/>
                <w:sz w:val="20"/>
                <w:lang w:val="uk-UA"/>
              </w:rPr>
            </w:pPr>
          </w:p>
          <w:p w14:paraId="15F409B4" w14:textId="77777777" w:rsidR="00BB6592" w:rsidRPr="002C1AB5" w:rsidRDefault="00BB6592" w:rsidP="00BB6592">
            <w:pPr>
              <w:rPr>
                <w:rFonts w:ascii="Times New Roman" w:hAnsi="Times New Roman"/>
                <w:sz w:val="20"/>
                <w:lang w:val="uk-UA"/>
              </w:rPr>
            </w:pPr>
          </w:p>
          <w:p w14:paraId="4E24F949" w14:textId="77777777" w:rsidR="00BB6592" w:rsidRPr="002C1AB5" w:rsidRDefault="00BB6592" w:rsidP="00BB6592">
            <w:pPr>
              <w:rPr>
                <w:rFonts w:ascii="Times New Roman" w:hAnsi="Times New Roman"/>
                <w:sz w:val="20"/>
                <w:lang w:val="uk-UA"/>
              </w:rPr>
            </w:pPr>
          </w:p>
          <w:p w14:paraId="7B7C3684" w14:textId="77777777" w:rsidR="00BB6592" w:rsidRPr="002C1AB5" w:rsidRDefault="00BB6592" w:rsidP="00BB6592">
            <w:pPr>
              <w:rPr>
                <w:rFonts w:ascii="Times New Roman" w:hAnsi="Times New Roman"/>
                <w:sz w:val="20"/>
                <w:lang w:val="uk-UA"/>
              </w:rPr>
            </w:pPr>
          </w:p>
          <w:p w14:paraId="67444D5A" w14:textId="77777777" w:rsidR="00BB6592" w:rsidRPr="002C1AB5" w:rsidRDefault="00BB6592" w:rsidP="00BB6592">
            <w:pPr>
              <w:rPr>
                <w:rFonts w:ascii="Times New Roman" w:hAnsi="Times New Roman"/>
                <w:sz w:val="20"/>
                <w:lang w:val="uk-UA"/>
              </w:rPr>
            </w:pPr>
          </w:p>
          <w:p w14:paraId="42586903" w14:textId="77777777" w:rsidR="00BB6592" w:rsidRPr="002C1AB5" w:rsidRDefault="00BB6592" w:rsidP="00BB6592">
            <w:pPr>
              <w:rPr>
                <w:rFonts w:ascii="Times New Roman" w:hAnsi="Times New Roman"/>
                <w:sz w:val="20"/>
                <w:lang w:val="uk-UA"/>
              </w:rPr>
            </w:pPr>
          </w:p>
          <w:p w14:paraId="54C16078" w14:textId="77777777" w:rsidR="00BB6592" w:rsidRPr="002C1AB5" w:rsidRDefault="00BB6592" w:rsidP="00BB6592">
            <w:pPr>
              <w:rPr>
                <w:rFonts w:ascii="Times New Roman" w:hAnsi="Times New Roman"/>
                <w:sz w:val="20"/>
                <w:lang w:val="uk-UA"/>
              </w:rPr>
            </w:pPr>
          </w:p>
          <w:p w14:paraId="199EC745" w14:textId="77777777" w:rsidR="00BB6592" w:rsidRPr="002C1AB5" w:rsidRDefault="00BB6592" w:rsidP="00BB6592">
            <w:pPr>
              <w:rPr>
                <w:rFonts w:ascii="Times New Roman" w:hAnsi="Times New Roman"/>
                <w:sz w:val="20"/>
                <w:lang w:val="uk-UA"/>
              </w:rPr>
            </w:pPr>
          </w:p>
          <w:p w14:paraId="7B4F5637" w14:textId="77777777" w:rsidR="00BB6592" w:rsidRPr="002C1AB5" w:rsidRDefault="00BB6592" w:rsidP="00BB6592">
            <w:pPr>
              <w:rPr>
                <w:rFonts w:ascii="Times New Roman" w:hAnsi="Times New Roman"/>
                <w:sz w:val="20"/>
                <w:lang w:val="uk-UA"/>
              </w:rPr>
            </w:pPr>
          </w:p>
          <w:p w14:paraId="2DAB6601"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3750F1A"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5CD1310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520E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FEE5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A5EB9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4B6E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C8AD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A87E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1358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43EB9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69A63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11B4C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F594C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D8F1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20C7694C"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1D1F56E9" w14:textId="77777777" w:rsidR="00BB6592" w:rsidRPr="002C1AB5" w:rsidRDefault="00BB6592" w:rsidP="00BB6592">
            <w:pPr>
              <w:rPr>
                <w:rFonts w:ascii="Times New Roman" w:hAnsi="Times New Roman"/>
                <w:sz w:val="20"/>
                <w:lang w:val="uk-UA"/>
              </w:rPr>
            </w:pPr>
          </w:p>
          <w:p w14:paraId="5655FB5D" w14:textId="77777777" w:rsidR="00BB6592" w:rsidRPr="002C1AB5" w:rsidRDefault="00BB6592" w:rsidP="00BB6592">
            <w:pPr>
              <w:rPr>
                <w:rFonts w:ascii="Times New Roman" w:hAnsi="Times New Roman"/>
                <w:sz w:val="20"/>
                <w:lang w:val="uk-UA"/>
              </w:rPr>
            </w:pPr>
          </w:p>
          <w:p w14:paraId="3B990D01" w14:textId="77777777" w:rsidR="00BB6592" w:rsidRPr="002C1AB5" w:rsidRDefault="00BB6592" w:rsidP="00BB6592">
            <w:pPr>
              <w:rPr>
                <w:rFonts w:ascii="Times New Roman" w:hAnsi="Times New Roman"/>
                <w:sz w:val="20"/>
                <w:lang w:val="uk-UA"/>
              </w:rPr>
            </w:pPr>
          </w:p>
          <w:p w14:paraId="7994C09E" w14:textId="77777777" w:rsidR="00BB6592" w:rsidRPr="002C1AB5" w:rsidRDefault="00BB6592" w:rsidP="00BB6592">
            <w:pPr>
              <w:rPr>
                <w:rFonts w:ascii="Times New Roman" w:hAnsi="Times New Roman"/>
                <w:sz w:val="20"/>
                <w:lang w:val="uk-UA"/>
              </w:rPr>
            </w:pPr>
          </w:p>
          <w:p w14:paraId="5AAE64C2" w14:textId="77777777" w:rsidR="00BB6592" w:rsidRPr="002C1AB5" w:rsidRDefault="00BB6592" w:rsidP="00BB6592">
            <w:pPr>
              <w:rPr>
                <w:rFonts w:ascii="Times New Roman" w:hAnsi="Times New Roman"/>
                <w:sz w:val="20"/>
                <w:lang w:val="uk-UA"/>
              </w:rPr>
            </w:pPr>
          </w:p>
          <w:p w14:paraId="6F5C4DF3" w14:textId="77777777" w:rsidR="00BB6592" w:rsidRPr="002C1AB5" w:rsidRDefault="00BB6592" w:rsidP="00BB6592">
            <w:pPr>
              <w:rPr>
                <w:rFonts w:ascii="Times New Roman" w:hAnsi="Times New Roman"/>
                <w:sz w:val="20"/>
                <w:lang w:val="uk-UA"/>
              </w:rPr>
            </w:pPr>
          </w:p>
          <w:p w14:paraId="43275D8F" w14:textId="77777777" w:rsidR="00BB6592" w:rsidRPr="002C1AB5" w:rsidRDefault="00BB6592" w:rsidP="00BB6592">
            <w:pPr>
              <w:rPr>
                <w:rFonts w:ascii="Times New Roman" w:hAnsi="Times New Roman"/>
                <w:sz w:val="20"/>
                <w:lang w:val="uk-UA"/>
              </w:rPr>
            </w:pPr>
          </w:p>
          <w:p w14:paraId="583D2192" w14:textId="77777777" w:rsidR="00BB6592" w:rsidRPr="002C1AB5" w:rsidRDefault="00BB6592" w:rsidP="00BB6592">
            <w:pPr>
              <w:rPr>
                <w:rFonts w:ascii="Times New Roman" w:hAnsi="Times New Roman"/>
                <w:sz w:val="20"/>
                <w:lang w:val="uk-UA"/>
              </w:rPr>
            </w:pPr>
          </w:p>
          <w:p w14:paraId="3C3DCA16" w14:textId="77777777" w:rsidR="00BB6592" w:rsidRPr="002C1AB5" w:rsidRDefault="00BB6592" w:rsidP="00BB6592">
            <w:pPr>
              <w:rPr>
                <w:rFonts w:ascii="Times New Roman" w:hAnsi="Times New Roman"/>
                <w:sz w:val="20"/>
                <w:lang w:val="uk-UA"/>
              </w:rPr>
            </w:pPr>
          </w:p>
          <w:p w14:paraId="297E84FC" w14:textId="77777777" w:rsidR="00BB6592" w:rsidRPr="002C1AB5" w:rsidRDefault="00BB6592" w:rsidP="00BB6592">
            <w:pPr>
              <w:rPr>
                <w:rFonts w:ascii="Times New Roman" w:hAnsi="Times New Roman"/>
                <w:sz w:val="20"/>
                <w:lang w:val="uk-UA"/>
              </w:rPr>
            </w:pPr>
          </w:p>
          <w:p w14:paraId="75C08CF6" w14:textId="77777777" w:rsidR="00BB6592" w:rsidRPr="002C1AB5" w:rsidRDefault="00BB6592" w:rsidP="00BB6592">
            <w:pPr>
              <w:rPr>
                <w:rFonts w:ascii="Times New Roman" w:hAnsi="Times New Roman"/>
                <w:sz w:val="20"/>
                <w:lang w:val="uk-UA"/>
              </w:rPr>
            </w:pPr>
          </w:p>
          <w:p w14:paraId="76ECBC44"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72FF6321" w14:textId="68E99E85"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BB6592" w:rsidRPr="002C1AB5">
              <w:rPr>
                <w:rFonts w:ascii="Times New Roman" w:hAnsi="Times New Roman"/>
                <w:sz w:val="20"/>
                <w:lang w:val="uk-UA"/>
              </w:rPr>
              <w:t xml:space="preserve"> тис.</w:t>
            </w:r>
            <w:r w:rsidR="00BB6592">
              <w:rPr>
                <w:rFonts w:ascii="Times New Roman" w:hAnsi="Times New Roman"/>
                <w:sz w:val="20"/>
                <w:lang w:val="uk-UA"/>
              </w:rPr>
              <w:t>00</w:t>
            </w:r>
            <w:r w:rsidR="00BB6592" w:rsidRPr="002C1AB5">
              <w:rPr>
                <w:rFonts w:ascii="Times New Roman" w:hAnsi="Times New Roman"/>
                <w:sz w:val="20"/>
                <w:lang w:val="uk-UA"/>
              </w:rPr>
              <w:t xml:space="preserve"> грн.</w:t>
            </w:r>
          </w:p>
          <w:p w14:paraId="4A8ACE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217C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B570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89BF3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037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BEFB70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4E224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84C8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0887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D4A18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A8E3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3614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5B174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D587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CC9E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D895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CDF65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150FF0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57B8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tc>
      </w:tr>
      <w:tr w:rsidR="00BB6592" w:rsidRPr="002C1AB5" w14:paraId="2D072A5C" w14:textId="77777777" w:rsidTr="00D67BEB">
        <w:trPr>
          <w:trHeight w:val="164"/>
          <w:jc w:val="center"/>
        </w:trPr>
        <w:tc>
          <w:tcPr>
            <w:tcW w:w="425" w:type="dxa"/>
            <w:vMerge/>
            <w:tcBorders>
              <w:right w:val="single" w:sz="4" w:space="0" w:color="auto"/>
            </w:tcBorders>
            <w:shd w:val="clear" w:color="auto" w:fill="auto"/>
          </w:tcPr>
          <w:p w14:paraId="07BB83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FA973B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2CA3E8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CCA5B8"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CFE48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2409812"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16BA9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39FFFF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EBB56A4" w14:textId="77777777" w:rsidTr="00D67BEB">
        <w:trPr>
          <w:trHeight w:val="164"/>
          <w:jc w:val="center"/>
        </w:trPr>
        <w:tc>
          <w:tcPr>
            <w:tcW w:w="425" w:type="dxa"/>
            <w:vMerge/>
            <w:tcBorders>
              <w:right w:val="single" w:sz="4" w:space="0" w:color="auto"/>
            </w:tcBorders>
            <w:shd w:val="clear" w:color="auto" w:fill="auto"/>
          </w:tcPr>
          <w:p w14:paraId="06F0CEF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F3F738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040C2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F61B17B"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1E2BB71"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23D85FD"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D4A0D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CF9C7B6" w14:textId="77777777" w:rsidR="00BB6592" w:rsidRPr="002C1AB5" w:rsidRDefault="00BB6592" w:rsidP="00BB6592">
            <w:pPr>
              <w:rPr>
                <w:rFonts w:ascii="Times New Roman" w:hAnsi="Times New Roman"/>
                <w:sz w:val="20"/>
                <w:lang w:val="uk-UA"/>
              </w:rPr>
            </w:pPr>
          </w:p>
          <w:p w14:paraId="056F4C04"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19C3E0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789366" w14:textId="635568BD"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BB6592">
              <w:rPr>
                <w:rFonts w:ascii="Times New Roman" w:hAnsi="Times New Roman"/>
                <w:sz w:val="20"/>
                <w:lang w:val="uk-UA"/>
              </w:rPr>
              <w:t xml:space="preserve"> </w:t>
            </w:r>
            <w:r w:rsidR="00BB6592" w:rsidRPr="002C1AB5">
              <w:rPr>
                <w:rFonts w:ascii="Times New Roman" w:hAnsi="Times New Roman"/>
                <w:sz w:val="20"/>
                <w:lang w:val="uk-UA"/>
              </w:rPr>
              <w:t>тис.</w:t>
            </w:r>
            <w:r w:rsidR="00BB6592">
              <w:rPr>
                <w:rFonts w:ascii="Times New Roman" w:hAnsi="Times New Roman"/>
                <w:sz w:val="20"/>
                <w:lang w:val="uk-UA"/>
              </w:rPr>
              <w:t>00</w:t>
            </w:r>
            <w:r w:rsidR="00BB6592" w:rsidRPr="002C1AB5">
              <w:rPr>
                <w:rFonts w:ascii="Times New Roman" w:hAnsi="Times New Roman"/>
                <w:sz w:val="20"/>
                <w:lang w:val="uk-UA"/>
              </w:rPr>
              <w:t xml:space="preserve"> грн.</w:t>
            </w:r>
          </w:p>
        </w:tc>
      </w:tr>
      <w:tr w:rsidR="00BB6592" w:rsidRPr="002C1AB5" w14:paraId="2CBBD9BF" w14:textId="77777777" w:rsidTr="00D67BEB">
        <w:trPr>
          <w:trHeight w:val="164"/>
          <w:jc w:val="center"/>
        </w:trPr>
        <w:tc>
          <w:tcPr>
            <w:tcW w:w="425" w:type="dxa"/>
            <w:vMerge/>
            <w:tcBorders>
              <w:right w:val="single" w:sz="4" w:space="0" w:color="auto"/>
            </w:tcBorders>
            <w:shd w:val="clear" w:color="auto" w:fill="auto"/>
          </w:tcPr>
          <w:p w14:paraId="03F7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299F5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76A8A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4B954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7AA0613"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0B805D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EC48A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450907E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6822F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8E7A7" w14:textId="21C0D8D5"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r>
      <w:tr w:rsidR="00BB6592" w:rsidRPr="002C1AB5" w14:paraId="1E7EC6A0" w14:textId="77777777" w:rsidTr="00D67BEB">
        <w:trPr>
          <w:trHeight w:val="164"/>
          <w:jc w:val="center"/>
        </w:trPr>
        <w:tc>
          <w:tcPr>
            <w:tcW w:w="425" w:type="dxa"/>
            <w:vMerge/>
            <w:tcBorders>
              <w:right w:val="single" w:sz="4" w:space="0" w:color="auto"/>
            </w:tcBorders>
            <w:shd w:val="clear" w:color="auto" w:fill="auto"/>
          </w:tcPr>
          <w:p w14:paraId="3D9D33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2C6E7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39F4B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2699F2"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0EC7C9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B74254A"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C75F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18B7CAF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DF2EEC0"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p w14:paraId="4BBE2759"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w:t>
            </w:r>
            <w:r w:rsidRPr="002F189B">
              <w:rPr>
                <w:rFonts w:ascii="Times New Roman" w:hAnsi="Times New Roman"/>
                <w:sz w:val="20"/>
                <w:lang w:val="uk-UA" w:eastAsia="uk-UA"/>
              </w:rPr>
              <w:t>0</w:t>
            </w:r>
          </w:p>
          <w:p w14:paraId="58F854E0"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9DD0385" w14:textId="224E1A82" w:rsidR="00BB6592" w:rsidRPr="002F189B"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BB6592">
              <w:rPr>
                <w:rFonts w:ascii="Times New Roman" w:hAnsi="Times New Roman"/>
                <w:sz w:val="20"/>
                <w:lang w:val="uk-UA"/>
              </w:rPr>
              <w:t>00</w:t>
            </w:r>
          </w:p>
          <w:p w14:paraId="3EDCDF9B"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(Хл.30</w:t>
            </w:r>
            <w:r w:rsidRPr="002F189B">
              <w:rPr>
                <w:rFonts w:ascii="Times New Roman" w:hAnsi="Times New Roman"/>
                <w:sz w:val="20"/>
                <w:lang w:val="uk-UA" w:eastAsia="uk-UA"/>
              </w:rPr>
              <w:t>0</w:t>
            </w:r>
          </w:p>
          <w:p w14:paraId="3A7B126E" w14:textId="639A6184"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w:t>
            </w:r>
            <w:r w:rsidR="00345F76">
              <w:rPr>
                <w:rFonts w:ascii="Times New Roman" w:hAnsi="Times New Roman"/>
                <w:sz w:val="20"/>
                <w:lang w:val="uk-UA" w:eastAsia="uk-UA"/>
              </w:rPr>
              <w:t>2</w:t>
            </w:r>
            <w:r w:rsidRPr="002F189B">
              <w:rPr>
                <w:rFonts w:ascii="Times New Roman" w:hAnsi="Times New Roman"/>
                <w:sz w:val="20"/>
                <w:lang w:val="uk-UA" w:eastAsia="uk-UA"/>
              </w:rPr>
              <w:t>00)</w:t>
            </w:r>
          </w:p>
        </w:tc>
      </w:tr>
      <w:tr w:rsidR="00BB6592" w:rsidRPr="002C1AB5" w14:paraId="66561589" w14:textId="77777777" w:rsidTr="00D67BEB">
        <w:trPr>
          <w:trHeight w:val="164"/>
          <w:jc w:val="center"/>
        </w:trPr>
        <w:tc>
          <w:tcPr>
            <w:tcW w:w="425" w:type="dxa"/>
            <w:vMerge/>
            <w:tcBorders>
              <w:right w:val="single" w:sz="4" w:space="0" w:color="auto"/>
            </w:tcBorders>
            <w:shd w:val="clear" w:color="auto" w:fill="auto"/>
          </w:tcPr>
          <w:p w14:paraId="0096B8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134A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B4D7E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6F9DF9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31D69"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18C2DAB"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9C0E1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7A8DF3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48968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689CDA" w14:textId="4CE1294A"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221241">
              <w:rPr>
                <w:rFonts w:ascii="Times New Roman" w:hAnsi="Times New Roman"/>
                <w:sz w:val="20"/>
                <w:lang w:val="uk-UA"/>
              </w:rPr>
              <w:t>32</w:t>
            </w:r>
          </w:p>
        </w:tc>
      </w:tr>
      <w:tr w:rsidR="00BB6592" w:rsidRPr="002C1AB5" w14:paraId="16C0BE81" w14:textId="77777777" w:rsidTr="00116550">
        <w:trPr>
          <w:trHeight w:val="1135"/>
          <w:jc w:val="center"/>
        </w:trPr>
        <w:tc>
          <w:tcPr>
            <w:tcW w:w="425" w:type="dxa"/>
            <w:vMerge/>
            <w:tcBorders>
              <w:right w:val="single" w:sz="4" w:space="0" w:color="auto"/>
            </w:tcBorders>
            <w:shd w:val="clear" w:color="auto" w:fill="auto"/>
          </w:tcPr>
          <w:p w14:paraId="0F8507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D79E4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82F3E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77835B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EB8B"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349135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57763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40339A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0189A06D" w14:textId="77777777" w:rsidTr="00D67BEB">
        <w:trPr>
          <w:trHeight w:val="21"/>
          <w:jc w:val="center"/>
        </w:trPr>
        <w:tc>
          <w:tcPr>
            <w:tcW w:w="425" w:type="dxa"/>
            <w:vMerge/>
            <w:tcBorders>
              <w:right w:val="single" w:sz="4" w:space="0" w:color="auto"/>
            </w:tcBorders>
            <w:shd w:val="clear" w:color="auto" w:fill="auto"/>
          </w:tcPr>
          <w:p w14:paraId="7B5919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4315E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4F542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14:paraId="1FF7990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B75B1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D2F6E1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F9FE45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407B1F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438B8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4C8D5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BD8020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D286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8B6D6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2EFC72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B8F83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1835C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D398D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99B348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23A7F92"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493CF927" w14:textId="77777777" w:rsidR="00BB6592" w:rsidRPr="002C1AB5" w:rsidRDefault="00BB6592" w:rsidP="00BB6592">
            <w:pPr>
              <w:rPr>
                <w:rFonts w:ascii="Times New Roman" w:hAnsi="Times New Roman"/>
                <w:sz w:val="20"/>
                <w:lang w:val="uk-UA"/>
              </w:rPr>
            </w:pPr>
          </w:p>
          <w:p w14:paraId="432F2369" w14:textId="77777777" w:rsidR="00BB6592" w:rsidRPr="002C1AB5" w:rsidRDefault="00BB6592" w:rsidP="00BB6592">
            <w:pPr>
              <w:rPr>
                <w:rFonts w:ascii="Times New Roman" w:hAnsi="Times New Roman"/>
                <w:sz w:val="20"/>
                <w:lang w:val="uk-UA"/>
              </w:rPr>
            </w:pPr>
          </w:p>
          <w:p w14:paraId="026E4F9C" w14:textId="77777777" w:rsidR="00BB6592" w:rsidRPr="002C1AB5" w:rsidRDefault="00BB6592" w:rsidP="00BB6592">
            <w:pPr>
              <w:rPr>
                <w:rFonts w:ascii="Times New Roman" w:hAnsi="Times New Roman"/>
                <w:sz w:val="20"/>
                <w:lang w:val="uk-UA"/>
              </w:rPr>
            </w:pPr>
          </w:p>
          <w:p w14:paraId="5CF0CCB1" w14:textId="77777777" w:rsidR="00BB6592" w:rsidRPr="002C1AB5" w:rsidRDefault="00BB6592" w:rsidP="00BB6592">
            <w:pPr>
              <w:rPr>
                <w:rFonts w:ascii="Times New Roman" w:hAnsi="Times New Roman"/>
                <w:sz w:val="20"/>
                <w:lang w:val="uk-UA"/>
              </w:rPr>
            </w:pPr>
          </w:p>
          <w:p w14:paraId="1CE984E9" w14:textId="77777777" w:rsidR="00BB6592" w:rsidRPr="002C1AB5" w:rsidRDefault="00BB6592" w:rsidP="00BB6592">
            <w:pPr>
              <w:rPr>
                <w:rFonts w:ascii="Times New Roman" w:hAnsi="Times New Roman"/>
                <w:sz w:val="20"/>
                <w:lang w:val="uk-UA"/>
              </w:rPr>
            </w:pPr>
          </w:p>
          <w:p w14:paraId="459CAA9F" w14:textId="77777777" w:rsidR="00BB6592" w:rsidRPr="002C1AB5" w:rsidRDefault="00BB6592" w:rsidP="00BB6592">
            <w:pPr>
              <w:rPr>
                <w:rFonts w:ascii="Times New Roman" w:hAnsi="Times New Roman"/>
                <w:sz w:val="20"/>
                <w:lang w:val="uk-UA"/>
              </w:rPr>
            </w:pPr>
          </w:p>
          <w:p w14:paraId="264A76A5" w14:textId="77777777" w:rsidR="00BB6592" w:rsidRDefault="00BB6592" w:rsidP="00BB6592">
            <w:pPr>
              <w:rPr>
                <w:rFonts w:ascii="Times New Roman" w:hAnsi="Times New Roman"/>
                <w:sz w:val="20"/>
                <w:lang w:val="uk-UA"/>
              </w:rPr>
            </w:pPr>
          </w:p>
          <w:p w14:paraId="11B66C77" w14:textId="77777777" w:rsidR="00BB6592" w:rsidRDefault="00BB6592" w:rsidP="00BB6592">
            <w:pPr>
              <w:rPr>
                <w:rFonts w:ascii="Times New Roman" w:hAnsi="Times New Roman"/>
                <w:sz w:val="20"/>
                <w:lang w:val="uk-UA"/>
              </w:rPr>
            </w:pPr>
          </w:p>
          <w:p w14:paraId="1E6BC083"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6C52CAB" w14:textId="77777777" w:rsidR="00BB6592"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754F761B" w14:textId="77777777" w:rsidR="00BB6592" w:rsidRDefault="00BB6592" w:rsidP="00BB6592">
            <w:pPr>
              <w:rPr>
                <w:rFonts w:ascii="Times New Roman" w:hAnsi="Times New Roman"/>
                <w:sz w:val="20"/>
                <w:lang w:val="uk-UA"/>
              </w:rPr>
            </w:pPr>
          </w:p>
          <w:p w14:paraId="0472EFC9" w14:textId="77777777" w:rsidR="00BB6592" w:rsidRPr="002C1AB5" w:rsidRDefault="00BB6592" w:rsidP="00BB6592">
            <w:pPr>
              <w:rPr>
                <w:rFonts w:ascii="Times New Roman" w:hAnsi="Times New Roman"/>
                <w:sz w:val="20"/>
                <w:lang w:val="uk-UA"/>
              </w:rPr>
            </w:pPr>
          </w:p>
          <w:p w14:paraId="48659C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3D5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5AB45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8D57A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767CD72" w14:textId="77777777" w:rsidR="00BB6592"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64418852" w14:textId="77777777" w:rsidR="00BB6592" w:rsidRDefault="00BB6592" w:rsidP="00BB6592">
            <w:pPr>
              <w:rPr>
                <w:rFonts w:ascii="Times New Roman" w:hAnsi="Times New Roman"/>
                <w:bCs/>
                <w:sz w:val="20"/>
                <w:shd w:val="clear" w:color="auto" w:fill="FFFFFF"/>
                <w:lang w:val="uk-UA" w:eastAsia="uk-UA"/>
              </w:rPr>
            </w:pPr>
          </w:p>
          <w:p w14:paraId="4117A002" w14:textId="77777777" w:rsidR="00BB6592" w:rsidRDefault="00BB6592" w:rsidP="00BB6592">
            <w:pPr>
              <w:rPr>
                <w:rFonts w:ascii="Times New Roman" w:hAnsi="Times New Roman"/>
                <w:bCs/>
                <w:sz w:val="20"/>
                <w:shd w:val="clear" w:color="auto" w:fill="FFFFFF"/>
                <w:lang w:val="uk-UA" w:eastAsia="uk-UA"/>
              </w:rPr>
            </w:pPr>
          </w:p>
          <w:p w14:paraId="42624DFC" w14:textId="77777777" w:rsidR="00BB6592" w:rsidRPr="002C1AB5" w:rsidRDefault="00BB6592" w:rsidP="00BB6592">
            <w:pPr>
              <w:rPr>
                <w:rFonts w:ascii="Times New Roman" w:hAnsi="Times New Roman"/>
                <w:bCs/>
                <w:sz w:val="20"/>
                <w:shd w:val="clear" w:color="auto" w:fill="FFFFFF"/>
                <w:lang w:val="uk-UA" w:eastAsia="uk-UA"/>
              </w:rPr>
            </w:pPr>
          </w:p>
          <w:p w14:paraId="50568D8B" w14:textId="77777777" w:rsidR="00BB6592" w:rsidRPr="002C1AB5" w:rsidRDefault="00BB6592" w:rsidP="00BB6592">
            <w:pPr>
              <w:rPr>
                <w:rFonts w:ascii="Times New Roman" w:hAnsi="Times New Roman"/>
                <w:bCs/>
                <w:sz w:val="20"/>
                <w:shd w:val="clear" w:color="auto" w:fill="FFFFFF"/>
                <w:lang w:val="uk-UA" w:eastAsia="uk-UA"/>
              </w:rPr>
            </w:pPr>
          </w:p>
          <w:p w14:paraId="2380F4E6" w14:textId="77777777" w:rsidR="00BB6592" w:rsidRPr="002C1AB5" w:rsidRDefault="00BB6592" w:rsidP="00BB6592">
            <w:pPr>
              <w:rPr>
                <w:rFonts w:ascii="Times New Roman" w:hAnsi="Times New Roman"/>
                <w:bCs/>
                <w:sz w:val="20"/>
                <w:shd w:val="clear" w:color="auto" w:fill="FFFFFF"/>
                <w:lang w:val="uk-UA" w:eastAsia="uk-UA"/>
              </w:rPr>
            </w:pPr>
          </w:p>
          <w:p w14:paraId="253FE882" w14:textId="77777777" w:rsidR="00BB6592" w:rsidRPr="002C1AB5" w:rsidRDefault="00BB6592" w:rsidP="00BB6592">
            <w:pPr>
              <w:rPr>
                <w:rFonts w:ascii="Times New Roman" w:hAnsi="Times New Roman"/>
                <w:bCs/>
                <w:sz w:val="20"/>
                <w:shd w:val="clear" w:color="auto" w:fill="FFFFFF"/>
                <w:lang w:val="uk-UA" w:eastAsia="uk-UA"/>
              </w:rPr>
            </w:pPr>
          </w:p>
          <w:p w14:paraId="1FC78B9C" w14:textId="77777777" w:rsidR="00BB6592" w:rsidRPr="002C1AB5" w:rsidRDefault="00BB6592" w:rsidP="00BB6592">
            <w:pPr>
              <w:rPr>
                <w:rFonts w:ascii="Times New Roman" w:hAnsi="Times New Roman"/>
                <w:bCs/>
                <w:sz w:val="20"/>
                <w:shd w:val="clear" w:color="auto" w:fill="FFFFFF"/>
                <w:lang w:val="uk-UA" w:eastAsia="uk-UA"/>
              </w:rPr>
            </w:pPr>
          </w:p>
          <w:p w14:paraId="4543A4FB"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F1D0BB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14:paraId="285695B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B95B9A"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DFBF48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5E14AE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F03EBB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476BD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46035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FB97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0E14AA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DFA43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50647D0" w14:textId="77777777" w:rsidR="00BB6592" w:rsidRPr="002C1AB5" w:rsidRDefault="00BB6592" w:rsidP="00BB6592">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CFDC456"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E6205EA"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25</w:t>
            </w:r>
            <w:r w:rsidRPr="002C1AB5">
              <w:rPr>
                <w:rFonts w:ascii="Times New Roman" w:hAnsi="Times New Roman"/>
                <w:sz w:val="20"/>
              </w:rPr>
              <w:t xml:space="preserve"> рік</w:t>
            </w:r>
          </w:p>
        </w:tc>
      </w:tr>
      <w:tr w:rsidR="00BB6592" w:rsidRPr="002C1AB5" w14:paraId="574FA15D" w14:textId="77777777" w:rsidTr="00D67BEB">
        <w:trPr>
          <w:trHeight w:val="21"/>
          <w:jc w:val="center"/>
        </w:trPr>
        <w:tc>
          <w:tcPr>
            <w:tcW w:w="425" w:type="dxa"/>
            <w:vMerge/>
            <w:tcBorders>
              <w:right w:val="single" w:sz="4" w:space="0" w:color="auto"/>
            </w:tcBorders>
            <w:shd w:val="clear" w:color="auto" w:fill="auto"/>
          </w:tcPr>
          <w:p w14:paraId="17DC34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5E3DB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5FD0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3C04CFF"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3567F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85E43FA"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3629E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96AFFB7"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28E0E8C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szCs w:val="24"/>
                <w:lang w:val="uk-UA"/>
              </w:rPr>
            </w:pPr>
          </w:p>
        </w:tc>
      </w:tr>
      <w:tr w:rsidR="00BB6592" w:rsidRPr="002C1AB5" w14:paraId="0772A789" w14:textId="77777777" w:rsidTr="00D67BEB">
        <w:trPr>
          <w:trHeight w:val="17"/>
          <w:jc w:val="center"/>
        </w:trPr>
        <w:tc>
          <w:tcPr>
            <w:tcW w:w="425" w:type="dxa"/>
            <w:vMerge/>
            <w:tcBorders>
              <w:right w:val="single" w:sz="4" w:space="0" w:color="auto"/>
            </w:tcBorders>
            <w:shd w:val="clear" w:color="auto" w:fill="auto"/>
          </w:tcPr>
          <w:p w14:paraId="24EE63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859A8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2ACE50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C599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965302D"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9F5E4AB"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952686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97C5A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2A4646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7AD89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4B72EA0C" w14:textId="77777777" w:rsidTr="00D67BEB">
        <w:trPr>
          <w:trHeight w:val="17"/>
          <w:jc w:val="center"/>
        </w:trPr>
        <w:tc>
          <w:tcPr>
            <w:tcW w:w="425" w:type="dxa"/>
            <w:vMerge/>
            <w:tcBorders>
              <w:right w:val="single" w:sz="4" w:space="0" w:color="auto"/>
            </w:tcBorders>
            <w:shd w:val="clear" w:color="auto" w:fill="auto"/>
          </w:tcPr>
          <w:p w14:paraId="5491DF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B381C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29E9D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A00C0A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9EBC9CB"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5A945A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09E176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9938D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B6332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4D506C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5D849EC" w14:textId="77777777" w:rsidTr="00D67BEB">
        <w:trPr>
          <w:trHeight w:val="17"/>
          <w:jc w:val="center"/>
        </w:trPr>
        <w:tc>
          <w:tcPr>
            <w:tcW w:w="425" w:type="dxa"/>
            <w:vMerge/>
            <w:tcBorders>
              <w:right w:val="single" w:sz="4" w:space="0" w:color="auto"/>
            </w:tcBorders>
            <w:shd w:val="clear" w:color="auto" w:fill="auto"/>
          </w:tcPr>
          <w:p w14:paraId="1289A6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5CD00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4A3FE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258188C"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8B251F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BFEE618"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CCDF92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4DB506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CA8BBC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03900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75881B88" w14:textId="77777777" w:rsidTr="00D67BEB">
        <w:trPr>
          <w:trHeight w:val="17"/>
          <w:jc w:val="center"/>
        </w:trPr>
        <w:tc>
          <w:tcPr>
            <w:tcW w:w="425" w:type="dxa"/>
            <w:vMerge/>
            <w:tcBorders>
              <w:right w:val="single" w:sz="4" w:space="0" w:color="auto"/>
            </w:tcBorders>
            <w:shd w:val="clear" w:color="auto" w:fill="auto"/>
          </w:tcPr>
          <w:p w14:paraId="5598848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72105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8E8BD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AA6ACE"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BD01FB4"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A5CFF1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CB26F1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45BBFF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EE0F4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7013CD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A503F85" w14:textId="77777777" w:rsidTr="00D67BEB">
        <w:trPr>
          <w:trHeight w:val="1221"/>
          <w:jc w:val="center"/>
        </w:trPr>
        <w:tc>
          <w:tcPr>
            <w:tcW w:w="425" w:type="dxa"/>
            <w:vMerge/>
            <w:tcBorders>
              <w:right w:val="single" w:sz="4" w:space="0" w:color="auto"/>
            </w:tcBorders>
            <w:shd w:val="clear" w:color="auto" w:fill="auto"/>
          </w:tcPr>
          <w:p w14:paraId="019534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4037C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4B928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E40740B"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C75A"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DDC9D30"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871D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119488C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020DCCF8" w14:textId="77777777" w:rsidTr="00D67BEB">
        <w:trPr>
          <w:trHeight w:val="164"/>
          <w:jc w:val="center"/>
        </w:trPr>
        <w:tc>
          <w:tcPr>
            <w:tcW w:w="425" w:type="dxa"/>
            <w:vMerge/>
            <w:tcBorders>
              <w:right w:val="single" w:sz="4" w:space="0" w:color="auto"/>
            </w:tcBorders>
            <w:shd w:val="clear" w:color="auto" w:fill="auto"/>
          </w:tcPr>
          <w:p w14:paraId="43A183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630F4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F1795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14:paraId="06D587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ACE34F"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993900"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302C6C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51DAC0"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6641D08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w:t>
            </w:r>
            <w:r>
              <w:rPr>
                <w:rFonts w:ascii="Times New Roman" w:hAnsi="Times New Roman"/>
                <w:sz w:val="20"/>
                <w:lang w:val="uk-UA"/>
              </w:rPr>
              <w:t xml:space="preserve"> </w:t>
            </w:r>
            <w:r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05EA21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55BC4921" w14:textId="77777777" w:rsidTr="00890E58">
        <w:trPr>
          <w:trHeight w:val="803"/>
          <w:jc w:val="center"/>
        </w:trPr>
        <w:tc>
          <w:tcPr>
            <w:tcW w:w="425" w:type="dxa"/>
            <w:vMerge/>
            <w:tcBorders>
              <w:right w:val="single" w:sz="4" w:space="0" w:color="auto"/>
            </w:tcBorders>
            <w:shd w:val="clear" w:color="auto" w:fill="auto"/>
          </w:tcPr>
          <w:p w14:paraId="667CE8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0F864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44050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14:paraId="224E2621"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p w14:paraId="2B197F4E"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14:paraId="0C3599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left w:val="single" w:sz="4" w:space="0" w:color="auto"/>
              <w:right w:val="single" w:sz="4" w:space="0" w:color="auto"/>
            </w:tcBorders>
            <w:shd w:val="clear" w:color="auto" w:fill="auto"/>
          </w:tcPr>
          <w:p w14:paraId="7F4D6B07"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14:paraId="580FF4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45 тис. 50</w:t>
            </w:r>
            <w:r w:rsidRPr="002C1AB5">
              <w:rPr>
                <w:rFonts w:ascii="Times New Roman" w:hAnsi="Times New Roman"/>
                <w:sz w:val="20"/>
                <w:lang w:val="uk-UA"/>
              </w:rPr>
              <w:t>0 грн.</w:t>
            </w:r>
          </w:p>
        </w:tc>
        <w:tc>
          <w:tcPr>
            <w:tcW w:w="4400" w:type="dxa"/>
            <w:gridSpan w:val="5"/>
            <w:vMerge w:val="restart"/>
            <w:tcBorders>
              <w:top w:val="single" w:sz="4" w:space="0" w:color="auto"/>
              <w:left w:val="single" w:sz="4" w:space="0" w:color="auto"/>
              <w:right w:val="single" w:sz="4" w:space="0" w:color="auto"/>
            </w:tcBorders>
            <w:shd w:val="clear" w:color="auto" w:fill="auto"/>
          </w:tcPr>
          <w:p w14:paraId="773560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B6592" w:rsidRPr="002C1AB5" w14:paraId="4893F9B0" w14:textId="77777777" w:rsidTr="0013351F">
        <w:trPr>
          <w:trHeight w:val="20"/>
          <w:jc w:val="center"/>
        </w:trPr>
        <w:tc>
          <w:tcPr>
            <w:tcW w:w="425" w:type="dxa"/>
            <w:vMerge/>
            <w:tcBorders>
              <w:right w:val="single" w:sz="4" w:space="0" w:color="auto"/>
            </w:tcBorders>
            <w:shd w:val="clear" w:color="auto" w:fill="auto"/>
          </w:tcPr>
          <w:p w14:paraId="334E6B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27379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02FC20D8" w14:textId="77777777" w:rsidR="00BB6592" w:rsidRPr="00B41EAF" w:rsidRDefault="00BB6592" w:rsidP="00BB6592">
            <w:pPr>
              <w:rPr>
                <w:rFonts w:ascii="Times New Roman" w:hAnsi="Times New Roman"/>
                <w:sz w:val="20"/>
              </w:rPr>
            </w:pPr>
            <w:r w:rsidRPr="00B41EAF">
              <w:rPr>
                <w:rFonts w:ascii="Times New Roman" w:hAnsi="Times New Roman"/>
                <w:sz w:val="20"/>
              </w:rPr>
              <w:t>Боксерський мішок. (1 шт.)</w:t>
            </w:r>
          </w:p>
        </w:tc>
        <w:tc>
          <w:tcPr>
            <w:tcW w:w="904" w:type="dxa"/>
            <w:tcBorders>
              <w:right w:val="single" w:sz="4" w:space="0" w:color="auto"/>
            </w:tcBorders>
            <w:shd w:val="clear" w:color="auto" w:fill="auto"/>
          </w:tcPr>
          <w:p w14:paraId="1D84B71E" w14:textId="77777777" w:rsidR="00BB6592" w:rsidRPr="00B41EAF" w:rsidRDefault="00BB6592" w:rsidP="00BB6592">
            <w:pPr>
              <w:rPr>
                <w:rFonts w:ascii="Times New Roman" w:hAnsi="Times New Roman"/>
                <w:sz w:val="20"/>
              </w:rPr>
            </w:pPr>
            <w:r w:rsidRPr="00B41EAF">
              <w:rPr>
                <w:rFonts w:ascii="Times New Roman" w:hAnsi="Times New Roman"/>
                <w:sz w:val="20"/>
              </w:rPr>
              <w:t>2300</w:t>
            </w:r>
          </w:p>
        </w:tc>
        <w:tc>
          <w:tcPr>
            <w:tcW w:w="1134" w:type="dxa"/>
            <w:vMerge/>
            <w:tcBorders>
              <w:left w:val="single" w:sz="4" w:space="0" w:color="auto"/>
              <w:right w:val="single" w:sz="4" w:space="0" w:color="auto"/>
            </w:tcBorders>
            <w:shd w:val="clear" w:color="auto" w:fill="auto"/>
          </w:tcPr>
          <w:p w14:paraId="0771B9AB"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30EC8F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7E43DB9C"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0C4CFC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0072A0E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F6C8850" w14:textId="77777777" w:rsidTr="0013351F">
        <w:trPr>
          <w:trHeight w:val="20"/>
          <w:jc w:val="center"/>
        </w:trPr>
        <w:tc>
          <w:tcPr>
            <w:tcW w:w="425" w:type="dxa"/>
            <w:vMerge/>
            <w:tcBorders>
              <w:right w:val="single" w:sz="4" w:space="0" w:color="auto"/>
            </w:tcBorders>
            <w:shd w:val="clear" w:color="auto" w:fill="auto"/>
          </w:tcPr>
          <w:p w14:paraId="6FDEB61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DFD98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14DA07B2" w14:textId="77777777" w:rsidR="00BB6592" w:rsidRPr="00B41EAF" w:rsidRDefault="00BB6592" w:rsidP="00BB6592">
            <w:pPr>
              <w:rPr>
                <w:rFonts w:ascii="Times New Roman" w:hAnsi="Times New Roman"/>
                <w:sz w:val="20"/>
              </w:rPr>
            </w:pPr>
            <w:r w:rsidRPr="00B41EAF">
              <w:rPr>
                <w:rFonts w:ascii="Times New Roman" w:hAnsi="Times New Roman"/>
                <w:sz w:val="20"/>
              </w:rPr>
              <w:t>Канат для кросфіту. (1 шт.)</w:t>
            </w:r>
          </w:p>
        </w:tc>
        <w:tc>
          <w:tcPr>
            <w:tcW w:w="904" w:type="dxa"/>
            <w:tcBorders>
              <w:right w:val="single" w:sz="4" w:space="0" w:color="auto"/>
            </w:tcBorders>
            <w:shd w:val="clear" w:color="auto" w:fill="auto"/>
          </w:tcPr>
          <w:p w14:paraId="0B65FA81" w14:textId="77777777" w:rsidR="00BB6592" w:rsidRPr="00B41EAF" w:rsidRDefault="00BB6592" w:rsidP="00BB6592">
            <w:pPr>
              <w:rPr>
                <w:rFonts w:ascii="Times New Roman" w:hAnsi="Times New Roman"/>
                <w:sz w:val="20"/>
              </w:rPr>
            </w:pPr>
            <w:r w:rsidRPr="00B41EAF">
              <w:rPr>
                <w:rFonts w:ascii="Times New Roman" w:hAnsi="Times New Roman"/>
                <w:sz w:val="20"/>
              </w:rPr>
              <w:t>2000</w:t>
            </w:r>
          </w:p>
        </w:tc>
        <w:tc>
          <w:tcPr>
            <w:tcW w:w="1134" w:type="dxa"/>
            <w:vMerge/>
            <w:tcBorders>
              <w:left w:val="single" w:sz="4" w:space="0" w:color="auto"/>
              <w:right w:val="single" w:sz="4" w:space="0" w:color="auto"/>
            </w:tcBorders>
            <w:shd w:val="clear" w:color="auto" w:fill="auto"/>
          </w:tcPr>
          <w:p w14:paraId="6247DB3D"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79B28B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51A72CDF"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5713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33C389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DEEB0C2" w14:textId="77777777" w:rsidTr="0013351F">
        <w:trPr>
          <w:trHeight w:val="20"/>
          <w:jc w:val="center"/>
        </w:trPr>
        <w:tc>
          <w:tcPr>
            <w:tcW w:w="425" w:type="dxa"/>
            <w:vMerge/>
            <w:tcBorders>
              <w:right w:val="single" w:sz="4" w:space="0" w:color="auto"/>
            </w:tcBorders>
            <w:shd w:val="clear" w:color="auto" w:fill="auto"/>
          </w:tcPr>
          <w:p w14:paraId="31B65C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C12E2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3B7A455D" w14:textId="77777777" w:rsidR="00BB6592" w:rsidRPr="00B41EAF" w:rsidRDefault="00BB6592" w:rsidP="00BB6592">
            <w:pPr>
              <w:rPr>
                <w:rFonts w:ascii="Times New Roman" w:hAnsi="Times New Roman"/>
                <w:sz w:val="20"/>
              </w:rPr>
            </w:pPr>
            <w:r w:rsidRPr="00B41EAF">
              <w:rPr>
                <w:rFonts w:ascii="Times New Roman" w:hAnsi="Times New Roman"/>
                <w:sz w:val="20"/>
              </w:rPr>
              <w:t>Маківара пряма. (6 шт.)</w:t>
            </w:r>
          </w:p>
        </w:tc>
        <w:tc>
          <w:tcPr>
            <w:tcW w:w="904" w:type="dxa"/>
            <w:tcBorders>
              <w:right w:val="single" w:sz="4" w:space="0" w:color="auto"/>
            </w:tcBorders>
            <w:shd w:val="clear" w:color="auto" w:fill="auto"/>
          </w:tcPr>
          <w:p w14:paraId="5CC3C2CC" w14:textId="77777777" w:rsidR="00BB6592" w:rsidRPr="00B41EAF" w:rsidRDefault="00BB6592" w:rsidP="00BB6592">
            <w:pPr>
              <w:rPr>
                <w:rFonts w:ascii="Times New Roman" w:hAnsi="Times New Roman"/>
                <w:sz w:val="20"/>
              </w:rPr>
            </w:pPr>
            <w:r w:rsidRPr="00B41EAF">
              <w:rPr>
                <w:rFonts w:ascii="Times New Roman" w:hAnsi="Times New Roman"/>
                <w:sz w:val="20"/>
              </w:rPr>
              <w:t>7200</w:t>
            </w:r>
          </w:p>
        </w:tc>
        <w:tc>
          <w:tcPr>
            <w:tcW w:w="1134" w:type="dxa"/>
            <w:vMerge/>
            <w:tcBorders>
              <w:left w:val="single" w:sz="4" w:space="0" w:color="auto"/>
              <w:right w:val="single" w:sz="4" w:space="0" w:color="auto"/>
            </w:tcBorders>
            <w:shd w:val="clear" w:color="auto" w:fill="auto"/>
          </w:tcPr>
          <w:p w14:paraId="5D14E6EC"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5EBCB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41E1E03F"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164A3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5CF3BE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CA5C49A" w14:textId="77777777" w:rsidTr="0013351F">
        <w:trPr>
          <w:trHeight w:val="20"/>
          <w:jc w:val="center"/>
        </w:trPr>
        <w:tc>
          <w:tcPr>
            <w:tcW w:w="425" w:type="dxa"/>
            <w:vMerge/>
            <w:tcBorders>
              <w:right w:val="single" w:sz="4" w:space="0" w:color="auto"/>
            </w:tcBorders>
            <w:shd w:val="clear" w:color="auto" w:fill="auto"/>
          </w:tcPr>
          <w:p w14:paraId="18FFAEF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3E8CF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3567159F" w14:textId="77777777" w:rsidR="00BB6592" w:rsidRPr="00B41EAF" w:rsidRDefault="00BB6592" w:rsidP="00BB6592">
            <w:pPr>
              <w:rPr>
                <w:rFonts w:ascii="Times New Roman" w:hAnsi="Times New Roman"/>
                <w:sz w:val="20"/>
              </w:rPr>
            </w:pPr>
            <w:r w:rsidRPr="00B41EAF">
              <w:rPr>
                <w:rFonts w:ascii="Times New Roman" w:hAnsi="Times New Roman"/>
                <w:sz w:val="20"/>
              </w:rPr>
              <w:t>Медбол (2 кг – 2 шт., 3 кг – 2 шт., 5 кг – 2 шт., 8 кг – 2шт.)</w:t>
            </w:r>
          </w:p>
        </w:tc>
        <w:tc>
          <w:tcPr>
            <w:tcW w:w="904" w:type="dxa"/>
            <w:tcBorders>
              <w:right w:val="single" w:sz="4" w:space="0" w:color="auto"/>
            </w:tcBorders>
            <w:shd w:val="clear" w:color="auto" w:fill="auto"/>
          </w:tcPr>
          <w:p w14:paraId="4EB54682" w14:textId="77777777" w:rsidR="00BB6592" w:rsidRPr="00B41EAF" w:rsidRDefault="00BB6592" w:rsidP="00BB6592">
            <w:pPr>
              <w:rPr>
                <w:rFonts w:ascii="Times New Roman" w:hAnsi="Times New Roman"/>
                <w:sz w:val="20"/>
              </w:rPr>
            </w:pPr>
            <w:r w:rsidRPr="00B41EAF">
              <w:rPr>
                <w:rFonts w:ascii="Times New Roman" w:hAnsi="Times New Roman"/>
                <w:sz w:val="20"/>
              </w:rPr>
              <w:t>8000</w:t>
            </w:r>
          </w:p>
        </w:tc>
        <w:tc>
          <w:tcPr>
            <w:tcW w:w="1134" w:type="dxa"/>
            <w:vMerge/>
            <w:tcBorders>
              <w:left w:val="single" w:sz="4" w:space="0" w:color="auto"/>
              <w:right w:val="single" w:sz="4" w:space="0" w:color="auto"/>
            </w:tcBorders>
            <w:shd w:val="clear" w:color="auto" w:fill="auto"/>
          </w:tcPr>
          <w:p w14:paraId="1B5EC996"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1E6849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21DC3EB6"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95E949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5C7697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10790C2" w14:textId="77777777" w:rsidTr="0013351F">
        <w:trPr>
          <w:trHeight w:val="20"/>
          <w:jc w:val="center"/>
        </w:trPr>
        <w:tc>
          <w:tcPr>
            <w:tcW w:w="425" w:type="dxa"/>
            <w:vMerge/>
            <w:tcBorders>
              <w:right w:val="single" w:sz="4" w:space="0" w:color="auto"/>
            </w:tcBorders>
            <w:shd w:val="clear" w:color="auto" w:fill="auto"/>
          </w:tcPr>
          <w:p w14:paraId="0E7432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1ABC31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40B4E287" w14:textId="77777777" w:rsidR="00BB6592" w:rsidRPr="00B41EAF" w:rsidRDefault="00BB6592" w:rsidP="00BB6592">
            <w:pPr>
              <w:rPr>
                <w:rFonts w:ascii="Times New Roman" w:hAnsi="Times New Roman"/>
                <w:sz w:val="20"/>
              </w:rPr>
            </w:pPr>
            <w:r w:rsidRPr="00B41EAF">
              <w:rPr>
                <w:rFonts w:ascii="Times New Roman" w:hAnsi="Times New Roman"/>
                <w:sz w:val="20"/>
              </w:rPr>
              <w:t>Лапи “TITLE Boxing Valiant Punch Mitts”. (5 шт.)</w:t>
            </w:r>
          </w:p>
        </w:tc>
        <w:tc>
          <w:tcPr>
            <w:tcW w:w="904" w:type="dxa"/>
            <w:tcBorders>
              <w:right w:val="single" w:sz="4" w:space="0" w:color="auto"/>
            </w:tcBorders>
            <w:shd w:val="clear" w:color="auto" w:fill="auto"/>
          </w:tcPr>
          <w:p w14:paraId="76632956" w14:textId="77777777" w:rsidR="00BB6592" w:rsidRPr="00B41EAF" w:rsidRDefault="00BB6592" w:rsidP="00BB6592">
            <w:pPr>
              <w:rPr>
                <w:rFonts w:ascii="Times New Roman" w:hAnsi="Times New Roman"/>
                <w:sz w:val="20"/>
              </w:rPr>
            </w:pPr>
            <w:r w:rsidRPr="00B41EAF">
              <w:rPr>
                <w:rFonts w:ascii="Times New Roman" w:hAnsi="Times New Roman"/>
                <w:sz w:val="20"/>
              </w:rPr>
              <w:t>8500</w:t>
            </w:r>
          </w:p>
        </w:tc>
        <w:tc>
          <w:tcPr>
            <w:tcW w:w="1134" w:type="dxa"/>
            <w:vMerge/>
            <w:tcBorders>
              <w:left w:val="single" w:sz="4" w:space="0" w:color="auto"/>
              <w:right w:val="single" w:sz="4" w:space="0" w:color="auto"/>
            </w:tcBorders>
            <w:shd w:val="clear" w:color="auto" w:fill="auto"/>
          </w:tcPr>
          <w:p w14:paraId="5535AF58"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7949A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6AF48702"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41EC41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1FA8FD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4BB5410" w14:textId="77777777" w:rsidTr="0013351F">
        <w:trPr>
          <w:trHeight w:val="20"/>
          <w:jc w:val="center"/>
        </w:trPr>
        <w:tc>
          <w:tcPr>
            <w:tcW w:w="425" w:type="dxa"/>
            <w:vMerge/>
            <w:tcBorders>
              <w:right w:val="single" w:sz="4" w:space="0" w:color="auto"/>
            </w:tcBorders>
            <w:shd w:val="clear" w:color="auto" w:fill="auto"/>
          </w:tcPr>
          <w:p w14:paraId="0A4931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4FDD3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08B02538" w14:textId="77777777" w:rsidR="00BB6592" w:rsidRPr="00B41EAF" w:rsidRDefault="00BB6592" w:rsidP="00BB6592">
            <w:pPr>
              <w:rPr>
                <w:rFonts w:ascii="Times New Roman" w:hAnsi="Times New Roman"/>
                <w:sz w:val="20"/>
              </w:rPr>
            </w:pPr>
            <w:r w:rsidRPr="00B41EAF">
              <w:rPr>
                <w:rFonts w:ascii="Times New Roman" w:hAnsi="Times New Roman"/>
                <w:sz w:val="20"/>
              </w:rPr>
              <w:t>Рукавички боксерські 10 ун. (4 шт.)</w:t>
            </w:r>
          </w:p>
        </w:tc>
        <w:tc>
          <w:tcPr>
            <w:tcW w:w="904" w:type="dxa"/>
            <w:tcBorders>
              <w:right w:val="single" w:sz="4" w:space="0" w:color="auto"/>
            </w:tcBorders>
            <w:shd w:val="clear" w:color="auto" w:fill="auto"/>
          </w:tcPr>
          <w:p w14:paraId="689093FB" w14:textId="77777777" w:rsidR="00BB6592" w:rsidRPr="00B41EAF" w:rsidRDefault="00BB6592" w:rsidP="00BB6592">
            <w:pPr>
              <w:rPr>
                <w:rFonts w:ascii="Times New Roman" w:hAnsi="Times New Roman"/>
                <w:sz w:val="20"/>
              </w:rPr>
            </w:pPr>
            <w:r w:rsidRPr="00B41EAF">
              <w:rPr>
                <w:rFonts w:ascii="Times New Roman" w:hAnsi="Times New Roman"/>
                <w:sz w:val="20"/>
              </w:rPr>
              <w:t>6000</w:t>
            </w:r>
          </w:p>
        </w:tc>
        <w:tc>
          <w:tcPr>
            <w:tcW w:w="1134" w:type="dxa"/>
            <w:vMerge/>
            <w:tcBorders>
              <w:left w:val="single" w:sz="4" w:space="0" w:color="auto"/>
              <w:right w:val="single" w:sz="4" w:space="0" w:color="auto"/>
            </w:tcBorders>
            <w:shd w:val="clear" w:color="auto" w:fill="auto"/>
          </w:tcPr>
          <w:p w14:paraId="0D89FEB2"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1FCA5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5464A5EA"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343DDA2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43E5DF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29AC880" w14:textId="77777777" w:rsidTr="0013351F">
        <w:trPr>
          <w:trHeight w:val="20"/>
          <w:jc w:val="center"/>
        </w:trPr>
        <w:tc>
          <w:tcPr>
            <w:tcW w:w="425" w:type="dxa"/>
            <w:vMerge/>
            <w:tcBorders>
              <w:right w:val="single" w:sz="4" w:space="0" w:color="auto"/>
            </w:tcBorders>
            <w:shd w:val="clear" w:color="auto" w:fill="auto"/>
          </w:tcPr>
          <w:p w14:paraId="0194D6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5F9EE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20441C56" w14:textId="77777777" w:rsidR="00BB6592" w:rsidRPr="00B41EAF" w:rsidRDefault="00BB6592" w:rsidP="00BB6592">
            <w:pPr>
              <w:rPr>
                <w:rFonts w:ascii="Times New Roman" w:hAnsi="Times New Roman"/>
                <w:sz w:val="20"/>
              </w:rPr>
            </w:pPr>
            <w:r w:rsidRPr="00B41EAF">
              <w:rPr>
                <w:rFonts w:ascii="Times New Roman" w:hAnsi="Times New Roman"/>
                <w:sz w:val="20"/>
              </w:rPr>
              <w:t>Шолом для кікбоксингу. (4 шт.)</w:t>
            </w:r>
          </w:p>
        </w:tc>
        <w:tc>
          <w:tcPr>
            <w:tcW w:w="904" w:type="dxa"/>
            <w:tcBorders>
              <w:right w:val="single" w:sz="4" w:space="0" w:color="auto"/>
            </w:tcBorders>
            <w:shd w:val="clear" w:color="auto" w:fill="auto"/>
          </w:tcPr>
          <w:p w14:paraId="6FFFD4A0" w14:textId="77777777" w:rsidR="00BB6592" w:rsidRPr="00B41EAF" w:rsidRDefault="00BB6592" w:rsidP="00BB6592">
            <w:pPr>
              <w:rPr>
                <w:rFonts w:ascii="Times New Roman" w:hAnsi="Times New Roman"/>
                <w:sz w:val="20"/>
              </w:rPr>
            </w:pPr>
            <w:r w:rsidRPr="00B41EAF">
              <w:rPr>
                <w:rFonts w:ascii="Times New Roman" w:hAnsi="Times New Roman"/>
                <w:sz w:val="20"/>
              </w:rPr>
              <w:t>4800</w:t>
            </w:r>
          </w:p>
        </w:tc>
        <w:tc>
          <w:tcPr>
            <w:tcW w:w="1134" w:type="dxa"/>
            <w:vMerge/>
            <w:tcBorders>
              <w:left w:val="single" w:sz="4" w:space="0" w:color="auto"/>
              <w:right w:val="single" w:sz="4" w:space="0" w:color="auto"/>
            </w:tcBorders>
            <w:shd w:val="clear" w:color="auto" w:fill="auto"/>
          </w:tcPr>
          <w:p w14:paraId="448CDF9B"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6B6B23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08358988"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08E9CA0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0BF720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A09885B" w14:textId="77777777" w:rsidTr="0013351F">
        <w:trPr>
          <w:trHeight w:val="20"/>
          <w:jc w:val="center"/>
        </w:trPr>
        <w:tc>
          <w:tcPr>
            <w:tcW w:w="425" w:type="dxa"/>
            <w:vMerge/>
            <w:tcBorders>
              <w:right w:val="single" w:sz="4" w:space="0" w:color="auto"/>
            </w:tcBorders>
            <w:shd w:val="clear" w:color="auto" w:fill="auto"/>
          </w:tcPr>
          <w:p w14:paraId="270AA2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DF6C3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5EC93B10" w14:textId="77777777" w:rsidR="00BB6592" w:rsidRPr="00B41EAF" w:rsidRDefault="00BB6592" w:rsidP="00BB6592">
            <w:pPr>
              <w:rPr>
                <w:rFonts w:ascii="Times New Roman" w:hAnsi="Times New Roman"/>
                <w:sz w:val="20"/>
              </w:rPr>
            </w:pPr>
            <w:r w:rsidRPr="00B41EAF">
              <w:rPr>
                <w:rFonts w:ascii="Times New Roman" w:hAnsi="Times New Roman"/>
                <w:sz w:val="20"/>
              </w:rPr>
              <w:t>Рукавиці для змішаних єдиноборств zelart BO-3393 ( 3S, 3M, 3 L). (9 набір)</w:t>
            </w:r>
          </w:p>
        </w:tc>
        <w:tc>
          <w:tcPr>
            <w:tcW w:w="904" w:type="dxa"/>
            <w:tcBorders>
              <w:right w:val="single" w:sz="4" w:space="0" w:color="auto"/>
            </w:tcBorders>
            <w:shd w:val="clear" w:color="auto" w:fill="auto"/>
          </w:tcPr>
          <w:p w14:paraId="68EBCE92" w14:textId="77777777" w:rsidR="00BB6592" w:rsidRPr="00A755FE" w:rsidRDefault="00BB6592" w:rsidP="00BB6592">
            <w:pPr>
              <w:rPr>
                <w:rFonts w:ascii="Times New Roman" w:hAnsi="Times New Roman"/>
                <w:sz w:val="20"/>
                <w:lang w:val="uk-UA"/>
              </w:rPr>
            </w:pPr>
            <w:r>
              <w:rPr>
                <w:rFonts w:ascii="Times New Roman" w:hAnsi="Times New Roman"/>
                <w:sz w:val="20"/>
              </w:rPr>
              <w:t>67</w:t>
            </w:r>
            <w:r>
              <w:rPr>
                <w:rFonts w:ascii="Times New Roman" w:hAnsi="Times New Roman"/>
                <w:sz w:val="20"/>
                <w:lang w:val="uk-UA"/>
              </w:rPr>
              <w:t>00</w:t>
            </w:r>
          </w:p>
        </w:tc>
        <w:tc>
          <w:tcPr>
            <w:tcW w:w="1134" w:type="dxa"/>
            <w:vMerge/>
            <w:tcBorders>
              <w:left w:val="single" w:sz="4" w:space="0" w:color="auto"/>
              <w:right w:val="single" w:sz="4" w:space="0" w:color="auto"/>
            </w:tcBorders>
            <w:shd w:val="clear" w:color="auto" w:fill="auto"/>
          </w:tcPr>
          <w:p w14:paraId="3960973F"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49972E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47DC933D"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740979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2A7C9F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F402C6F" w14:textId="77777777" w:rsidTr="00D67BEB">
        <w:trPr>
          <w:trHeight w:val="108"/>
          <w:jc w:val="center"/>
        </w:trPr>
        <w:tc>
          <w:tcPr>
            <w:tcW w:w="425" w:type="dxa"/>
            <w:vMerge w:val="restart"/>
            <w:shd w:val="clear" w:color="auto" w:fill="auto"/>
          </w:tcPr>
          <w:p w14:paraId="2AC0CB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14:paraId="4145E9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1506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BB08E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F68D7A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25A6F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840D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C144B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93BA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B5F4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19F4D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63D8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C66F8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4940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38C7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B53CE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933E46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CD2C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3FDD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252E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6EBD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96138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AFEE9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561D71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85C0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3CF7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ECD6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FC5E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B359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778A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1730E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BBE7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BF6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08FB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41B342F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Участь провідних спортсменів, команд міста у міжнародних, всеукраїнських, обласних змаганнях міського центру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членські внески, проведення навчально-тренувальних зборів та забезпечення інвентарем</w:t>
            </w:r>
          </w:p>
          <w:p w14:paraId="151E183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92C45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F828AA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E0E151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4BE6D4"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3E313FA"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9824A2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664202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31308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C20BBF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ED88AD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452268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E9BEDA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F8910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0E1B64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E19B23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AD75A6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2B2DFA7"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3AEE25"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6CEF18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C14E46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8BB9E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68D03A"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7092912"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57975E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ABE0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C30079"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6F606A9"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76A600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6F2D632"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0FF3FD"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0FF0B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693C64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E2B3591" w14:textId="77777777" w:rsidR="00BB6592"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AB2BB2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5C228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48B0C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14:paraId="155DFF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6.1.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xml:space="preserve"> (шахи, шашки, настільний теніс, легка атлетика, плавання, спортивна ловля риби)</w:t>
            </w:r>
          </w:p>
          <w:p w14:paraId="52216D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72F1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F9F6E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56CE8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3DA2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95AE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5213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14:paraId="0ECB5E8D" w14:textId="77777777" w:rsidR="00BB6592" w:rsidRPr="002C1AB5" w:rsidRDefault="00BB6592" w:rsidP="00BB6592">
            <w:pPr>
              <w:rPr>
                <w:rFonts w:ascii="Times New Roman" w:hAnsi="Times New Roman"/>
                <w:color w:val="000000" w:themeColor="text1"/>
                <w:sz w:val="20"/>
                <w:lang w:val="uk-UA"/>
              </w:rPr>
            </w:pPr>
            <w:r>
              <w:rPr>
                <w:rFonts w:ascii="Times New Roman" w:hAnsi="Times New Roman"/>
                <w:color w:val="000000" w:themeColor="text1"/>
                <w:sz w:val="20"/>
                <w:lang w:val="uk-UA"/>
              </w:rPr>
              <w:t xml:space="preserve">2025 </w:t>
            </w:r>
            <w:r w:rsidRPr="002C1AB5">
              <w:rPr>
                <w:rFonts w:ascii="Times New Roman" w:hAnsi="Times New Roman"/>
                <w:color w:val="000000" w:themeColor="text1"/>
                <w:sz w:val="20"/>
                <w:lang w:val="uk-UA"/>
              </w:rPr>
              <w:t>рік.</w:t>
            </w:r>
          </w:p>
          <w:p w14:paraId="2AF6FF7F" w14:textId="77777777" w:rsidR="00BB6592" w:rsidRPr="002C1AB5" w:rsidRDefault="00BB6592" w:rsidP="00BB6592">
            <w:pPr>
              <w:rPr>
                <w:rFonts w:ascii="Times New Roman" w:hAnsi="Times New Roman"/>
                <w:color w:val="000000" w:themeColor="text1"/>
                <w:sz w:val="20"/>
                <w:lang w:val="uk-UA"/>
              </w:rPr>
            </w:pPr>
          </w:p>
          <w:p w14:paraId="60B46E6C" w14:textId="77777777" w:rsidR="00BB6592" w:rsidRPr="002C1AB5" w:rsidRDefault="00BB6592" w:rsidP="00BB6592">
            <w:pPr>
              <w:rPr>
                <w:rFonts w:ascii="Times New Roman" w:hAnsi="Times New Roman"/>
                <w:color w:val="000000" w:themeColor="text1"/>
                <w:sz w:val="20"/>
                <w:lang w:val="uk-UA"/>
              </w:rPr>
            </w:pPr>
          </w:p>
          <w:p w14:paraId="04FD036C" w14:textId="77777777" w:rsidR="00BB6592" w:rsidRPr="002C1AB5" w:rsidRDefault="00BB6592" w:rsidP="00BB6592">
            <w:pPr>
              <w:rPr>
                <w:rFonts w:ascii="Times New Roman" w:hAnsi="Times New Roman"/>
                <w:color w:val="000000" w:themeColor="text1"/>
                <w:sz w:val="20"/>
                <w:lang w:val="uk-UA"/>
              </w:rPr>
            </w:pPr>
          </w:p>
          <w:p w14:paraId="79790612" w14:textId="77777777" w:rsidR="00BB6592" w:rsidRPr="002C1AB5" w:rsidRDefault="00BB6592" w:rsidP="00BB6592">
            <w:pPr>
              <w:rPr>
                <w:rFonts w:ascii="Times New Roman" w:hAnsi="Times New Roman"/>
                <w:color w:val="000000" w:themeColor="text1"/>
                <w:sz w:val="20"/>
                <w:lang w:val="uk-UA"/>
              </w:rPr>
            </w:pPr>
          </w:p>
          <w:p w14:paraId="32EAD774" w14:textId="77777777" w:rsidR="00BB6592" w:rsidRPr="002C1AB5" w:rsidRDefault="00BB6592" w:rsidP="00BB6592">
            <w:pPr>
              <w:rPr>
                <w:rFonts w:ascii="Times New Roman" w:hAnsi="Times New Roman"/>
                <w:color w:val="000000" w:themeColor="text1"/>
                <w:sz w:val="20"/>
                <w:lang w:val="uk-UA"/>
              </w:rPr>
            </w:pPr>
          </w:p>
          <w:p w14:paraId="76583ACE" w14:textId="77777777" w:rsidR="00BB6592" w:rsidRPr="002C1AB5" w:rsidRDefault="00BB6592" w:rsidP="00BB6592">
            <w:pPr>
              <w:rPr>
                <w:rFonts w:ascii="Times New Roman" w:hAnsi="Times New Roman"/>
                <w:color w:val="000000" w:themeColor="text1"/>
                <w:sz w:val="20"/>
                <w:lang w:val="uk-UA"/>
              </w:rPr>
            </w:pPr>
          </w:p>
          <w:p w14:paraId="31D4DD7C" w14:textId="77777777" w:rsidR="00BB6592" w:rsidRPr="002C1AB5" w:rsidRDefault="00BB6592" w:rsidP="00BB6592">
            <w:pPr>
              <w:rPr>
                <w:rFonts w:ascii="Times New Roman" w:hAnsi="Times New Roman"/>
                <w:color w:val="000000" w:themeColor="text1"/>
                <w:sz w:val="20"/>
                <w:lang w:val="uk-UA"/>
              </w:rPr>
            </w:pPr>
          </w:p>
          <w:p w14:paraId="4E41A035" w14:textId="77777777" w:rsidR="00BB6592" w:rsidRPr="002C1AB5" w:rsidRDefault="00BB6592" w:rsidP="00BB6592">
            <w:pPr>
              <w:rPr>
                <w:rFonts w:ascii="Times New Roman" w:hAnsi="Times New Roman"/>
                <w:color w:val="000000" w:themeColor="text1"/>
                <w:sz w:val="20"/>
                <w:lang w:val="uk-UA"/>
              </w:rPr>
            </w:pPr>
          </w:p>
          <w:p w14:paraId="46ABFA01" w14:textId="77777777" w:rsidR="00BB6592" w:rsidRPr="002C1AB5" w:rsidRDefault="00BB6592" w:rsidP="00BB6592">
            <w:pPr>
              <w:rPr>
                <w:rFonts w:ascii="Times New Roman" w:hAnsi="Times New Roman"/>
                <w:color w:val="000000" w:themeColor="text1"/>
                <w:sz w:val="20"/>
                <w:lang w:val="uk-UA"/>
              </w:rPr>
            </w:pPr>
          </w:p>
          <w:p w14:paraId="4EA2CFA7" w14:textId="77777777" w:rsidR="00BB6592" w:rsidRPr="002C1AB5" w:rsidRDefault="00BB6592" w:rsidP="00BB6592">
            <w:pPr>
              <w:rPr>
                <w:rFonts w:ascii="Times New Roman" w:hAnsi="Times New Roman"/>
                <w:color w:val="000000" w:themeColor="text1"/>
                <w:sz w:val="20"/>
                <w:lang w:val="uk-UA"/>
              </w:rPr>
            </w:pPr>
          </w:p>
          <w:p w14:paraId="57052AF5" w14:textId="77777777" w:rsidR="00BB6592" w:rsidRPr="002C1AB5" w:rsidRDefault="00BB6592" w:rsidP="00BB6592">
            <w:pPr>
              <w:rPr>
                <w:rFonts w:ascii="Times New Roman" w:hAnsi="Times New Roman"/>
                <w:color w:val="000000" w:themeColor="text1"/>
                <w:sz w:val="20"/>
                <w:lang w:val="uk-UA"/>
              </w:rPr>
            </w:pPr>
          </w:p>
          <w:p w14:paraId="7C4DEB6B" w14:textId="77777777" w:rsidR="00BB6592" w:rsidRPr="002C1AB5" w:rsidRDefault="00BB6592" w:rsidP="00BB6592">
            <w:pPr>
              <w:rPr>
                <w:rFonts w:ascii="Times New Roman" w:hAnsi="Times New Roman"/>
                <w:color w:val="000000" w:themeColor="text1"/>
                <w:sz w:val="20"/>
                <w:lang w:val="uk-UA"/>
              </w:rPr>
            </w:pPr>
          </w:p>
          <w:p w14:paraId="544D4FB9" w14:textId="77777777" w:rsidR="00BB6592" w:rsidRPr="002C1AB5" w:rsidRDefault="00BB6592" w:rsidP="00BB6592">
            <w:pPr>
              <w:rPr>
                <w:rFonts w:ascii="Times New Roman" w:hAnsi="Times New Roman"/>
                <w:color w:val="000000" w:themeColor="text1"/>
                <w:sz w:val="20"/>
                <w:lang w:val="uk-UA"/>
              </w:rPr>
            </w:pPr>
          </w:p>
          <w:p w14:paraId="34F83CC2" w14:textId="77777777" w:rsidR="00BB6592" w:rsidRPr="002C1AB5" w:rsidRDefault="00BB6592" w:rsidP="00BB6592">
            <w:pPr>
              <w:rPr>
                <w:rFonts w:ascii="Times New Roman" w:hAnsi="Times New Roman"/>
                <w:color w:val="000000" w:themeColor="text1"/>
                <w:sz w:val="20"/>
                <w:lang w:val="uk-UA"/>
              </w:rPr>
            </w:pPr>
          </w:p>
          <w:p w14:paraId="323F9C12" w14:textId="77777777" w:rsidR="00BB6592" w:rsidRPr="002C1AB5" w:rsidRDefault="00BB6592" w:rsidP="00BB6592">
            <w:pPr>
              <w:rPr>
                <w:rFonts w:ascii="Times New Roman" w:hAnsi="Times New Roman"/>
                <w:color w:val="000000" w:themeColor="text1"/>
                <w:sz w:val="20"/>
                <w:lang w:val="uk-UA"/>
              </w:rPr>
            </w:pPr>
          </w:p>
          <w:p w14:paraId="4D531DDA" w14:textId="77777777" w:rsidR="00BB6592" w:rsidRPr="002C1AB5" w:rsidRDefault="00BB6592" w:rsidP="00BB6592">
            <w:pPr>
              <w:rPr>
                <w:rFonts w:ascii="Times New Roman" w:hAnsi="Times New Roman"/>
                <w:color w:val="000000" w:themeColor="text1"/>
                <w:sz w:val="20"/>
                <w:lang w:val="uk-UA"/>
              </w:rPr>
            </w:pPr>
          </w:p>
          <w:p w14:paraId="08AD20B2" w14:textId="77777777" w:rsidR="00BB6592" w:rsidRPr="002C1AB5" w:rsidRDefault="00BB6592" w:rsidP="00BB6592">
            <w:pPr>
              <w:rPr>
                <w:rFonts w:ascii="Times New Roman" w:hAnsi="Times New Roman"/>
                <w:color w:val="000000" w:themeColor="text1"/>
                <w:sz w:val="20"/>
                <w:lang w:val="uk-UA"/>
              </w:rPr>
            </w:pPr>
          </w:p>
          <w:p w14:paraId="74CC00BD" w14:textId="77777777" w:rsidR="00BB6592" w:rsidRPr="002C1AB5" w:rsidRDefault="00BB6592" w:rsidP="00BB6592">
            <w:pPr>
              <w:rPr>
                <w:rFonts w:ascii="Times New Roman" w:hAnsi="Times New Roman"/>
                <w:color w:val="000000" w:themeColor="text1"/>
                <w:sz w:val="20"/>
                <w:lang w:val="uk-UA"/>
              </w:rPr>
            </w:pPr>
          </w:p>
          <w:p w14:paraId="514535B7" w14:textId="77777777" w:rsidR="00BB6592" w:rsidRPr="002C1AB5" w:rsidRDefault="00BB6592" w:rsidP="00BB6592">
            <w:pPr>
              <w:rPr>
                <w:rFonts w:ascii="Times New Roman" w:hAnsi="Times New Roman"/>
                <w:color w:val="000000" w:themeColor="text1"/>
                <w:sz w:val="20"/>
                <w:lang w:val="uk-UA"/>
              </w:rPr>
            </w:pPr>
          </w:p>
        </w:tc>
        <w:tc>
          <w:tcPr>
            <w:tcW w:w="1417" w:type="dxa"/>
            <w:vMerge w:val="restart"/>
            <w:shd w:val="clear" w:color="auto" w:fill="auto"/>
          </w:tcPr>
          <w:p w14:paraId="672A8C6A"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14:paraId="66599DAA" w14:textId="77777777" w:rsidR="00BB6592" w:rsidRPr="002C1AB5" w:rsidRDefault="00BB6592" w:rsidP="00BB6592">
            <w:pPr>
              <w:rPr>
                <w:rFonts w:ascii="Times New Roman" w:hAnsi="Times New Roman"/>
                <w:color w:val="000000" w:themeColor="text1"/>
                <w:sz w:val="20"/>
                <w:lang w:val="uk-UA"/>
              </w:rPr>
            </w:pPr>
          </w:p>
          <w:p w14:paraId="170276D3" w14:textId="77777777" w:rsidR="00BB6592" w:rsidRPr="002C1AB5" w:rsidRDefault="00BB6592" w:rsidP="00BB6592">
            <w:pPr>
              <w:rPr>
                <w:rFonts w:ascii="Times New Roman" w:hAnsi="Times New Roman"/>
                <w:color w:val="000000" w:themeColor="text1"/>
                <w:sz w:val="20"/>
                <w:lang w:val="uk-UA"/>
              </w:rPr>
            </w:pPr>
          </w:p>
          <w:p w14:paraId="54953DFD" w14:textId="77777777" w:rsidR="00BB6592" w:rsidRPr="002C1AB5" w:rsidRDefault="00BB6592" w:rsidP="00BB6592">
            <w:pPr>
              <w:rPr>
                <w:rFonts w:ascii="Times New Roman" w:hAnsi="Times New Roman"/>
                <w:color w:val="000000" w:themeColor="text1"/>
                <w:sz w:val="20"/>
                <w:lang w:val="uk-UA"/>
              </w:rPr>
            </w:pPr>
          </w:p>
          <w:p w14:paraId="7C77FBBB" w14:textId="77777777" w:rsidR="00BB6592" w:rsidRPr="002C1AB5" w:rsidRDefault="00BB6592" w:rsidP="00BB6592">
            <w:pPr>
              <w:rPr>
                <w:rFonts w:ascii="Times New Roman" w:hAnsi="Times New Roman"/>
                <w:color w:val="000000" w:themeColor="text1"/>
                <w:sz w:val="20"/>
                <w:lang w:val="uk-UA"/>
              </w:rPr>
            </w:pPr>
          </w:p>
          <w:p w14:paraId="2201398F" w14:textId="77777777" w:rsidR="00BB6592" w:rsidRPr="002C1AB5" w:rsidRDefault="00BB6592" w:rsidP="00BB6592">
            <w:pPr>
              <w:rPr>
                <w:rFonts w:ascii="Times New Roman" w:hAnsi="Times New Roman"/>
                <w:color w:val="000000" w:themeColor="text1"/>
                <w:sz w:val="20"/>
                <w:lang w:val="uk-UA"/>
              </w:rPr>
            </w:pPr>
          </w:p>
          <w:p w14:paraId="2409E9E9" w14:textId="77777777" w:rsidR="00BB6592" w:rsidRPr="002C1AB5" w:rsidRDefault="00BB6592" w:rsidP="00BB6592">
            <w:pPr>
              <w:rPr>
                <w:rFonts w:ascii="Times New Roman" w:hAnsi="Times New Roman"/>
                <w:color w:val="000000" w:themeColor="text1"/>
                <w:sz w:val="20"/>
                <w:lang w:val="uk-UA"/>
              </w:rPr>
            </w:pPr>
          </w:p>
          <w:p w14:paraId="2B5F43A5" w14:textId="77777777" w:rsidR="00BB6592" w:rsidRPr="002C1AB5" w:rsidRDefault="00BB6592" w:rsidP="00BB6592">
            <w:pPr>
              <w:rPr>
                <w:rFonts w:ascii="Times New Roman" w:hAnsi="Times New Roman"/>
                <w:color w:val="000000" w:themeColor="text1"/>
                <w:sz w:val="20"/>
                <w:lang w:val="uk-UA"/>
              </w:rPr>
            </w:pPr>
          </w:p>
          <w:p w14:paraId="00B2ED08" w14:textId="77777777" w:rsidR="00BB6592" w:rsidRPr="002C1AB5" w:rsidRDefault="00BB6592" w:rsidP="00BB6592">
            <w:pPr>
              <w:rPr>
                <w:rFonts w:ascii="Times New Roman" w:hAnsi="Times New Roman"/>
                <w:color w:val="000000" w:themeColor="text1"/>
                <w:sz w:val="20"/>
                <w:lang w:val="uk-UA"/>
              </w:rPr>
            </w:pPr>
          </w:p>
          <w:p w14:paraId="6B3C0872" w14:textId="77777777" w:rsidR="00BB6592" w:rsidRPr="002C1AB5" w:rsidRDefault="00BB6592" w:rsidP="00BB6592">
            <w:pPr>
              <w:rPr>
                <w:rFonts w:ascii="Times New Roman" w:hAnsi="Times New Roman"/>
                <w:color w:val="000000" w:themeColor="text1"/>
                <w:sz w:val="20"/>
                <w:lang w:val="uk-UA"/>
              </w:rPr>
            </w:pPr>
          </w:p>
          <w:p w14:paraId="791CF49F" w14:textId="77777777" w:rsidR="00BB6592" w:rsidRPr="002C1AB5" w:rsidRDefault="00BB6592" w:rsidP="00BB6592">
            <w:pPr>
              <w:rPr>
                <w:rFonts w:ascii="Times New Roman" w:hAnsi="Times New Roman"/>
                <w:color w:val="000000" w:themeColor="text1"/>
                <w:sz w:val="20"/>
                <w:lang w:val="uk-UA"/>
              </w:rPr>
            </w:pPr>
          </w:p>
          <w:p w14:paraId="66E18334" w14:textId="77777777" w:rsidR="00BB6592" w:rsidRPr="002C1AB5" w:rsidRDefault="00BB6592" w:rsidP="00BB6592">
            <w:pPr>
              <w:rPr>
                <w:rFonts w:ascii="Times New Roman" w:hAnsi="Times New Roman"/>
                <w:color w:val="000000" w:themeColor="text1"/>
                <w:sz w:val="20"/>
                <w:lang w:val="uk-UA"/>
              </w:rPr>
            </w:pPr>
          </w:p>
          <w:p w14:paraId="74733D13" w14:textId="77777777" w:rsidR="00BB6592" w:rsidRPr="002C1AB5" w:rsidRDefault="00BB6592" w:rsidP="00BB6592">
            <w:pPr>
              <w:rPr>
                <w:rFonts w:ascii="Times New Roman" w:hAnsi="Times New Roman"/>
                <w:color w:val="000000" w:themeColor="text1"/>
                <w:sz w:val="20"/>
                <w:lang w:val="uk-UA"/>
              </w:rPr>
            </w:pPr>
          </w:p>
          <w:p w14:paraId="03FB0448" w14:textId="77777777" w:rsidR="00BB6592" w:rsidRPr="002C1AB5" w:rsidRDefault="00BB6592" w:rsidP="00BB6592">
            <w:pPr>
              <w:rPr>
                <w:rFonts w:ascii="Times New Roman" w:hAnsi="Times New Roman"/>
                <w:color w:val="000000" w:themeColor="text1"/>
                <w:sz w:val="20"/>
                <w:lang w:val="uk-UA"/>
              </w:rPr>
            </w:pPr>
          </w:p>
          <w:p w14:paraId="4FDFF3BB" w14:textId="77777777" w:rsidR="00BB6592" w:rsidRPr="002C1AB5" w:rsidRDefault="00BB6592" w:rsidP="00BB6592">
            <w:pPr>
              <w:rPr>
                <w:rFonts w:ascii="Times New Roman" w:hAnsi="Times New Roman"/>
                <w:color w:val="000000" w:themeColor="text1"/>
                <w:sz w:val="20"/>
                <w:lang w:val="uk-UA"/>
              </w:rPr>
            </w:pPr>
          </w:p>
          <w:p w14:paraId="5D9621E7" w14:textId="77777777" w:rsidR="00BB6592" w:rsidRPr="002C1AB5" w:rsidRDefault="00BB6592" w:rsidP="00BB6592">
            <w:pPr>
              <w:rPr>
                <w:rFonts w:ascii="Times New Roman" w:hAnsi="Times New Roman"/>
                <w:color w:val="000000" w:themeColor="text1"/>
                <w:sz w:val="20"/>
                <w:lang w:val="uk-UA"/>
              </w:rPr>
            </w:pPr>
          </w:p>
        </w:tc>
        <w:tc>
          <w:tcPr>
            <w:tcW w:w="1418" w:type="dxa"/>
            <w:vMerge w:val="restart"/>
            <w:shd w:val="clear" w:color="auto" w:fill="auto"/>
          </w:tcPr>
          <w:p w14:paraId="639F7402" w14:textId="77777777" w:rsidR="00BB6592" w:rsidRPr="002C1AB5" w:rsidRDefault="00BB6592" w:rsidP="00BB6592">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14:paraId="77324970"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F385049"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E6CF171"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477254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69DD516E"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6A89DDD9"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4610B575"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A0E2B5D"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CA24ACD"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91C874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367E320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2519607"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EF54477"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12504C5F"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D8E8266"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4F2D4B23"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17A84D84" w14:textId="77777777" w:rsidR="00BB6592" w:rsidRPr="002C1AB5" w:rsidRDefault="00BB6592" w:rsidP="00BB6592">
            <w:pPr>
              <w:rPr>
                <w:rFonts w:ascii="Times New Roman" w:hAnsi="Times New Roman"/>
                <w:color w:val="000000" w:themeColor="text1"/>
                <w:sz w:val="20"/>
                <w:lang w:val="uk-UA"/>
              </w:rPr>
            </w:pPr>
          </w:p>
        </w:tc>
        <w:tc>
          <w:tcPr>
            <w:tcW w:w="1765" w:type="dxa"/>
            <w:vMerge w:val="restart"/>
            <w:shd w:val="clear" w:color="auto" w:fill="auto"/>
          </w:tcPr>
          <w:p w14:paraId="2EB28597" w14:textId="32A24830"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w:t>
            </w:r>
            <w:r w:rsidR="00221241">
              <w:rPr>
                <w:rFonts w:ascii="Times New Roman" w:hAnsi="Times New Roman"/>
                <w:color w:val="000000" w:themeColor="text1"/>
                <w:sz w:val="20"/>
                <w:lang w:val="uk-UA"/>
              </w:rPr>
              <w:t>5</w:t>
            </w:r>
            <w:r>
              <w:rPr>
                <w:rFonts w:ascii="Times New Roman" w:hAnsi="Times New Roman"/>
                <w:color w:val="000000" w:themeColor="text1"/>
                <w:sz w:val="20"/>
                <w:lang w:val="uk-UA"/>
              </w:rPr>
              <w:t>0</w:t>
            </w:r>
            <w:r w:rsidRPr="002C1AB5">
              <w:rPr>
                <w:rFonts w:ascii="Times New Roman" w:hAnsi="Times New Roman"/>
                <w:color w:val="000000" w:themeColor="text1"/>
                <w:sz w:val="20"/>
                <w:lang w:val="uk-UA"/>
              </w:rPr>
              <w:t xml:space="preserve"> тис.</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 xml:space="preserve"> грн.</w:t>
            </w:r>
          </w:p>
          <w:p w14:paraId="11BBB4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8F5E6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C8D302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F7E46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A5060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FAA5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875B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E01D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CA1A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771E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E5AD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3412A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132B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9D5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AC9DF5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D8AE9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3435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F9D4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49C96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287D"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14:paraId="44DE4CD4"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20</w:t>
            </w:r>
            <w:r>
              <w:rPr>
                <w:rFonts w:ascii="Times New Roman" w:hAnsi="Times New Roman"/>
                <w:color w:val="000000" w:themeColor="text1"/>
                <w:sz w:val="20"/>
                <w:lang w:val="uk-UA"/>
              </w:rPr>
              <w:t>24</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14:paraId="1F363FF4"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20</w:t>
            </w:r>
            <w:r>
              <w:rPr>
                <w:rFonts w:ascii="Times New Roman" w:hAnsi="Times New Roman"/>
                <w:color w:val="000000" w:themeColor="text1"/>
                <w:sz w:val="20"/>
                <w:lang w:val="uk-UA"/>
              </w:rPr>
              <w:t>25</w:t>
            </w:r>
            <w:r w:rsidRPr="002C1AB5">
              <w:rPr>
                <w:rFonts w:ascii="Times New Roman" w:hAnsi="Times New Roman"/>
                <w:color w:val="000000" w:themeColor="text1"/>
                <w:sz w:val="20"/>
              </w:rPr>
              <w:t xml:space="preserve"> рік</w:t>
            </w:r>
          </w:p>
        </w:tc>
      </w:tr>
      <w:tr w:rsidR="00BB6592" w:rsidRPr="002C1AB5" w14:paraId="0CA01CE9" w14:textId="77777777" w:rsidTr="00D67BEB">
        <w:trPr>
          <w:trHeight w:val="108"/>
          <w:jc w:val="center"/>
        </w:trPr>
        <w:tc>
          <w:tcPr>
            <w:tcW w:w="425" w:type="dxa"/>
            <w:vMerge/>
            <w:shd w:val="clear" w:color="auto" w:fill="auto"/>
          </w:tcPr>
          <w:p w14:paraId="5BF592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6FDC7BD"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00E48D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5B137547"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14871258"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1CD767FA"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EBCA9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735C"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14:paraId="501690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BB6592" w:rsidRPr="002C1AB5" w14:paraId="54CE0BA5" w14:textId="77777777" w:rsidTr="00D67BEB">
        <w:trPr>
          <w:trHeight w:val="101"/>
          <w:jc w:val="center"/>
        </w:trPr>
        <w:tc>
          <w:tcPr>
            <w:tcW w:w="425" w:type="dxa"/>
            <w:vMerge/>
            <w:shd w:val="clear" w:color="auto" w:fill="auto"/>
          </w:tcPr>
          <w:p w14:paraId="7581CB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F5EF6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93656A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4A6F91E"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4AFD36E"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784F1380"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CAC0E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3FC6B7C7"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458520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14:paraId="1F4C7FC3" w14:textId="0695C140" w:rsidR="00BB6592" w:rsidRPr="002C1AB5"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r w:rsidR="00BB6592">
              <w:rPr>
                <w:rFonts w:ascii="Times New Roman" w:hAnsi="Times New Roman"/>
                <w:color w:val="000000" w:themeColor="text1"/>
                <w:sz w:val="20"/>
                <w:lang w:val="uk-UA"/>
              </w:rPr>
              <w:t>0</w:t>
            </w:r>
            <w:r w:rsidR="00BB6592" w:rsidRPr="002C1AB5">
              <w:rPr>
                <w:rFonts w:ascii="Times New Roman" w:hAnsi="Times New Roman"/>
                <w:color w:val="000000" w:themeColor="text1"/>
                <w:sz w:val="20"/>
                <w:lang w:val="uk-UA"/>
              </w:rPr>
              <w:t xml:space="preserve"> тис. </w:t>
            </w:r>
            <w:r w:rsidR="00BB6592">
              <w:rPr>
                <w:rFonts w:ascii="Times New Roman" w:hAnsi="Times New Roman"/>
                <w:color w:val="000000" w:themeColor="text1"/>
                <w:sz w:val="20"/>
                <w:lang w:val="uk-UA"/>
              </w:rPr>
              <w:t>00</w:t>
            </w:r>
            <w:r w:rsidR="00BB6592" w:rsidRPr="002C1AB5">
              <w:rPr>
                <w:rFonts w:ascii="Times New Roman" w:hAnsi="Times New Roman"/>
                <w:color w:val="000000" w:themeColor="text1"/>
                <w:sz w:val="20"/>
                <w:lang w:val="uk-UA"/>
              </w:rPr>
              <w:t>грн.</w:t>
            </w:r>
          </w:p>
        </w:tc>
      </w:tr>
      <w:tr w:rsidR="00BB6592" w:rsidRPr="002C1AB5" w14:paraId="1C69D970" w14:textId="77777777" w:rsidTr="00D67BEB">
        <w:trPr>
          <w:trHeight w:val="101"/>
          <w:jc w:val="center"/>
        </w:trPr>
        <w:tc>
          <w:tcPr>
            <w:tcW w:w="425" w:type="dxa"/>
            <w:vMerge/>
            <w:shd w:val="clear" w:color="auto" w:fill="auto"/>
          </w:tcPr>
          <w:p w14:paraId="7FA18E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3E21BD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45276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2A8F2DD3"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1DDB072"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40C6F97A"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2C5DA5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F9099A5"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14:paraId="096306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c>
          <w:tcPr>
            <w:tcW w:w="1115" w:type="dxa"/>
            <w:shd w:val="clear" w:color="auto" w:fill="auto"/>
          </w:tcPr>
          <w:p w14:paraId="370A2CEA" w14:textId="2FCE27EB" w:rsidR="00BB6592" w:rsidRPr="002C1AB5"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w:t>
            </w:r>
          </w:p>
        </w:tc>
      </w:tr>
      <w:tr w:rsidR="00BB6592" w:rsidRPr="002C1AB5" w14:paraId="34DA30BA" w14:textId="77777777" w:rsidTr="00D67BEB">
        <w:trPr>
          <w:trHeight w:val="101"/>
          <w:jc w:val="center"/>
        </w:trPr>
        <w:tc>
          <w:tcPr>
            <w:tcW w:w="425" w:type="dxa"/>
            <w:vMerge/>
            <w:shd w:val="clear" w:color="auto" w:fill="auto"/>
          </w:tcPr>
          <w:p w14:paraId="23C75B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213F7D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31731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BD47DCE"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1EB3FA5"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48F587DD"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E6A0AD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52EC6FB"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14:paraId="3E943BBD"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14:paraId="57C4901C"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14:paraId="2AD962D5"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Pr="002F189B">
              <w:rPr>
                <w:rFonts w:ascii="Times New Roman" w:hAnsi="Times New Roman"/>
                <w:color w:val="000000" w:themeColor="text1"/>
                <w:sz w:val="20"/>
                <w:lang w:val="uk-UA" w:eastAsia="uk-UA"/>
              </w:rPr>
              <w:t>)</w:t>
            </w:r>
          </w:p>
        </w:tc>
        <w:tc>
          <w:tcPr>
            <w:tcW w:w="1115" w:type="dxa"/>
            <w:shd w:val="clear" w:color="auto" w:fill="auto"/>
          </w:tcPr>
          <w:p w14:paraId="70B144FE" w14:textId="0F0628CE" w:rsidR="00BB6592" w:rsidRPr="002F189B"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150</w:t>
            </w:r>
          </w:p>
          <w:p w14:paraId="5BB0A647" w14:textId="7F021255"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w:t>
            </w:r>
            <w:r w:rsidR="00CE51FC">
              <w:rPr>
                <w:rFonts w:ascii="Times New Roman" w:hAnsi="Times New Roman"/>
                <w:color w:val="000000" w:themeColor="text1"/>
                <w:sz w:val="20"/>
                <w:lang w:val="uk-UA" w:eastAsia="uk-UA"/>
              </w:rPr>
              <w:t>10</w:t>
            </w:r>
            <w:r>
              <w:rPr>
                <w:rFonts w:ascii="Times New Roman" w:hAnsi="Times New Roman"/>
                <w:color w:val="000000" w:themeColor="text1"/>
                <w:sz w:val="20"/>
                <w:lang w:val="uk-UA" w:eastAsia="uk-UA"/>
              </w:rPr>
              <w:t>0</w:t>
            </w:r>
          </w:p>
          <w:p w14:paraId="22E7E21D" w14:textId="71DD748F"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w:t>
            </w:r>
            <w:r w:rsidR="00CE51FC">
              <w:rPr>
                <w:rFonts w:ascii="Times New Roman" w:hAnsi="Times New Roman"/>
                <w:color w:val="000000" w:themeColor="text1"/>
                <w:sz w:val="20"/>
                <w:lang w:val="uk-UA" w:eastAsia="uk-UA"/>
              </w:rPr>
              <w:t>5</w:t>
            </w:r>
            <w:r>
              <w:rPr>
                <w:rFonts w:ascii="Times New Roman" w:hAnsi="Times New Roman"/>
                <w:color w:val="000000" w:themeColor="text1"/>
                <w:sz w:val="20"/>
                <w:lang w:val="uk-UA" w:eastAsia="uk-UA"/>
              </w:rPr>
              <w:t>0</w:t>
            </w:r>
            <w:r w:rsidRPr="002F189B">
              <w:rPr>
                <w:rFonts w:ascii="Times New Roman" w:hAnsi="Times New Roman"/>
                <w:color w:val="000000" w:themeColor="text1"/>
                <w:sz w:val="20"/>
                <w:lang w:val="uk-UA" w:eastAsia="uk-UA"/>
              </w:rPr>
              <w:t>)</w:t>
            </w:r>
          </w:p>
        </w:tc>
      </w:tr>
      <w:tr w:rsidR="00BB6592" w:rsidRPr="002C1AB5" w14:paraId="22E4211F" w14:textId="77777777" w:rsidTr="00D67BEB">
        <w:trPr>
          <w:trHeight w:val="101"/>
          <w:jc w:val="center"/>
        </w:trPr>
        <w:tc>
          <w:tcPr>
            <w:tcW w:w="425" w:type="dxa"/>
            <w:vMerge/>
            <w:shd w:val="clear" w:color="auto" w:fill="auto"/>
          </w:tcPr>
          <w:p w14:paraId="318C20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7BEC29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C3C1E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970D9EA"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0964B968"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829849F"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BD1D0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6B3E917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14:paraId="5A5FC41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c>
          <w:tcPr>
            <w:tcW w:w="1115" w:type="dxa"/>
            <w:shd w:val="clear" w:color="auto" w:fill="auto"/>
          </w:tcPr>
          <w:p w14:paraId="26F1BCC9" w14:textId="73DF16A5"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221241">
              <w:rPr>
                <w:rFonts w:ascii="Times New Roman" w:hAnsi="Times New Roman"/>
                <w:sz w:val="20"/>
                <w:lang w:val="uk-UA"/>
              </w:rPr>
              <w:t>33</w:t>
            </w:r>
          </w:p>
        </w:tc>
      </w:tr>
      <w:tr w:rsidR="00BB6592" w:rsidRPr="002C1AB5" w14:paraId="4EC4D84F" w14:textId="77777777" w:rsidTr="00D67BEB">
        <w:trPr>
          <w:trHeight w:val="101"/>
          <w:jc w:val="center"/>
        </w:trPr>
        <w:tc>
          <w:tcPr>
            <w:tcW w:w="425" w:type="dxa"/>
            <w:vMerge/>
            <w:shd w:val="clear" w:color="auto" w:fill="auto"/>
          </w:tcPr>
          <w:p w14:paraId="24D75B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4D5BBC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469103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433BF5F"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0417A2E"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AF8E1F2"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900D35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2FB85C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BB6592" w:rsidRPr="002C1AB5" w14:paraId="472CF6D0" w14:textId="77777777" w:rsidTr="00D67BEB">
        <w:trPr>
          <w:trHeight w:val="21"/>
          <w:jc w:val="center"/>
        </w:trPr>
        <w:tc>
          <w:tcPr>
            <w:tcW w:w="425" w:type="dxa"/>
            <w:vMerge/>
            <w:shd w:val="clear" w:color="auto" w:fill="auto"/>
          </w:tcPr>
          <w:p w14:paraId="70AB25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0BDAD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14:paraId="37BAA6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6.2. Навчально-тренувальні збори </w:t>
            </w:r>
            <w:r w:rsidRPr="002C1AB5">
              <w:rPr>
                <w:rFonts w:ascii="Times New Roman" w:hAnsi="Times New Roman"/>
                <w:sz w:val="20"/>
                <w:lang w:val="uk-UA"/>
              </w:rPr>
              <w:lastRenderedPageBreak/>
              <w:t>(</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w:t>
            </w:r>
          </w:p>
          <w:p w14:paraId="0E879D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3A35B8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2CFACC11"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2025</w:t>
            </w:r>
            <w:r w:rsidRPr="002C1AB5">
              <w:rPr>
                <w:rFonts w:ascii="Times New Roman" w:hAnsi="Times New Roman"/>
                <w:sz w:val="20"/>
                <w:lang w:val="uk-UA"/>
              </w:rPr>
              <w:t xml:space="preserve"> рік</w:t>
            </w:r>
          </w:p>
          <w:p w14:paraId="2C737E58" w14:textId="77777777" w:rsidR="00BB6592" w:rsidRPr="002C1AB5" w:rsidRDefault="00BB6592" w:rsidP="00BB6592">
            <w:pPr>
              <w:rPr>
                <w:rFonts w:ascii="Times New Roman" w:hAnsi="Times New Roman"/>
                <w:sz w:val="20"/>
                <w:lang w:val="uk-UA"/>
              </w:rPr>
            </w:pPr>
          </w:p>
          <w:p w14:paraId="65C2CB76" w14:textId="77777777" w:rsidR="00BB6592" w:rsidRPr="002C1AB5" w:rsidRDefault="00BB6592" w:rsidP="00BB6592">
            <w:pPr>
              <w:rPr>
                <w:rFonts w:ascii="Times New Roman" w:hAnsi="Times New Roman"/>
                <w:sz w:val="20"/>
                <w:lang w:val="uk-UA"/>
              </w:rPr>
            </w:pPr>
          </w:p>
          <w:p w14:paraId="7D04515E" w14:textId="77777777" w:rsidR="00BB6592" w:rsidRPr="002C1AB5" w:rsidRDefault="00BB6592" w:rsidP="00BB6592">
            <w:pPr>
              <w:rPr>
                <w:rFonts w:ascii="Times New Roman" w:hAnsi="Times New Roman"/>
                <w:sz w:val="20"/>
                <w:lang w:val="uk-UA"/>
              </w:rPr>
            </w:pPr>
          </w:p>
          <w:p w14:paraId="29B28BBF" w14:textId="77777777" w:rsidR="00BB6592" w:rsidRPr="002C1AB5" w:rsidRDefault="00BB6592" w:rsidP="00BB6592">
            <w:pPr>
              <w:rPr>
                <w:rFonts w:ascii="Times New Roman" w:hAnsi="Times New Roman"/>
                <w:sz w:val="20"/>
                <w:lang w:val="uk-UA"/>
              </w:rPr>
            </w:pPr>
          </w:p>
        </w:tc>
        <w:tc>
          <w:tcPr>
            <w:tcW w:w="1417" w:type="dxa"/>
            <w:vMerge w:val="restart"/>
            <w:shd w:val="clear" w:color="auto" w:fill="auto"/>
          </w:tcPr>
          <w:p w14:paraId="41A7D6F5"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 xml:space="preserve">Відділ </w:t>
            </w:r>
            <w:r w:rsidRPr="002C1AB5">
              <w:rPr>
                <w:rFonts w:ascii="Times New Roman" w:hAnsi="Times New Roman"/>
                <w:sz w:val="20"/>
                <w:lang w:val="uk-UA"/>
              </w:rPr>
              <w:lastRenderedPageBreak/>
              <w:t>молоді, фізичної культури та спорту</w:t>
            </w:r>
          </w:p>
        </w:tc>
        <w:tc>
          <w:tcPr>
            <w:tcW w:w="1418" w:type="dxa"/>
            <w:vMerge w:val="restart"/>
            <w:shd w:val="clear" w:color="auto" w:fill="auto"/>
          </w:tcPr>
          <w:p w14:paraId="5EEE5429"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lastRenderedPageBreak/>
              <w:t>Обухівської МТГ</w:t>
            </w:r>
          </w:p>
          <w:p w14:paraId="781F9CF5" w14:textId="77777777" w:rsidR="00BB6592" w:rsidRPr="002C1AB5" w:rsidRDefault="00BB6592" w:rsidP="00BB6592">
            <w:pPr>
              <w:rPr>
                <w:rFonts w:ascii="Times New Roman" w:hAnsi="Times New Roman"/>
                <w:bCs/>
                <w:sz w:val="20"/>
                <w:shd w:val="clear" w:color="auto" w:fill="FFFFFF"/>
                <w:lang w:val="uk-UA" w:eastAsia="uk-UA"/>
              </w:rPr>
            </w:pPr>
          </w:p>
          <w:p w14:paraId="6FD54AB4" w14:textId="77777777" w:rsidR="00BB6592" w:rsidRPr="002C1AB5" w:rsidRDefault="00BB6592" w:rsidP="00BB6592">
            <w:pPr>
              <w:rPr>
                <w:rFonts w:ascii="Times New Roman" w:hAnsi="Times New Roman"/>
                <w:bCs/>
                <w:sz w:val="20"/>
                <w:shd w:val="clear" w:color="auto" w:fill="FFFFFF"/>
                <w:lang w:val="uk-UA" w:eastAsia="uk-UA"/>
              </w:rPr>
            </w:pPr>
          </w:p>
          <w:p w14:paraId="649FC437" w14:textId="77777777" w:rsidR="00BB6592" w:rsidRPr="002C1AB5" w:rsidRDefault="00BB6592" w:rsidP="00BB6592">
            <w:pPr>
              <w:rPr>
                <w:rFonts w:ascii="Times New Roman" w:hAnsi="Times New Roman"/>
                <w:sz w:val="20"/>
                <w:lang w:val="uk-UA"/>
              </w:rPr>
            </w:pPr>
          </w:p>
        </w:tc>
        <w:tc>
          <w:tcPr>
            <w:tcW w:w="1765" w:type="dxa"/>
            <w:vMerge w:val="restart"/>
            <w:shd w:val="clear" w:color="auto" w:fill="auto"/>
          </w:tcPr>
          <w:p w14:paraId="6037505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 0,00 тис. грн.</w:t>
            </w:r>
          </w:p>
          <w:p w14:paraId="4511013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67F0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67692D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ED2D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EEF0CC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13CB1906" w14:textId="77777777" w:rsidR="00BB6592" w:rsidRPr="002C1AB5" w:rsidRDefault="00BB6592" w:rsidP="00BB6592">
            <w:pPr>
              <w:rPr>
                <w:rFonts w:ascii="Times New Roman" w:hAnsi="Times New Roman"/>
                <w:sz w:val="20"/>
              </w:rPr>
            </w:pPr>
            <w:r w:rsidRPr="002C1AB5">
              <w:rPr>
                <w:rFonts w:ascii="Times New Roman" w:hAnsi="Times New Roman"/>
                <w:sz w:val="20"/>
              </w:rPr>
              <w:lastRenderedPageBreak/>
              <w:t>Назва показника</w:t>
            </w:r>
          </w:p>
        </w:tc>
        <w:tc>
          <w:tcPr>
            <w:tcW w:w="1097" w:type="dxa"/>
            <w:shd w:val="clear" w:color="auto" w:fill="auto"/>
          </w:tcPr>
          <w:p w14:paraId="718BBB04"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14:paraId="18927F5E"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 xml:space="preserve">25 </w:t>
            </w:r>
            <w:r w:rsidRPr="002C1AB5">
              <w:rPr>
                <w:rFonts w:ascii="Times New Roman" w:hAnsi="Times New Roman"/>
                <w:sz w:val="20"/>
              </w:rPr>
              <w:t xml:space="preserve"> рік</w:t>
            </w:r>
          </w:p>
        </w:tc>
      </w:tr>
      <w:tr w:rsidR="00BB6592" w:rsidRPr="002C1AB5" w14:paraId="64F3814B" w14:textId="77777777" w:rsidTr="00D67BEB">
        <w:trPr>
          <w:trHeight w:val="21"/>
          <w:jc w:val="center"/>
        </w:trPr>
        <w:tc>
          <w:tcPr>
            <w:tcW w:w="425" w:type="dxa"/>
            <w:vMerge/>
            <w:shd w:val="clear" w:color="auto" w:fill="auto"/>
          </w:tcPr>
          <w:p w14:paraId="2305763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394B7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B55764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8A84782"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2ACC1068"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19E38E0"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5DF8D41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2DECA98E"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14:paraId="6B317F7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szCs w:val="24"/>
                <w:lang w:val="uk-UA"/>
              </w:rPr>
            </w:pPr>
          </w:p>
        </w:tc>
      </w:tr>
      <w:tr w:rsidR="00BB6592" w:rsidRPr="002C1AB5" w14:paraId="48E3D2F1" w14:textId="77777777" w:rsidTr="00D67BEB">
        <w:trPr>
          <w:trHeight w:val="17"/>
          <w:jc w:val="center"/>
        </w:trPr>
        <w:tc>
          <w:tcPr>
            <w:tcW w:w="425" w:type="dxa"/>
            <w:vMerge/>
            <w:shd w:val="clear" w:color="auto" w:fill="auto"/>
          </w:tcPr>
          <w:p w14:paraId="6CB419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4AC0B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2D1154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A2975D2"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6399C1E5"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1CB04868"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1D68BE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0EC3149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14:paraId="6CFA74C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 xml:space="preserve"> тис. грн.</w:t>
            </w:r>
          </w:p>
        </w:tc>
        <w:tc>
          <w:tcPr>
            <w:tcW w:w="1115" w:type="dxa"/>
            <w:shd w:val="clear" w:color="auto" w:fill="auto"/>
          </w:tcPr>
          <w:p w14:paraId="5F5E8A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3009B303" w14:textId="77777777" w:rsidTr="00D67BEB">
        <w:trPr>
          <w:trHeight w:val="17"/>
          <w:jc w:val="center"/>
        </w:trPr>
        <w:tc>
          <w:tcPr>
            <w:tcW w:w="425" w:type="dxa"/>
            <w:vMerge/>
            <w:shd w:val="clear" w:color="auto" w:fill="auto"/>
          </w:tcPr>
          <w:p w14:paraId="672051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EEEE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2474E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74993EF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36112B26"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4BB12B3E"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6D4CC9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0CB9288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14:paraId="36557A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08473D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24E013A" w14:textId="77777777" w:rsidTr="00D67BEB">
        <w:trPr>
          <w:trHeight w:val="17"/>
          <w:jc w:val="center"/>
        </w:trPr>
        <w:tc>
          <w:tcPr>
            <w:tcW w:w="425" w:type="dxa"/>
            <w:vMerge/>
            <w:shd w:val="clear" w:color="auto" w:fill="auto"/>
          </w:tcPr>
          <w:p w14:paraId="7F2543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39EF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5B5FC9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01A7830D"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25B2F91"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4F3C76BD"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5DA4045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8467C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14:paraId="43319B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6120CC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C754D34" w14:textId="77777777" w:rsidTr="00D67BEB">
        <w:trPr>
          <w:trHeight w:val="17"/>
          <w:jc w:val="center"/>
        </w:trPr>
        <w:tc>
          <w:tcPr>
            <w:tcW w:w="425" w:type="dxa"/>
            <w:vMerge/>
            <w:shd w:val="clear" w:color="auto" w:fill="auto"/>
          </w:tcPr>
          <w:p w14:paraId="4591F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B2F93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B4087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58F69F9"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9E14302"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1D47D7E"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FDF157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6C47C6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14:paraId="18A3A7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595351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69729B3" w14:textId="77777777" w:rsidTr="00D67BEB">
        <w:trPr>
          <w:trHeight w:val="17"/>
          <w:jc w:val="center"/>
        </w:trPr>
        <w:tc>
          <w:tcPr>
            <w:tcW w:w="425" w:type="dxa"/>
            <w:vMerge/>
            <w:shd w:val="clear" w:color="auto" w:fill="auto"/>
          </w:tcPr>
          <w:p w14:paraId="6B1FC5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CDADC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34FE62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1B3C7CAC"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7A878F8C"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D9AEF7C"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BE24B2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14:paraId="336AE31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BB6592" w:rsidRPr="002C1AB5" w14:paraId="12D3FE74" w14:textId="77777777" w:rsidTr="00D67BEB">
        <w:trPr>
          <w:trHeight w:val="101"/>
          <w:jc w:val="center"/>
        </w:trPr>
        <w:tc>
          <w:tcPr>
            <w:tcW w:w="425" w:type="dxa"/>
            <w:vMerge/>
            <w:shd w:val="clear" w:color="auto" w:fill="auto"/>
          </w:tcPr>
          <w:p w14:paraId="102775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E3938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14:paraId="39A0B0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6.3. Членські внески на участь у чемпіонатах, турнірах, для міських клубів та збірних команд міста міського центру </w:t>
            </w:r>
            <w:proofErr w:type="spellStart"/>
            <w:r w:rsidRPr="002C1AB5">
              <w:rPr>
                <w:rFonts w:ascii="Times New Roman" w:hAnsi="Times New Roman"/>
                <w:sz w:val="20"/>
                <w:lang w:val="uk-UA"/>
              </w:rPr>
              <w:t>інваспорт</w:t>
            </w:r>
            <w:proofErr w:type="spellEnd"/>
          </w:p>
        </w:tc>
        <w:tc>
          <w:tcPr>
            <w:tcW w:w="1134" w:type="dxa"/>
            <w:shd w:val="clear" w:color="auto" w:fill="auto"/>
          </w:tcPr>
          <w:p w14:paraId="64B1A94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tc>
        <w:tc>
          <w:tcPr>
            <w:tcW w:w="1417" w:type="dxa"/>
            <w:shd w:val="clear" w:color="auto" w:fill="auto"/>
          </w:tcPr>
          <w:p w14:paraId="0EB8EA4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14:paraId="67018B6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14:paraId="414EAD5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14:paraId="025BB2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2181DF56" w14:textId="77777777" w:rsidTr="00D67BEB">
        <w:trPr>
          <w:trHeight w:val="21"/>
          <w:jc w:val="center"/>
        </w:trPr>
        <w:tc>
          <w:tcPr>
            <w:tcW w:w="425" w:type="dxa"/>
            <w:vMerge w:val="restart"/>
            <w:shd w:val="clear" w:color="auto" w:fill="auto"/>
          </w:tcPr>
          <w:p w14:paraId="69D570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14:paraId="3C534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E23F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A6CB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D218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15C8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AD42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5DD5F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9635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582B2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2131A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E5BB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5891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1DB31F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1876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80EE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757F5B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747A43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міських команд з футболу у чемпіонаті Київської області, всеукраїнських, міжнародних чемпіонатах, турнірах та </w:t>
            </w:r>
            <w:r w:rsidRPr="002C1AB5">
              <w:rPr>
                <w:rFonts w:ascii="Times New Roman" w:hAnsi="Times New Roman"/>
                <w:sz w:val="20"/>
                <w:lang w:val="uk-UA"/>
              </w:rPr>
              <w:lastRenderedPageBreak/>
              <w:t>кубках, витрати на суддівство, членські внески</w:t>
            </w:r>
          </w:p>
          <w:p w14:paraId="116E04B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14:paraId="44B764C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AA101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14:paraId="1DB602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14:paraId="6A7C27A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14:paraId="3809AA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5D533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2FA9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2945DF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0E504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CF8D7C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17B7F7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9D576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3E8B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37E621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62851F2F"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 xml:space="preserve">2025 </w:t>
            </w:r>
            <w:r w:rsidRPr="002C1AB5">
              <w:rPr>
                <w:rFonts w:ascii="Times New Roman" w:hAnsi="Times New Roman"/>
                <w:sz w:val="20"/>
                <w:lang w:val="uk-UA"/>
              </w:rPr>
              <w:t>рік.</w:t>
            </w:r>
          </w:p>
          <w:p w14:paraId="280A3554" w14:textId="77777777" w:rsidR="00BB6592" w:rsidRPr="002C1AB5" w:rsidRDefault="00BB6592" w:rsidP="00BB6592">
            <w:pPr>
              <w:rPr>
                <w:rFonts w:ascii="Times New Roman" w:hAnsi="Times New Roman"/>
                <w:sz w:val="20"/>
                <w:lang w:val="uk-UA"/>
              </w:rPr>
            </w:pPr>
          </w:p>
          <w:p w14:paraId="2AAC9688" w14:textId="77777777" w:rsidR="00BB6592" w:rsidRPr="002C1AB5" w:rsidRDefault="00BB6592" w:rsidP="00BB6592">
            <w:pPr>
              <w:rPr>
                <w:rFonts w:ascii="Times New Roman" w:hAnsi="Times New Roman"/>
                <w:sz w:val="20"/>
                <w:lang w:val="uk-UA"/>
              </w:rPr>
            </w:pPr>
          </w:p>
          <w:p w14:paraId="3A17B008" w14:textId="77777777" w:rsidR="00BB6592" w:rsidRPr="002C1AB5" w:rsidRDefault="00BB6592" w:rsidP="00BB6592">
            <w:pPr>
              <w:rPr>
                <w:rFonts w:ascii="Times New Roman" w:hAnsi="Times New Roman"/>
                <w:sz w:val="20"/>
                <w:lang w:val="uk-UA"/>
              </w:rPr>
            </w:pPr>
          </w:p>
          <w:p w14:paraId="39C8E777" w14:textId="77777777" w:rsidR="00BB6592" w:rsidRPr="002C1AB5" w:rsidRDefault="00BB6592" w:rsidP="00BB6592">
            <w:pPr>
              <w:rPr>
                <w:rFonts w:ascii="Times New Roman" w:hAnsi="Times New Roman"/>
                <w:sz w:val="20"/>
                <w:lang w:val="uk-UA"/>
              </w:rPr>
            </w:pPr>
          </w:p>
          <w:p w14:paraId="6B64A1C9" w14:textId="77777777" w:rsidR="00BB6592" w:rsidRPr="002C1AB5" w:rsidRDefault="00BB6592" w:rsidP="00BB6592">
            <w:pPr>
              <w:rPr>
                <w:rFonts w:ascii="Times New Roman" w:hAnsi="Times New Roman"/>
                <w:sz w:val="20"/>
                <w:lang w:val="uk-UA"/>
              </w:rPr>
            </w:pPr>
          </w:p>
          <w:p w14:paraId="0E9F88E5" w14:textId="77777777" w:rsidR="00BB6592" w:rsidRPr="002C1AB5" w:rsidRDefault="00BB6592" w:rsidP="00BB6592">
            <w:pPr>
              <w:rPr>
                <w:rFonts w:ascii="Times New Roman" w:hAnsi="Times New Roman"/>
                <w:sz w:val="20"/>
                <w:lang w:val="uk-UA"/>
              </w:rPr>
            </w:pPr>
          </w:p>
          <w:p w14:paraId="195369D3" w14:textId="77777777" w:rsidR="00BB6592" w:rsidRPr="002C1AB5" w:rsidRDefault="00BB6592" w:rsidP="00BB6592">
            <w:pPr>
              <w:rPr>
                <w:rFonts w:ascii="Times New Roman" w:hAnsi="Times New Roman"/>
                <w:sz w:val="20"/>
                <w:lang w:val="uk-UA"/>
              </w:rPr>
            </w:pPr>
          </w:p>
          <w:p w14:paraId="300F72B5" w14:textId="77777777" w:rsidR="00BB6592" w:rsidRPr="002C1AB5" w:rsidRDefault="00BB6592" w:rsidP="00BB6592">
            <w:pPr>
              <w:rPr>
                <w:rFonts w:ascii="Times New Roman" w:hAnsi="Times New Roman"/>
                <w:sz w:val="20"/>
                <w:lang w:val="uk-UA"/>
              </w:rPr>
            </w:pPr>
          </w:p>
          <w:p w14:paraId="5BB0664A" w14:textId="77777777" w:rsidR="00BB6592" w:rsidRPr="002C1AB5" w:rsidRDefault="00BB6592" w:rsidP="00BB6592">
            <w:pPr>
              <w:rPr>
                <w:rFonts w:ascii="Times New Roman" w:hAnsi="Times New Roman"/>
                <w:sz w:val="20"/>
                <w:lang w:val="uk-UA"/>
              </w:rPr>
            </w:pPr>
          </w:p>
          <w:p w14:paraId="19510B3D" w14:textId="77777777" w:rsidR="00BB6592" w:rsidRPr="002C1AB5" w:rsidRDefault="00BB6592" w:rsidP="00BB6592">
            <w:pPr>
              <w:rPr>
                <w:rFonts w:ascii="Times New Roman" w:hAnsi="Times New Roman"/>
                <w:sz w:val="20"/>
                <w:lang w:val="uk-UA"/>
              </w:rPr>
            </w:pPr>
          </w:p>
          <w:p w14:paraId="5528DB48" w14:textId="77777777" w:rsidR="00BB6592" w:rsidRPr="002C1AB5" w:rsidRDefault="00BB6592" w:rsidP="00BB6592">
            <w:pPr>
              <w:rPr>
                <w:rFonts w:ascii="Times New Roman" w:hAnsi="Times New Roman"/>
                <w:sz w:val="20"/>
                <w:lang w:val="uk-UA"/>
              </w:rPr>
            </w:pPr>
          </w:p>
          <w:p w14:paraId="1B7134DF" w14:textId="77777777" w:rsidR="00BB6592" w:rsidRPr="002C1AB5" w:rsidRDefault="00BB6592" w:rsidP="00BB6592">
            <w:pPr>
              <w:rPr>
                <w:rFonts w:ascii="Times New Roman" w:hAnsi="Times New Roman"/>
                <w:sz w:val="20"/>
                <w:lang w:val="uk-UA"/>
              </w:rPr>
            </w:pPr>
          </w:p>
          <w:p w14:paraId="61060F13" w14:textId="77777777" w:rsidR="00BB6592" w:rsidRPr="002C1AB5" w:rsidRDefault="00BB6592" w:rsidP="00BB6592">
            <w:pPr>
              <w:rPr>
                <w:rFonts w:ascii="Times New Roman" w:hAnsi="Times New Roman"/>
                <w:sz w:val="20"/>
                <w:lang w:val="uk-UA"/>
              </w:rPr>
            </w:pPr>
          </w:p>
          <w:p w14:paraId="407D315B" w14:textId="77777777" w:rsidR="00BB6592" w:rsidRPr="002C1AB5" w:rsidRDefault="00BB6592" w:rsidP="00BB6592">
            <w:pPr>
              <w:rPr>
                <w:rFonts w:ascii="Times New Roman" w:hAnsi="Times New Roman"/>
                <w:sz w:val="20"/>
                <w:lang w:val="uk-UA"/>
              </w:rPr>
            </w:pPr>
          </w:p>
          <w:p w14:paraId="1DDB47A7" w14:textId="77777777" w:rsidR="00BB6592" w:rsidRPr="002C1AB5" w:rsidRDefault="00BB6592" w:rsidP="00BB6592">
            <w:pPr>
              <w:rPr>
                <w:rFonts w:ascii="Times New Roman" w:hAnsi="Times New Roman"/>
                <w:sz w:val="20"/>
                <w:lang w:val="uk-UA"/>
              </w:rPr>
            </w:pPr>
          </w:p>
          <w:p w14:paraId="0058921C" w14:textId="77777777" w:rsidR="00BB6592" w:rsidRPr="002C1AB5" w:rsidRDefault="00BB6592" w:rsidP="00BB6592">
            <w:pPr>
              <w:rPr>
                <w:rFonts w:ascii="Times New Roman" w:hAnsi="Times New Roman"/>
                <w:sz w:val="20"/>
                <w:lang w:val="uk-UA"/>
              </w:rPr>
            </w:pPr>
          </w:p>
        </w:tc>
        <w:tc>
          <w:tcPr>
            <w:tcW w:w="1417" w:type="dxa"/>
            <w:vMerge w:val="restart"/>
            <w:shd w:val="clear" w:color="auto" w:fill="auto"/>
          </w:tcPr>
          <w:p w14:paraId="60E9F7BD"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0AD1F7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FDFEC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2456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2706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F211A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02E6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6431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D87B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0747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435D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D78E9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2994D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0E462212"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3395CACE" w14:textId="77777777" w:rsidR="00BB6592" w:rsidRPr="002C1AB5" w:rsidRDefault="00BB6592" w:rsidP="00BB6592">
            <w:pPr>
              <w:rPr>
                <w:rFonts w:ascii="Times New Roman" w:hAnsi="Times New Roman"/>
                <w:bCs/>
                <w:sz w:val="20"/>
                <w:shd w:val="clear" w:color="auto" w:fill="FFFFFF"/>
                <w:lang w:val="uk-UA" w:eastAsia="uk-UA"/>
              </w:rPr>
            </w:pPr>
          </w:p>
          <w:p w14:paraId="14921881" w14:textId="77777777" w:rsidR="00BB6592" w:rsidRPr="002C1AB5" w:rsidRDefault="00BB6592" w:rsidP="00BB6592">
            <w:pPr>
              <w:rPr>
                <w:rFonts w:ascii="Times New Roman" w:hAnsi="Times New Roman"/>
                <w:bCs/>
                <w:sz w:val="20"/>
                <w:shd w:val="clear" w:color="auto" w:fill="FFFFFF"/>
                <w:lang w:val="uk-UA" w:eastAsia="uk-UA"/>
              </w:rPr>
            </w:pPr>
          </w:p>
          <w:p w14:paraId="43C2D445" w14:textId="77777777" w:rsidR="00BB6592" w:rsidRPr="002C1AB5" w:rsidRDefault="00BB6592" w:rsidP="00BB6592">
            <w:pPr>
              <w:rPr>
                <w:rFonts w:ascii="Times New Roman" w:hAnsi="Times New Roman"/>
                <w:bCs/>
                <w:sz w:val="20"/>
                <w:shd w:val="clear" w:color="auto" w:fill="FFFFFF"/>
                <w:lang w:val="uk-UA" w:eastAsia="uk-UA"/>
              </w:rPr>
            </w:pPr>
          </w:p>
          <w:p w14:paraId="245638E1" w14:textId="77777777" w:rsidR="00BB6592" w:rsidRPr="002C1AB5" w:rsidRDefault="00BB6592" w:rsidP="00BB6592">
            <w:pPr>
              <w:rPr>
                <w:rFonts w:ascii="Times New Roman" w:hAnsi="Times New Roman"/>
                <w:bCs/>
                <w:sz w:val="20"/>
                <w:shd w:val="clear" w:color="auto" w:fill="FFFFFF"/>
                <w:lang w:val="uk-UA" w:eastAsia="uk-UA"/>
              </w:rPr>
            </w:pPr>
          </w:p>
          <w:p w14:paraId="1AD0D31A" w14:textId="77777777" w:rsidR="00BB6592" w:rsidRPr="002C1AB5" w:rsidRDefault="00BB6592" w:rsidP="00BB6592">
            <w:pPr>
              <w:rPr>
                <w:rFonts w:ascii="Times New Roman" w:hAnsi="Times New Roman"/>
                <w:bCs/>
                <w:sz w:val="20"/>
                <w:shd w:val="clear" w:color="auto" w:fill="FFFFFF"/>
                <w:lang w:val="uk-UA" w:eastAsia="uk-UA"/>
              </w:rPr>
            </w:pPr>
          </w:p>
          <w:p w14:paraId="583F4B3C" w14:textId="77777777" w:rsidR="00BB6592" w:rsidRPr="002C1AB5" w:rsidRDefault="00BB6592" w:rsidP="00BB6592">
            <w:pPr>
              <w:rPr>
                <w:rFonts w:ascii="Times New Roman" w:hAnsi="Times New Roman"/>
                <w:bCs/>
                <w:sz w:val="20"/>
                <w:shd w:val="clear" w:color="auto" w:fill="FFFFFF"/>
                <w:lang w:val="uk-UA" w:eastAsia="uk-UA"/>
              </w:rPr>
            </w:pPr>
          </w:p>
          <w:p w14:paraId="0F361EE2" w14:textId="77777777" w:rsidR="00BB6592" w:rsidRPr="002C1AB5" w:rsidRDefault="00BB6592" w:rsidP="00BB6592">
            <w:pPr>
              <w:rPr>
                <w:rFonts w:ascii="Times New Roman" w:hAnsi="Times New Roman"/>
                <w:bCs/>
                <w:sz w:val="20"/>
                <w:shd w:val="clear" w:color="auto" w:fill="FFFFFF"/>
                <w:lang w:val="uk-UA" w:eastAsia="uk-UA"/>
              </w:rPr>
            </w:pPr>
          </w:p>
          <w:p w14:paraId="2A4B6EAA" w14:textId="77777777" w:rsidR="00BB6592" w:rsidRPr="002C1AB5" w:rsidRDefault="00BB6592" w:rsidP="00BB6592">
            <w:pPr>
              <w:rPr>
                <w:rFonts w:ascii="Times New Roman" w:hAnsi="Times New Roman"/>
                <w:bCs/>
                <w:sz w:val="20"/>
                <w:shd w:val="clear" w:color="auto" w:fill="FFFFFF"/>
                <w:lang w:val="uk-UA" w:eastAsia="uk-UA"/>
              </w:rPr>
            </w:pPr>
          </w:p>
          <w:p w14:paraId="2AE129D4" w14:textId="77777777" w:rsidR="00BB6592" w:rsidRPr="002C1AB5" w:rsidRDefault="00BB6592" w:rsidP="00BB6592">
            <w:pPr>
              <w:rPr>
                <w:rFonts w:ascii="Times New Roman" w:hAnsi="Times New Roman"/>
                <w:bCs/>
                <w:sz w:val="20"/>
                <w:shd w:val="clear" w:color="auto" w:fill="FFFFFF"/>
                <w:lang w:val="uk-UA" w:eastAsia="uk-UA"/>
              </w:rPr>
            </w:pPr>
          </w:p>
          <w:p w14:paraId="1B0E7B17" w14:textId="77777777" w:rsidR="00BB6592" w:rsidRPr="002C1AB5" w:rsidRDefault="00BB6592" w:rsidP="00BB6592">
            <w:pPr>
              <w:rPr>
                <w:rFonts w:ascii="Times New Roman" w:hAnsi="Times New Roman"/>
                <w:bCs/>
                <w:sz w:val="20"/>
                <w:shd w:val="clear" w:color="auto" w:fill="FFFFFF"/>
                <w:lang w:val="uk-UA" w:eastAsia="uk-UA"/>
              </w:rPr>
            </w:pPr>
          </w:p>
          <w:p w14:paraId="1594E95D" w14:textId="77777777" w:rsidR="00BB6592" w:rsidRPr="002C1AB5" w:rsidRDefault="00BB6592" w:rsidP="00BB6592">
            <w:pPr>
              <w:rPr>
                <w:rFonts w:ascii="Times New Roman" w:hAnsi="Times New Roman"/>
                <w:bCs/>
                <w:sz w:val="20"/>
                <w:shd w:val="clear" w:color="auto" w:fill="FFFFFF"/>
                <w:lang w:val="uk-UA" w:eastAsia="uk-UA"/>
              </w:rPr>
            </w:pPr>
          </w:p>
          <w:p w14:paraId="0CC95D9E" w14:textId="77777777" w:rsidR="00BB6592" w:rsidRPr="002C1AB5" w:rsidRDefault="00BB6592" w:rsidP="00BB6592">
            <w:pPr>
              <w:rPr>
                <w:rFonts w:ascii="Times New Roman" w:hAnsi="Times New Roman"/>
                <w:bCs/>
                <w:sz w:val="20"/>
                <w:shd w:val="clear" w:color="auto" w:fill="FFFFFF"/>
                <w:lang w:val="uk-UA" w:eastAsia="uk-UA"/>
              </w:rPr>
            </w:pPr>
          </w:p>
          <w:p w14:paraId="24193F28" w14:textId="77777777" w:rsidR="00BB6592" w:rsidRPr="002C1AB5" w:rsidRDefault="00BB6592" w:rsidP="00BB6592">
            <w:pPr>
              <w:rPr>
                <w:rFonts w:ascii="Times New Roman" w:hAnsi="Times New Roman"/>
                <w:bCs/>
                <w:sz w:val="20"/>
                <w:shd w:val="clear" w:color="auto" w:fill="FFFFFF"/>
                <w:lang w:val="uk-UA" w:eastAsia="uk-UA"/>
              </w:rPr>
            </w:pPr>
          </w:p>
          <w:p w14:paraId="7798A351" w14:textId="77777777" w:rsidR="00BB6592" w:rsidRPr="002C1AB5" w:rsidRDefault="00BB6592" w:rsidP="00BB6592">
            <w:pPr>
              <w:rPr>
                <w:rFonts w:ascii="Times New Roman" w:hAnsi="Times New Roman"/>
                <w:sz w:val="20"/>
                <w:lang w:val="uk-UA"/>
              </w:rPr>
            </w:pPr>
          </w:p>
        </w:tc>
        <w:tc>
          <w:tcPr>
            <w:tcW w:w="1765" w:type="dxa"/>
            <w:vMerge w:val="restart"/>
            <w:shd w:val="clear" w:color="auto" w:fill="auto"/>
          </w:tcPr>
          <w:p w14:paraId="35BE46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0,00 тис. грн.</w:t>
            </w:r>
          </w:p>
          <w:p w14:paraId="5FAB06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F2A6B3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960DC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FF9B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F16A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884BD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D33E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01EC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1ECD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7772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606D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047E30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DC90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8AFCB3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1377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4DF8C5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5F1786B9" w14:textId="77777777" w:rsidR="00BB6592" w:rsidRPr="002C1AB5" w:rsidRDefault="00BB6592" w:rsidP="00BB6592">
            <w:pPr>
              <w:rPr>
                <w:rFonts w:ascii="Times New Roman" w:hAnsi="Times New Roman"/>
                <w:sz w:val="20"/>
              </w:rPr>
            </w:pPr>
            <w:r w:rsidRPr="002C1AB5">
              <w:rPr>
                <w:rFonts w:ascii="Times New Roman" w:hAnsi="Times New Roman"/>
                <w:sz w:val="20"/>
              </w:rPr>
              <w:lastRenderedPageBreak/>
              <w:t>Назва показника</w:t>
            </w:r>
          </w:p>
        </w:tc>
        <w:tc>
          <w:tcPr>
            <w:tcW w:w="1097" w:type="dxa"/>
            <w:shd w:val="clear" w:color="auto" w:fill="auto"/>
          </w:tcPr>
          <w:p w14:paraId="24984BF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14:paraId="01A7E8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Pr>
                <w:rFonts w:ascii="Times New Roman" w:hAnsi="Times New Roman"/>
                <w:sz w:val="20"/>
                <w:lang w:val="uk-UA"/>
              </w:rPr>
              <w:t>25</w:t>
            </w:r>
            <w:r w:rsidRPr="002C1AB5">
              <w:rPr>
                <w:rFonts w:ascii="Times New Roman" w:hAnsi="Times New Roman"/>
                <w:sz w:val="20"/>
              </w:rPr>
              <w:t xml:space="preserve"> рік</w:t>
            </w:r>
          </w:p>
        </w:tc>
      </w:tr>
      <w:tr w:rsidR="00BB6592" w:rsidRPr="002C1AB5" w14:paraId="353B2B35" w14:textId="77777777" w:rsidTr="00D67BEB">
        <w:trPr>
          <w:trHeight w:val="21"/>
          <w:jc w:val="center"/>
        </w:trPr>
        <w:tc>
          <w:tcPr>
            <w:tcW w:w="425" w:type="dxa"/>
            <w:vMerge/>
            <w:shd w:val="clear" w:color="auto" w:fill="auto"/>
          </w:tcPr>
          <w:p w14:paraId="0E619E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2081CD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1C4861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1FD53726"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1B17D5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2122C9A7"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E9ECA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3CDDEBAE" w14:textId="77777777" w:rsidR="00BB6592" w:rsidRPr="002C1AB5" w:rsidRDefault="00BB6592" w:rsidP="00BB6592">
            <w:pPr>
              <w:rPr>
                <w:rFonts w:ascii="Times New Roman" w:hAnsi="Times New Roman"/>
                <w:sz w:val="20"/>
                <w:lang w:val="uk-UA"/>
              </w:rPr>
            </w:pPr>
          </w:p>
        </w:tc>
        <w:tc>
          <w:tcPr>
            <w:tcW w:w="1097" w:type="dxa"/>
            <w:shd w:val="clear" w:color="auto" w:fill="auto"/>
          </w:tcPr>
          <w:p w14:paraId="28A74CA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14:paraId="35345F5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BB6592" w:rsidRPr="002C1AB5" w14:paraId="6BC95B81" w14:textId="77777777" w:rsidTr="00D67BEB">
        <w:trPr>
          <w:trHeight w:val="21"/>
          <w:jc w:val="center"/>
        </w:trPr>
        <w:tc>
          <w:tcPr>
            <w:tcW w:w="425" w:type="dxa"/>
            <w:vMerge/>
            <w:shd w:val="clear" w:color="auto" w:fill="auto"/>
          </w:tcPr>
          <w:p w14:paraId="39F561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5A95B4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1D1F004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495B06C0"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441ED4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6DD8BEFB"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F2392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02C49B5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14:paraId="4B89428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2A3148EC" w14:textId="77777777" w:rsidTr="00D67BEB">
        <w:trPr>
          <w:trHeight w:val="17"/>
          <w:jc w:val="center"/>
        </w:trPr>
        <w:tc>
          <w:tcPr>
            <w:tcW w:w="425" w:type="dxa"/>
            <w:vMerge/>
            <w:shd w:val="clear" w:color="auto" w:fill="auto"/>
          </w:tcPr>
          <w:p w14:paraId="26C852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E0D507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0FD3EC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5033F21F"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73DC5C6F"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67D311F9"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7655CD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6A786B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14:paraId="13E7CF7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тис. грн.</w:t>
            </w:r>
          </w:p>
        </w:tc>
        <w:tc>
          <w:tcPr>
            <w:tcW w:w="1115" w:type="dxa"/>
            <w:shd w:val="clear" w:color="auto" w:fill="auto"/>
          </w:tcPr>
          <w:p w14:paraId="3F0E7F2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2769108E" w14:textId="77777777" w:rsidTr="00D67BEB">
        <w:trPr>
          <w:trHeight w:val="17"/>
          <w:jc w:val="center"/>
        </w:trPr>
        <w:tc>
          <w:tcPr>
            <w:tcW w:w="425" w:type="dxa"/>
            <w:vMerge/>
            <w:shd w:val="clear" w:color="auto" w:fill="auto"/>
          </w:tcPr>
          <w:p w14:paraId="3FC7575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6E2A4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66599E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71B7B2B"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450F01F"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0018A464"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C673C9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2F8D13E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14:paraId="524237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14:paraId="516193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p>
        </w:tc>
      </w:tr>
      <w:tr w:rsidR="00BB6592" w:rsidRPr="002C1AB5" w14:paraId="2C2BD436" w14:textId="77777777" w:rsidTr="00D67BEB">
        <w:trPr>
          <w:trHeight w:val="17"/>
          <w:jc w:val="center"/>
        </w:trPr>
        <w:tc>
          <w:tcPr>
            <w:tcW w:w="425" w:type="dxa"/>
            <w:vMerge/>
            <w:shd w:val="clear" w:color="auto" w:fill="auto"/>
          </w:tcPr>
          <w:p w14:paraId="04ACF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99715B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342807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7EBAA8A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9E4C25E"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80176E0"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B3A4A5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642B2B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14:paraId="77CED86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14:paraId="555154B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EBA3EEC" w14:textId="77777777" w:rsidTr="00D67BEB">
        <w:trPr>
          <w:trHeight w:val="17"/>
          <w:jc w:val="center"/>
        </w:trPr>
        <w:tc>
          <w:tcPr>
            <w:tcW w:w="425" w:type="dxa"/>
            <w:vMerge/>
            <w:shd w:val="clear" w:color="auto" w:fill="auto"/>
          </w:tcPr>
          <w:p w14:paraId="2878EC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2118A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360799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5CAA8659"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4F0FA92"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BC97EA3"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C0C3DF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CB2AF4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14:paraId="6DFC3D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14:paraId="00D1E13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77A00149" w14:textId="77777777" w:rsidTr="00D67BEB">
        <w:trPr>
          <w:trHeight w:val="17"/>
          <w:jc w:val="center"/>
        </w:trPr>
        <w:tc>
          <w:tcPr>
            <w:tcW w:w="425" w:type="dxa"/>
            <w:vMerge/>
            <w:shd w:val="clear" w:color="auto" w:fill="auto"/>
          </w:tcPr>
          <w:p w14:paraId="1A0C96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003706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4EFD4E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6CB4CE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2051CE00"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D58A38C"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C8731F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14:paraId="799581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BB6592" w:rsidRPr="002C1AB5" w14:paraId="410DD8E1" w14:textId="77777777" w:rsidTr="00D67BEB">
        <w:trPr>
          <w:trHeight w:val="879"/>
          <w:jc w:val="center"/>
        </w:trPr>
        <w:tc>
          <w:tcPr>
            <w:tcW w:w="425" w:type="dxa"/>
            <w:vMerge/>
            <w:shd w:val="clear" w:color="auto" w:fill="auto"/>
          </w:tcPr>
          <w:p w14:paraId="505E39A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9D6269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14:paraId="37942D4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14:paraId="4A9ABBC3"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c>
          <w:tcPr>
            <w:tcW w:w="1417" w:type="dxa"/>
            <w:shd w:val="clear" w:color="auto" w:fill="auto"/>
          </w:tcPr>
          <w:p w14:paraId="2D220B0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14:paraId="0E0E91B8"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14:paraId="5FF908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 xml:space="preserve"> тис.</w:t>
            </w:r>
            <w:r>
              <w:rPr>
                <w:rFonts w:ascii="Times New Roman" w:hAnsi="Times New Roman"/>
                <w:sz w:val="20"/>
                <w:lang w:val="uk-UA"/>
              </w:rPr>
              <w:t>00</w:t>
            </w:r>
            <w:r w:rsidRPr="002C1AB5">
              <w:rPr>
                <w:rFonts w:ascii="Times New Roman" w:hAnsi="Times New Roman"/>
                <w:sz w:val="20"/>
                <w:lang w:val="uk-UA"/>
              </w:rPr>
              <w:t xml:space="preserve"> грн.</w:t>
            </w:r>
          </w:p>
        </w:tc>
        <w:tc>
          <w:tcPr>
            <w:tcW w:w="4400" w:type="dxa"/>
            <w:gridSpan w:val="5"/>
            <w:shd w:val="clear" w:color="auto" w:fill="auto"/>
          </w:tcPr>
          <w:p w14:paraId="6FD45D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BB6592" w:rsidRPr="002C1AB5" w14:paraId="3C2908A4" w14:textId="77777777" w:rsidTr="00D67BEB">
        <w:trPr>
          <w:trHeight w:val="363"/>
          <w:jc w:val="center"/>
        </w:trPr>
        <w:tc>
          <w:tcPr>
            <w:tcW w:w="425" w:type="dxa"/>
            <w:vMerge/>
            <w:shd w:val="clear" w:color="auto" w:fill="auto"/>
          </w:tcPr>
          <w:p w14:paraId="4B45F6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60A65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14:paraId="67E672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14:paraId="0EB2D796"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7E054E0F"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14:paraId="2C909AF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14:paraId="4296104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14:paraId="11FC75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w:t>
            </w:r>
            <w:r>
              <w:rPr>
                <w:rFonts w:ascii="Times New Roman" w:hAnsi="Times New Roman"/>
                <w:sz w:val="20"/>
                <w:lang w:val="uk-UA"/>
              </w:rPr>
              <w:t xml:space="preserve"> 00</w:t>
            </w:r>
            <w:r w:rsidRPr="002C1AB5">
              <w:rPr>
                <w:rFonts w:ascii="Times New Roman" w:hAnsi="Times New Roman"/>
                <w:sz w:val="20"/>
                <w:lang w:val="uk-UA"/>
              </w:rPr>
              <w:t xml:space="preserve"> грн.</w:t>
            </w:r>
          </w:p>
        </w:tc>
        <w:tc>
          <w:tcPr>
            <w:tcW w:w="4400" w:type="dxa"/>
            <w:gridSpan w:val="5"/>
            <w:vMerge w:val="restart"/>
            <w:shd w:val="clear" w:color="auto" w:fill="auto"/>
          </w:tcPr>
          <w:p w14:paraId="1D46B2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B6592" w:rsidRPr="002C1AB5" w14:paraId="17708FE4" w14:textId="77777777" w:rsidTr="00D67BEB">
        <w:trPr>
          <w:trHeight w:val="470"/>
          <w:jc w:val="center"/>
        </w:trPr>
        <w:tc>
          <w:tcPr>
            <w:tcW w:w="425" w:type="dxa"/>
            <w:vMerge/>
            <w:shd w:val="clear" w:color="auto" w:fill="auto"/>
          </w:tcPr>
          <w:p w14:paraId="0D3D61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6DA265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14:paraId="79FD72F3" w14:textId="77777777" w:rsidR="00BB6592" w:rsidRPr="002C1AB5" w:rsidRDefault="00BB6592" w:rsidP="00BB6592">
            <w:pPr>
              <w:rPr>
                <w:rFonts w:ascii="Times New Roman" w:hAnsi="Times New Roman"/>
                <w:sz w:val="20"/>
                <w:lang w:val="uk-UA"/>
              </w:rPr>
            </w:pPr>
          </w:p>
        </w:tc>
        <w:tc>
          <w:tcPr>
            <w:tcW w:w="904" w:type="dxa"/>
            <w:shd w:val="clear" w:color="auto" w:fill="auto"/>
          </w:tcPr>
          <w:p w14:paraId="0B2FDFF2" w14:textId="77777777" w:rsidR="00BB6592" w:rsidRPr="002C1AB5" w:rsidRDefault="00BB6592" w:rsidP="00BB6592">
            <w:pPr>
              <w:rPr>
                <w:rFonts w:ascii="Times New Roman" w:hAnsi="Times New Roman"/>
                <w:sz w:val="20"/>
                <w:lang w:val="uk-UA"/>
              </w:rPr>
            </w:pPr>
          </w:p>
        </w:tc>
        <w:tc>
          <w:tcPr>
            <w:tcW w:w="1134" w:type="dxa"/>
            <w:vMerge/>
            <w:shd w:val="clear" w:color="auto" w:fill="auto"/>
          </w:tcPr>
          <w:p w14:paraId="46AF109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51B79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A196907"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BDEFB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4465FB9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56C35B8" w14:textId="77777777" w:rsidTr="00D67BEB">
        <w:trPr>
          <w:trHeight w:val="114"/>
          <w:jc w:val="center"/>
        </w:trPr>
        <w:tc>
          <w:tcPr>
            <w:tcW w:w="425" w:type="dxa"/>
            <w:shd w:val="clear" w:color="auto" w:fill="auto"/>
          </w:tcPr>
          <w:p w14:paraId="544CE9BB" w14:textId="77777777" w:rsidR="00BB6592" w:rsidRPr="002C1AB5" w:rsidRDefault="00BB6592" w:rsidP="00BB6592">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14:paraId="25AF84D9" w14:textId="77777777" w:rsidR="00BB6592" w:rsidRPr="002C1AB5" w:rsidRDefault="00BB6592" w:rsidP="00BB6592">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14:paraId="59885179" w14:textId="77777777" w:rsidR="00BB6592" w:rsidRPr="002C1AB5" w:rsidRDefault="00BB6592" w:rsidP="00BB6592">
            <w:pPr>
              <w:rPr>
                <w:rFonts w:ascii="Times New Roman" w:hAnsi="Times New Roman"/>
                <w:sz w:val="24"/>
                <w:szCs w:val="24"/>
                <w:lang w:val="uk-UA"/>
              </w:rPr>
            </w:pPr>
          </w:p>
        </w:tc>
        <w:tc>
          <w:tcPr>
            <w:tcW w:w="1765" w:type="dxa"/>
            <w:shd w:val="clear" w:color="auto" w:fill="auto"/>
          </w:tcPr>
          <w:p w14:paraId="5DAA6439" w14:textId="5E562EA4" w:rsidR="00BB6592" w:rsidRPr="002C1AB5" w:rsidRDefault="00BB6592" w:rsidP="00BB6592">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 млн.</w:t>
            </w:r>
            <w:r w:rsidRPr="002C1AB5">
              <w:rPr>
                <w:rFonts w:ascii="Times New Roman" w:hAnsi="Times New Roman"/>
                <w:sz w:val="22"/>
                <w:szCs w:val="22"/>
                <w:lang w:val="uk-UA"/>
              </w:rPr>
              <w:t xml:space="preserve"> </w:t>
            </w:r>
            <w:r w:rsidR="00AE3BB6">
              <w:rPr>
                <w:rFonts w:ascii="Times New Roman" w:hAnsi="Times New Roman"/>
                <w:sz w:val="22"/>
                <w:szCs w:val="22"/>
                <w:lang w:val="uk-UA"/>
              </w:rPr>
              <w:t>18</w:t>
            </w:r>
            <w:r w:rsidR="00983B30">
              <w:rPr>
                <w:rFonts w:ascii="Times New Roman" w:hAnsi="Times New Roman"/>
                <w:sz w:val="22"/>
                <w:szCs w:val="22"/>
                <w:lang w:val="uk-UA"/>
              </w:rPr>
              <w:t>3</w:t>
            </w:r>
            <w:r>
              <w:rPr>
                <w:rFonts w:ascii="Times New Roman" w:hAnsi="Times New Roman"/>
                <w:sz w:val="22"/>
                <w:szCs w:val="22"/>
                <w:lang w:val="uk-UA"/>
              </w:rPr>
              <w:t xml:space="preserve"> тис.0</w:t>
            </w:r>
            <w:r w:rsidRPr="002C1AB5">
              <w:rPr>
                <w:rFonts w:ascii="Times New Roman" w:hAnsi="Times New Roman"/>
                <w:sz w:val="22"/>
                <w:szCs w:val="22"/>
                <w:lang w:val="uk-UA"/>
              </w:rPr>
              <w:t>0 грн.</w:t>
            </w:r>
          </w:p>
        </w:tc>
        <w:tc>
          <w:tcPr>
            <w:tcW w:w="4400" w:type="dxa"/>
            <w:gridSpan w:val="5"/>
            <w:shd w:val="clear" w:color="auto" w:fill="auto"/>
          </w:tcPr>
          <w:p w14:paraId="6CD3D3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bl>
    <w:p w14:paraId="73558B37" w14:textId="77777777" w:rsidR="002C1AB5" w:rsidRPr="002C1AB5" w:rsidRDefault="002C1AB5" w:rsidP="002C1AB5">
      <w:pPr>
        <w:rPr>
          <w:rFonts w:ascii="Times New Roman" w:hAnsi="Times New Roman"/>
          <w:sz w:val="24"/>
          <w:szCs w:val="24"/>
          <w:lang w:val="uk-UA"/>
        </w:rPr>
      </w:pPr>
    </w:p>
    <w:p w14:paraId="33CA9FBD" w14:textId="77777777" w:rsidR="002C1AB5" w:rsidRPr="002C1AB5" w:rsidRDefault="002C1AB5" w:rsidP="002C1AB5">
      <w:pPr>
        <w:ind w:firstLine="540"/>
        <w:jc w:val="both"/>
        <w:rPr>
          <w:rFonts w:ascii="Times New Roman" w:hAnsi="Times New Roman"/>
          <w:sz w:val="24"/>
          <w:szCs w:val="24"/>
          <w:lang w:val="uk-UA"/>
        </w:rPr>
      </w:pPr>
    </w:p>
    <w:p w14:paraId="7F5ED8B8" w14:textId="77777777"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14:paraId="74ACFA7C" w14:textId="77777777" w:rsidR="002C1AB5" w:rsidRPr="002C1AB5" w:rsidRDefault="002C1AB5" w:rsidP="002C1AB5">
      <w:pPr>
        <w:jc w:val="both"/>
        <w:rPr>
          <w:rFonts w:ascii="Times New Roman" w:hAnsi="Times New Roman"/>
          <w:sz w:val="24"/>
          <w:szCs w:val="24"/>
          <w:lang w:val="uk-UA"/>
        </w:rPr>
      </w:pPr>
    </w:p>
    <w:p w14:paraId="2B1259C4" w14:textId="77777777"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14:paraId="7A0A6B46"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7E762E">
        <w:rPr>
          <w:rFonts w:ascii="Times New Roman" w:hAnsi="Times New Roman"/>
          <w:sz w:val="24"/>
          <w:szCs w:val="24"/>
          <w:lang w:val="uk-UA"/>
        </w:rPr>
        <w:t xml:space="preserve">жних об'єднань з 320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xml:space="preserve">. у 2024 році до 330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в 2025 році (щорічно приблизно на 1</w:t>
      </w:r>
      <w:r w:rsidRPr="002C1AB5">
        <w:rPr>
          <w:rFonts w:ascii="Times New Roman" w:hAnsi="Times New Roman"/>
          <w:sz w:val="24"/>
          <w:szCs w:val="24"/>
          <w:lang w:val="uk-UA"/>
        </w:rPr>
        <w:t>0-30 осіб);</w:t>
      </w:r>
    </w:p>
    <w:p w14:paraId="7CC249AC"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w:t>
      </w:r>
      <w:r w:rsidR="007E762E">
        <w:rPr>
          <w:rFonts w:ascii="Times New Roman" w:hAnsi="Times New Roman"/>
          <w:sz w:val="24"/>
          <w:szCs w:val="24"/>
          <w:lang w:val="uk-UA"/>
        </w:rPr>
        <w:t>ді, яка взяла в них участь, з 43</w:t>
      </w:r>
      <w:r w:rsidRPr="002C1AB5">
        <w:rPr>
          <w:rFonts w:ascii="Times New Roman" w:hAnsi="Times New Roman"/>
          <w:sz w:val="24"/>
          <w:szCs w:val="24"/>
          <w:lang w:val="uk-UA"/>
        </w:rPr>
        <w:t xml:space="preserve">00 </w:t>
      </w:r>
      <w:proofErr w:type="spellStart"/>
      <w:r w:rsidRPr="002C1AB5">
        <w:rPr>
          <w:rFonts w:ascii="Times New Roman" w:hAnsi="Times New Roman"/>
          <w:sz w:val="24"/>
          <w:szCs w:val="24"/>
          <w:lang w:val="uk-UA"/>
        </w:rPr>
        <w:t>чол</w:t>
      </w:r>
      <w:proofErr w:type="spellEnd"/>
      <w:r w:rsidRPr="002C1AB5">
        <w:rPr>
          <w:rFonts w:ascii="Times New Roman" w:hAnsi="Times New Roman"/>
          <w:sz w:val="24"/>
          <w:szCs w:val="24"/>
          <w:lang w:val="uk-UA"/>
        </w:rPr>
        <w:t>.</w:t>
      </w:r>
      <w:r w:rsidR="007E762E">
        <w:rPr>
          <w:rFonts w:ascii="Times New Roman" w:hAnsi="Times New Roman"/>
          <w:sz w:val="24"/>
          <w:szCs w:val="24"/>
          <w:lang w:val="uk-UA"/>
        </w:rPr>
        <w:t xml:space="preserve"> у 2024 році до 4400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у 2025</w:t>
      </w:r>
      <w:r w:rsidRPr="002C1AB5">
        <w:rPr>
          <w:rFonts w:ascii="Times New Roman" w:hAnsi="Times New Roman"/>
          <w:sz w:val="24"/>
          <w:szCs w:val="24"/>
          <w:lang w:val="uk-UA"/>
        </w:rPr>
        <w:t xml:space="preserve"> році;</w:t>
      </w:r>
    </w:p>
    <w:p w14:paraId="44914565"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14:paraId="141FFB8D"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14:paraId="2A020B1E"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14:paraId="2B714EE6"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14:paraId="34EC8E98"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14:paraId="72272A2B"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14:paraId="6389A25D"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14:paraId="3226B59C"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14:paraId="1211E3C3" w14:textId="77777777"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14:paraId="535B6B42"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14:paraId="752E9E63" w14:textId="77777777"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14:paraId="187F2CE2" w14:textId="77777777" w:rsidR="002C1AB5" w:rsidRDefault="002C1AB5" w:rsidP="002C1AB5">
      <w:pPr>
        <w:ind w:firstLine="540"/>
        <w:jc w:val="both"/>
        <w:rPr>
          <w:rFonts w:ascii="Times New Roman" w:hAnsi="Times New Roman"/>
          <w:sz w:val="24"/>
          <w:szCs w:val="24"/>
          <w:lang w:val="uk-UA"/>
        </w:rPr>
      </w:pPr>
    </w:p>
    <w:p w14:paraId="61E9A9C0" w14:textId="77777777" w:rsidR="00F12602" w:rsidRPr="002C1AB5" w:rsidRDefault="00F12602" w:rsidP="002C1AB5">
      <w:pPr>
        <w:ind w:firstLine="540"/>
        <w:jc w:val="both"/>
        <w:rPr>
          <w:rFonts w:ascii="Times New Roman" w:hAnsi="Times New Roman"/>
          <w:sz w:val="24"/>
          <w:szCs w:val="24"/>
          <w:lang w:val="uk-UA"/>
        </w:rPr>
      </w:pPr>
    </w:p>
    <w:p w14:paraId="5C2207CF" w14:textId="77777777" w:rsidR="002C1AB5" w:rsidRPr="002C1AB5" w:rsidRDefault="002C1AB5" w:rsidP="002C1AB5">
      <w:pPr>
        <w:ind w:firstLine="540"/>
        <w:jc w:val="both"/>
        <w:rPr>
          <w:rFonts w:ascii="Times New Roman" w:hAnsi="Times New Roman"/>
          <w:sz w:val="24"/>
          <w:szCs w:val="24"/>
          <w:lang w:val="uk-UA"/>
        </w:rPr>
      </w:pPr>
    </w:p>
    <w:p w14:paraId="209280F8" w14:textId="77777777"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14:paraId="2F6A6BBB" w14:textId="77777777"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14:paraId="20B3C345" w14:textId="77777777"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14:paraId="2B56FBD8" w14:textId="77777777"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14:paraId="430855C6" w14:textId="77777777" w:rsidR="002C1AB5" w:rsidRPr="002C1AB5" w:rsidRDefault="002C1AB5" w:rsidP="002C1AB5">
      <w:pPr>
        <w:ind w:firstLine="540"/>
        <w:jc w:val="both"/>
        <w:rPr>
          <w:rFonts w:ascii="Times New Roman" w:hAnsi="Times New Roman"/>
          <w:sz w:val="24"/>
          <w:szCs w:val="24"/>
          <w:lang w:val="uk-UA"/>
        </w:rPr>
      </w:pPr>
    </w:p>
    <w:p w14:paraId="31CF71A2" w14:textId="77777777" w:rsidR="002C1AB5" w:rsidRPr="002C1AB5" w:rsidRDefault="002C1AB5" w:rsidP="002C1AB5">
      <w:pPr>
        <w:ind w:firstLine="540"/>
        <w:jc w:val="both"/>
        <w:rPr>
          <w:rFonts w:ascii="Times New Roman" w:hAnsi="Times New Roman"/>
          <w:sz w:val="24"/>
          <w:szCs w:val="24"/>
          <w:lang w:val="uk-UA"/>
        </w:rPr>
      </w:pPr>
    </w:p>
    <w:p w14:paraId="7E47327C" w14:textId="77777777" w:rsidR="002C1AB5" w:rsidRPr="002C1AB5" w:rsidRDefault="002C1AB5" w:rsidP="002C1AB5">
      <w:pPr>
        <w:ind w:firstLine="540"/>
        <w:jc w:val="both"/>
        <w:rPr>
          <w:rFonts w:ascii="Times New Roman" w:hAnsi="Times New Roman"/>
          <w:sz w:val="24"/>
          <w:szCs w:val="24"/>
          <w:lang w:val="uk-UA"/>
        </w:rPr>
      </w:pPr>
    </w:p>
    <w:p w14:paraId="0C68A8B3" w14:textId="77777777" w:rsidR="002C1AB5" w:rsidRPr="002C1AB5" w:rsidRDefault="002C1AB5" w:rsidP="002C1AB5">
      <w:pPr>
        <w:ind w:firstLine="540"/>
        <w:jc w:val="both"/>
        <w:rPr>
          <w:rFonts w:ascii="Times New Roman" w:hAnsi="Times New Roman"/>
          <w:sz w:val="24"/>
          <w:szCs w:val="24"/>
          <w:lang w:val="uk-UA"/>
        </w:rPr>
      </w:pPr>
    </w:p>
    <w:p w14:paraId="261C9300" w14:textId="77777777" w:rsidR="002C1AB5" w:rsidRPr="002C1AB5" w:rsidRDefault="002C1AB5" w:rsidP="002C1AB5">
      <w:pPr>
        <w:ind w:firstLine="540"/>
        <w:jc w:val="both"/>
        <w:rPr>
          <w:rFonts w:ascii="Times New Roman" w:hAnsi="Times New Roman"/>
          <w:sz w:val="24"/>
          <w:szCs w:val="24"/>
          <w:lang w:val="uk-UA"/>
        </w:rPr>
      </w:pPr>
    </w:p>
    <w:p w14:paraId="314034C7" w14:textId="77777777" w:rsidR="002C1AB5" w:rsidRPr="002C1AB5" w:rsidRDefault="002C1AB5" w:rsidP="002C1AB5">
      <w:pPr>
        <w:ind w:firstLine="540"/>
        <w:jc w:val="both"/>
        <w:rPr>
          <w:rFonts w:ascii="Times New Roman" w:hAnsi="Times New Roman"/>
          <w:sz w:val="24"/>
          <w:szCs w:val="24"/>
          <w:lang w:val="uk-UA"/>
        </w:rPr>
      </w:pPr>
    </w:p>
    <w:p w14:paraId="07357E9A" w14:textId="77777777" w:rsidR="002C1AB5" w:rsidRPr="002C1AB5" w:rsidRDefault="002C1AB5" w:rsidP="002C1AB5">
      <w:pPr>
        <w:ind w:firstLine="540"/>
        <w:jc w:val="both"/>
        <w:rPr>
          <w:rFonts w:ascii="Times New Roman" w:hAnsi="Times New Roman"/>
          <w:sz w:val="24"/>
          <w:szCs w:val="24"/>
          <w:lang w:val="uk-UA"/>
        </w:rPr>
      </w:pPr>
    </w:p>
    <w:p w14:paraId="2A46984A" w14:textId="77777777" w:rsidR="002C1AB5" w:rsidRPr="002C1AB5" w:rsidRDefault="002C1AB5" w:rsidP="002C1AB5">
      <w:pPr>
        <w:ind w:firstLine="540"/>
        <w:jc w:val="both"/>
        <w:rPr>
          <w:rFonts w:ascii="Times New Roman" w:hAnsi="Times New Roman"/>
          <w:sz w:val="24"/>
          <w:szCs w:val="24"/>
          <w:lang w:val="uk-UA"/>
        </w:rPr>
      </w:pPr>
    </w:p>
    <w:p w14:paraId="714D0727" w14:textId="77777777" w:rsidR="002C1AB5" w:rsidRPr="002C1AB5" w:rsidRDefault="002C1AB5" w:rsidP="002C1AB5">
      <w:pPr>
        <w:ind w:firstLine="540"/>
        <w:jc w:val="both"/>
        <w:rPr>
          <w:rFonts w:ascii="Times New Roman" w:hAnsi="Times New Roman"/>
          <w:sz w:val="24"/>
          <w:szCs w:val="24"/>
          <w:lang w:val="uk-UA"/>
        </w:rPr>
      </w:pPr>
    </w:p>
    <w:p w14:paraId="33184CD1" w14:textId="77777777" w:rsidR="002C1AB5" w:rsidRPr="002C1AB5" w:rsidRDefault="002C1AB5" w:rsidP="002C1AB5">
      <w:pPr>
        <w:ind w:firstLine="540"/>
        <w:jc w:val="both"/>
        <w:rPr>
          <w:rFonts w:ascii="Times New Roman" w:hAnsi="Times New Roman"/>
          <w:sz w:val="24"/>
          <w:szCs w:val="24"/>
          <w:lang w:val="uk-UA"/>
        </w:rPr>
      </w:pPr>
    </w:p>
    <w:p w14:paraId="4647CC43" w14:textId="77777777" w:rsidR="002C1AB5" w:rsidRPr="002C1AB5" w:rsidRDefault="002C1AB5" w:rsidP="002C1AB5">
      <w:pPr>
        <w:ind w:firstLine="540"/>
        <w:jc w:val="both"/>
        <w:rPr>
          <w:rFonts w:ascii="Times New Roman" w:hAnsi="Times New Roman"/>
          <w:sz w:val="24"/>
          <w:szCs w:val="24"/>
          <w:lang w:val="uk-UA"/>
        </w:rPr>
      </w:pPr>
    </w:p>
    <w:p w14:paraId="4B73F41D" w14:textId="77777777" w:rsidR="002C1AB5" w:rsidRPr="002C1AB5" w:rsidRDefault="002C1AB5" w:rsidP="002C1AB5">
      <w:pPr>
        <w:ind w:firstLine="540"/>
        <w:jc w:val="both"/>
        <w:rPr>
          <w:rFonts w:ascii="Times New Roman" w:hAnsi="Times New Roman"/>
          <w:sz w:val="24"/>
          <w:szCs w:val="24"/>
          <w:lang w:val="uk-UA"/>
        </w:rPr>
      </w:pPr>
    </w:p>
    <w:p w14:paraId="3A68EB34" w14:textId="77777777" w:rsidR="002C1AB5" w:rsidRPr="002C1AB5" w:rsidRDefault="002C1AB5" w:rsidP="002C1AB5">
      <w:pPr>
        <w:ind w:firstLine="540"/>
        <w:jc w:val="both"/>
        <w:rPr>
          <w:rFonts w:ascii="Times New Roman" w:hAnsi="Times New Roman"/>
          <w:sz w:val="24"/>
          <w:szCs w:val="24"/>
          <w:lang w:val="uk-UA"/>
        </w:rPr>
      </w:pPr>
    </w:p>
    <w:p w14:paraId="66140E98" w14:textId="77777777" w:rsidR="002C1AB5" w:rsidRPr="002C1AB5" w:rsidRDefault="002C1AB5" w:rsidP="002C1AB5">
      <w:pPr>
        <w:ind w:firstLine="540"/>
        <w:jc w:val="both"/>
        <w:rPr>
          <w:rFonts w:ascii="Times New Roman" w:hAnsi="Times New Roman"/>
          <w:sz w:val="24"/>
          <w:szCs w:val="24"/>
          <w:lang w:val="uk-UA"/>
        </w:rPr>
      </w:pPr>
    </w:p>
    <w:p w14:paraId="2A80BBDB" w14:textId="77777777" w:rsidR="002C1AB5" w:rsidRPr="002C1AB5" w:rsidRDefault="002C1AB5" w:rsidP="002C1AB5">
      <w:pPr>
        <w:ind w:firstLine="540"/>
        <w:jc w:val="both"/>
        <w:rPr>
          <w:rFonts w:ascii="Times New Roman" w:hAnsi="Times New Roman"/>
          <w:sz w:val="24"/>
          <w:szCs w:val="24"/>
          <w:lang w:val="uk-UA"/>
        </w:rPr>
      </w:pPr>
    </w:p>
    <w:p w14:paraId="27B383D9" w14:textId="77777777" w:rsidR="002C1AB5" w:rsidRPr="002C1AB5" w:rsidRDefault="002C1AB5" w:rsidP="002C1AB5">
      <w:pPr>
        <w:ind w:firstLine="540"/>
        <w:jc w:val="both"/>
        <w:rPr>
          <w:rFonts w:ascii="Times New Roman" w:hAnsi="Times New Roman"/>
          <w:sz w:val="24"/>
          <w:szCs w:val="24"/>
          <w:lang w:val="uk-UA"/>
        </w:rPr>
      </w:pPr>
    </w:p>
    <w:p w14:paraId="2CD5D3A8" w14:textId="77777777" w:rsidR="002C1AB5" w:rsidRPr="002C1AB5" w:rsidRDefault="002C1AB5" w:rsidP="002C1AB5">
      <w:pPr>
        <w:ind w:firstLine="540"/>
        <w:jc w:val="both"/>
        <w:rPr>
          <w:rFonts w:ascii="Times New Roman" w:hAnsi="Times New Roman"/>
          <w:sz w:val="24"/>
          <w:szCs w:val="24"/>
          <w:lang w:val="uk-UA"/>
        </w:rPr>
      </w:pPr>
    </w:p>
    <w:p w14:paraId="222593DF" w14:textId="77777777" w:rsidR="002C1AB5" w:rsidRPr="002C1AB5" w:rsidRDefault="002C1AB5" w:rsidP="002C1AB5">
      <w:pPr>
        <w:ind w:firstLine="540"/>
        <w:jc w:val="both"/>
        <w:rPr>
          <w:rFonts w:ascii="Times New Roman" w:hAnsi="Times New Roman"/>
          <w:sz w:val="24"/>
          <w:szCs w:val="24"/>
          <w:lang w:val="uk-UA"/>
        </w:rPr>
      </w:pPr>
    </w:p>
    <w:p w14:paraId="16A6A290" w14:textId="77777777" w:rsidR="002C1AB5" w:rsidRPr="002C1AB5" w:rsidRDefault="002C1AB5" w:rsidP="002C1AB5">
      <w:pPr>
        <w:ind w:firstLine="540"/>
        <w:jc w:val="both"/>
        <w:rPr>
          <w:rFonts w:ascii="Times New Roman" w:hAnsi="Times New Roman"/>
          <w:sz w:val="24"/>
          <w:szCs w:val="24"/>
          <w:lang w:val="uk-UA"/>
        </w:rPr>
      </w:pPr>
    </w:p>
    <w:p w14:paraId="11B72BE8" w14:textId="77777777" w:rsidR="002C1AB5" w:rsidRPr="002C1AB5" w:rsidRDefault="002C1AB5" w:rsidP="002C1AB5">
      <w:pPr>
        <w:ind w:firstLine="540"/>
        <w:jc w:val="both"/>
        <w:rPr>
          <w:rFonts w:ascii="Times New Roman" w:hAnsi="Times New Roman"/>
          <w:sz w:val="24"/>
          <w:szCs w:val="24"/>
          <w:lang w:val="uk-UA"/>
        </w:rPr>
      </w:pPr>
    </w:p>
    <w:p w14:paraId="3B1C2299" w14:textId="77777777" w:rsidR="002C1AB5" w:rsidRPr="002C1AB5" w:rsidRDefault="002C1AB5" w:rsidP="002C1AB5">
      <w:pPr>
        <w:ind w:firstLine="540"/>
        <w:jc w:val="both"/>
        <w:rPr>
          <w:rFonts w:ascii="Times New Roman" w:hAnsi="Times New Roman"/>
          <w:sz w:val="24"/>
          <w:szCs w:val="24"/>
          <w:lang w:val="uk-UA"/>
        </w:rPr>
      </w:pPr>
    </w:p>
    <w:p w14:paraId="41680DB7" w14:textId="77777777" w:rsidR="002C1AB5" w:rsidRPr="002C1AB5" w:rsidRDefault="002C1AB5" w:rsidP="002C1AB5">
      <w:pPr>
        <w:ind w:firstLine="540"/>
        <w:jc w:val="both"/>
        <w:rPr>
          <w:rFonts w:ascii="Times New Roman" w:hAnsi="Times New Roman"/>
          <w:sz w:val="24"/>
          <w:szCs w:val="24"/>
          <w:lang w:val="uk-UA"/>
        </w:rPr>
      </w:pPr>
    </w:p>
    <w:p w14:paraId="4FE2FFEB" w14:textId="77777777" w:rsidR="002C1AB5" w:rsidRPr="002C1AB5" w:rsidRDefault="002C1AB5" w:rsidP="002C1AB5">
      <w:pPr>
        <w:ind w:firstLine="540"/>
        <w:jc w:val="both"/>
        <w:rPr>
          <w:rFonts w:ascii="Times New Roman" w:hAnsi="Times New Roman"/>
          <w:sz w:val="24"/>
          <w:szCs w:val="24"/>
          <w:lang w:val="uk-UA"/>
        </w:rPr>
      </w:pPr>
    </w:p>
    <w:p w14:paraId="5280BD6D" w14:textId="77777777" w:rsidR="008426A1" w:rsidRDefault="008426A1" w:rsidP="00A4254A">
      <w:pPr>
        <w:ind w:left="5664"/>
        <w:jc w:val="center"/>
        <w:rPr>
          <w:rFonts w:ascii="Times New Roman" w:hAnsi="Times New Roman"/>
          <w:sz w:val="24"/>
          <w:szCs w:val="24"/>
          <w:lang w:val="uk-UA"/>
        </w:rPr>
      </w:pPr>
    </w:p>
    <w:p w14:paraId="2FEFDD62" w14:textId="77777777" w:rsidR="00A4254A" w:rsidRDefault="00A4254A" w:rsidP="007B29CE">
      <w:pPr>
        <w:ind w:left="5664" w:firstLine="715"/>
        <w:rPr>
          <w:rFonts w:ascii="Times New Roman" w:hAnsi="Times New Roman"/>
          <w:sz w:val="24"/>
          <w:szCs w:val="24"/>
          <w:lang w:val="uk-UA"/>
        </w:rPr>
      </w:pPr>
      <w:r>
        <w:rPr>
          <w:rFonts w:ascii="Times New Roman" w:hAnsi="Times New Roman"/>
          <w:sz w:val="24"/>
          <w:szCs w:val="24"/>
          <w:lang w:val="uk-UA"/>
        </w:rPr>
        <w:lastRenderedPageBreak/>
        <w:t>Додаток до Програми</w:t>
      </w:r>
    </w:p>
    <w:p w14:paraId="200CC9D3" w14:textId="6CFBBA43" w:rsidR="00A4254A" w:rsidRDefault="007B29CE"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w:t>
      </w:r>
      <w:r w:rsidR="00A4254A">
        <w:rPr>
          <w:rFonts w:ascii="Times New Roman" w:hAnsi="Times New Roman"/>
          <w:sz w:val="24"/>
          <w:szCs w:val="24"/>
          <w:lang w:val="uk-UA"/>
        </w:rPr>
        <w:t xml:space="preserve">у редакції рішення </w:t>
      </w:r>
    </w:p>
    <w:p w14:paraId="25A77999" w14:textId="65200C01"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Обухівської міської ради</w:t>
      </w:r>
    </w:p>
    <w:p w14:paraId="24F0A32C" w14:textId="65C49D82" w:rsidR="00A4254A" w:rsidRPr="009C22B6" w:rsidRDefault="007B29CE" w:rsidP="00A4254A">
      <w:pPr>
        <w:overflowPunct/>
        <w:autoSpaceDE/>
        <w:autoSpaceDN/>
        <w:adjustRightInd/>
        <w:ind w:left="6379" w:right="-286"/>
        <w:rPr>
          <w:rFonts w:ascii="Times New Roman" w:hAnsi="Times New Roman"/>
          <w:sz w:val="26"/>
          <w:szCs w:val="26"/>
          <w:lang w:val="uk-UA"/>
        </w:rPr>
      </w:pPr>
      <w:r>
        <w:rPr>
          <w:rFonts w:ascii="Times New Roman" w:hAnsi="Times New Roman"/>
          <w:sz w:val="26"/>
          <w:szCs w:val="26"/>
          <w:lang w:val="uk-UA"/>
        </w:rPr>
        <w:t>в</w:t>
      </w:r>
      <w:r w:rsidR="00A4254A" w:rsidRPr="009C22B6">
        <w:rPr>
          <w:rFonts w:ascii="Times New Roman" w:hAnsi="Times New Roman"/>
          <w:sz w:val="26"/>
          <w:szCs w:val="26"/>
          <w:lang w:val="uk-UA"/>
        </w:rPr>
        <w:t>ід</w:t>
      </w:r>
      <w:r>
        <w:rPr>
          <w:rFonts w:ascii="Times New Roman" w:hAnsi="Times New Roman"/>
          <w:sz w:val="26"/>
          <w:szCs w:val="26"/>
          <w:lang w:val="uk-UA"/>
        </w:rPr>
        <w:t xml:space="preserve"> 25.09</w:t>
      </w:r>
      <w:r w:rsidR="000F01ED">
        <w:rPr>
          <w:rFonts w:ascii="Times New Roman" w:hAnsi="Times New Roman"/>
          <w:sz w:val="26"/>
          <w:szCs w:val="26"/>
          <w:lang w:val="uk-UA"/>
        </w:rPr>
        <w:t>.2025</w:t>
      </w:r>
      <w:r>
        <w:rPr>
          <w:rFonts w:ascii="Times New Roman" w:hAnsi="Times New Roman"/>
          <w:sz w:val="26"/>
          <w:szCs w:val="26"/>
          <w:lang w:val="uk-UA"/>
        </w:rPr>
        <w:t xml:space="preserve"> р.№1862</w:t>
      </w:r>
      <w:r w:rsidR="001D338A">
        <w:rPr>
          <w:rFonts w:ascii="Times New Roman" w:hAnsi="Times New Roman"/>
          <w:sz w:val="26"/>
          <w:szCs w:val="26"/>
          <w:lang w:val="uk-UA"/>
        </w:rPr>
        <w:t>-</w:t>
      </w:r>
      <w:r w:rsidR="004120F9">
        <w:rPr>
          <w:rFonts w:ascii="Times New Roman" w:hAnsi="Times New Roman"/>
          <w:sz w:val="26"/>
          <w:szCs w:val="26"/>
          <w:lang w:val="uk-UA"/>
        </w:rPr>
        <w:t>84</w:t>
      </w:r>
      <w:r w:rsidR="001D338A">
        <w:rPr>
          <w:rFonts w:ascii="Times New Roman" w:hAnsi="Times New Roman"/>
          <w:sz w:val="26"/>
          <w:szCs w:val="26"/>
          <w:lang w:val="uk-UA"/>
        </w:rPr>
        <w:t xml:space="preserve"> </w:t>
      </w:r>
      <w:r w:rsidR="00A4254A" w:rsidRPr="009C22B6">
        <w:rPr>
          <w:rFonts w:ascii="Times New Roman" w:hAnsi="Times New Roman"/>
          <w:sz w:val="26"/>
          <w:szCs w:val="26"/>
          <w:lang w:val="uk-UA"/>
        </w:rPr>
        <w:t>-</w:t>
      </w:r>
      <w:r w:rsidR="00A4254A" w:rsidRPr="009C22B6">
        <w:rPr>
          <w:rFonts w:ascii="Times New Roman" w:hAnsi="Times New Roman"/>
          <w:sz w:val="26"/>
          <w:szCs w:val="26"/>
          <w:lang w:val="en-US"/>
        </w:rPr>
        <w:t>V</w:t>
      </w:r>
      <w:r w:rsidR="00A4254A" w:rsidRPr="009C22B6">
        <w:rPr>
          <w:rFonts w:ascii="Times New Roman" w:hAnsi="Times New Roman"/>
          <w:sz w:val="26"/>
          <w:szCs w:val="26"/>
          <w:lang w:val="uk-UA"/>
        </w:rPr>
        <w:t>ІІІ</w:t>
      </w:r>
    </w:p>
    <w:p w14:paraId="3EB0987D" w14:textId="77777777" w:rsidR="00A4254A" w:rsidRDefault="00A4254A" w:rsidP="002D6C61">
      <w:pPr>
        <w:ind w:firstLine="567"/>
        <w:jc w:val="center"/>
        <w:rPr>
          <w:rFonts w:ascii="Times New Roman" w:hAnsi="Times New Roman"/>
          <w:sz w:val="24"/>
          <w:szCs w:val="24"/>
          <w:lang w:val="uk-UA"/>
        </w:rPr>
      </w:pPr>
    </w:p>
    <w:p w14:paraId="17D6D485" w14:textId="77777777"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14:paraId="27A3B561" w14:textId="77777777"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001D338A">
        <w:rPr>
          <w:rFonts w:ascii="Times New Roman" w:hAnsi="Times New Roman"/>
          <w:sz w:val="24"/>
          <w:szCs w:val="24"/>
          <w:lang w:val="uk-UA"/>
        </w:rPr>
        <w:t xml:space="preserve">5 </w:t>
      </w:r>
      <w:r>
        <w:rPr>
          <w:rFonts w:ascii="Times New Roman" w:hAnsi="Times New Roman"/>
          <w:sz w:val="24"/>
          <w:szCs w:val="24"/>
        </w:rPr>
        <w:t>РІК</w:t>
      </w:r>
    </w:p>
    <w:p w14:paraId="4E721385" w14:textId="77777777" w:rsidR="008426A1" w:rsidRPr="008426A1" w:rsidRDefault="008426A1" w:rsidP="002D6C61">
      <w:pPr>
        <w:ind w:firstLine="567"/>
        <w:jc w:val="center"/>
        <w:rPr>
          <w:rFonts w:ascii="Times New Roman" w:hAnsi="Times New Roman"/>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1D338A" w14:paraId="73E7070A" w14:textId="77777777" w:rsidTr="009659E7">
        <w:trPr>
          <w:trHeight w:val="872"/>
        </w:trPr>
        <w:tc>
          <w:tcPr>
            <w:tcW w:w="618" w:type="dxa"/>
            <w:tcBorders>
              <w:top w:val="single" w:sz="4" w:space="0" w:color="auto"/>
              <w:left w:val="single" w:sz="4" w:space="0" w:color="auto"/>
              <w:bottom w:val="single" w:sz="4" w:space="0" w:color="auto"/>
              <w:right w:val="single" w:sz="4" w:space="0" w:color="auto"/>
            </w:tcBorders>
            <w:hideMark/>
          </w:tcPr>
          <w:p w14:paraId="0963A186" w14:textId="77777777" w:rsidR="001D338A" w:rsidRDefault="001D338A">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14:paraId="4E383ABD" w14:textId="77777777" w:rsidR="001D338A" w:rsidRDefault="001D338A">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14:paraId="5E32532E" w14:textId="77777777" w:rsidR="001D338A" w:rsidRPr="004400D3" w:rsidRDefault="001D338A" w:rsidP="004400D3">
            <w:pPr>
              <w:jc w:val="center"/>
              <w:rPr>
                <w:rFonts w:ascii="Times New Roman" w:hAnsi="Times New Roman"/>
                <w:b/>
                <w:sz w:val="20"/>
                <w:lang w:val="uk-UA"/>
              </w:rPr>
            </w:pPr>
            <w:r w:rsidRPr="004400D3">
              <w:rPr>
                <w:rFonts w:ascii="Times New Roman" w:hAnsi="Times New Roman"/>
                <w:b/>
                <w:sz w:val="20"/>
              </w:rPr>
              <w:t>Видатки на 202</w:t>
            </w:r>
            <w:r>
              <w:rPr>
                <w:rFonts w:ascii="Times New Roman" w:hAnsi="Times New Roman"/>
                <w:b/>
                <w:sz w:val="20"/>
                <w:lang w:val="uk-UA"/>
              </w:rPr>
              <w:t>5</w:t>
            </w:r>
          </w:p>
          <w:p w14:paraId="4BADE27A" w14:textId="77777777" w:rsidR="001D338A" w:rsidRDefault="001D338A" w:rsidP="004400D3">
            <w:pPr>
              <w:jc w:val="center"/>
              <w:rPr>
                <w:rFonts w:ascii="Times New Roman" w:hAnsi="Times New Roman"/>
                <w:b/>
                <w:sz w:val="20"/>
                <w:lang w:val="uk-UA"/>
              </w:rPr>
            </w:pPr>
            <w:r w:rsidRPr="004400D3">
              <w:rPr>
                <w:rFonts w:ascii="Times New Roman" w:hAnsi="Times New Roman"/>
                <w:b/>
                <w:sz w:val="20"/>
              </w:rPr>
              <w:t>(грн.)</w:t>
            </w:r>
            <w:r>
              <w:rPr>
                <w:rFonts w:ascii="Times New Roman" w:hAnsi="Times New Roman"/>
                <w:b/>
                <w:sz w:val="20"/>
                <w:lang w:val="uk-UA"/>
              </w:rPr>
              <w:t xml:space="preserve"> </w:t>
            </w:r>
          </w:p>
          <w:p w14:paraId="68D64932" w14:textId="77777777" w:rsidR="001D338A" w:rsidRPr="004870BC" w:rsidRDefault="001D338A" w:rsidP="004400D3">
            <w:pPr>
              <w:jc w:val="center"/>
              <w:rPr>
                <w:rFonts w:ascii="Times New Roman" w:hAnsi="Times New Roman"/>
                <w:b/>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7FC2EC0F" w14:textId="77777777" w:rsidR="001D338A" w:rsidRPr="004400D3" w:rsidRDefault="001D338A"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1D338A" w14:paraId="45E0402D" w14:textId="77777777" w:rsidTr="009659E7">
        <w:trPr>
          <w:trHeight w:val="601"/>
        </w:trPr>
        <w:tc>
          <w:tcPr>
            <w:tcW w:w="618" w:type="dxa"/>
            <w:tcBorders>
              <w:top w:val="single" w:sz="4" w:space="0" w:color="auto"/>
              <w:left w:val="single" w:sz="4" w:space="0" w:color="auto"/>
              <w:bottom w:val="single" w:sz="4" w:space="0" w:color="auto"/>
              <w:right w:val="single" w:sz="4" w:space="0" w:color="auto"/>
            </w:tcBorders>
          </w:tcPr>
          <w:p w14:paraId="0105F3C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5C652D52"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88672" w14:textId="6BBE9929" w:rsidR="001D338A" w:rsidRDefault="004120F9">
            <w:pPr>
              <w:spacing w:line="276" w:lineRule="auto"/>
              <w:jc w:val="center"/>
              <w:rPr>
                <w:rFonts w:ascii="Times New Roman" w:hAnsi="Times New Roman"/>
                <w:sz w:val="20"/>
                <w:lang w:val="uk-UA" w:eastAsia="en-US"/>
              </w:rPr>
            </w:pPr>
            <w:r>
              <w:rPr>
                <w:rFonts w:ascii="Times New Roman" w:hAnsi="Times New Roman"/>
                <w:sz w:val="20"/>
                <w:lang w:val="uk-UA" w:eastAsia="en-US"/>
              </w:rPr>
              <w:t>189</w:t>
            </w:r>
            <w:r w:rsidR="009659E7">
              <w:rPr>
                <w:rFonts w:ascii="Times New Roman" w:hAnsi="Times New Roman"/>
                <w:sz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A98B0"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7E205931" w14:textId="77777777" w:rsidTr="009659E7">
        <w:trPr>
          <w:trHeight w:val="578"/>
        </w:trPr>
        <w:tc>
          <w:tcPr>
            <w:tcW w:w="618" w:type="dxa"/>
            <w:tcBorders>
              <w:top w:val="single" w:sz="4" w:space="0" w:color="auto"/>
              <w:left w:val="single" w:sz="4" w:space="0" w:color="auto"/>
              <w:bottom w:val="single" w:sz="4" w:space="0" w:color="auto"/>
              <w:right w:val="single" w:sz="4" w:space="0" w:color="auto"/>
            </w:tcBorders>
          </w:tcPr>
          <w:p w14:paraId="470AC694"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37104F8"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85279" w14:textId="1D8FFA59"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2</w:t>
            </w:r>
            <w:r w:rsidR="004120F9">
              <w:rPr>
                <w:rFonts w:ascii="Times New Roman" w:hAnsi="Times New Roman"/>
                <w:sz w:val="20"/>
                <w:lang w:val="uk-UA" w:eastAsia="en-US"/>
              </w:rPr>
              <w:t>53</w:t>
            </w:r>
            <w:r>
              <w:rPr>
                <w:rFonts w:ascii="Times New Roman" w:hAnsi="Times New Roman"/>
                <w:sz w:val="20"/>
                <w:lang w:val="uk-UA" w:eastAsia="en-US"/>
              </w:rPr>
              <w:t xml:space="preserve"> 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09E2A"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96785FE"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3A0AA5E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58AD466"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032C36" w14:textId="5CA2172F"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w:t>
            </w:r>
            <w:r w:rsidR="004120F9">
              <w:rPr>
                <w:rFonts w:ascii="Times New Roman" w:hAnsi="Times New Roman"/>
                <w:sz w:val="20"/>
                <w:lang w:val="uk-UA" w:eastAsia="en-US"/>
              </w:rPr>
              <w:t>1</w:t>
            </w:r>
            <w:r w:rsidR="00B33AF4">
              <w:rPr>
                <w:rFonts w:ascii="Times New Roman" w:hAnsi="Times New Roman"/>
                <w:sz w:val="20"/>
                <w:lang w:val="uk-UA" w:eastAsia="en-US"/>
              </w:rPr>
              <w:t xml:space="preserve">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C407A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E7241A4"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638C0457"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D8F57BF"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260191" w14:textId="04007375" w:rsidR="001D338A" w:rsidRDefault="003708DE">
            <w:pPr>
              <w:spacing w:line="276" w:lineRule="auto"/>
              <w:jc w:val="center"/>
              <w:rPr>
                <w:rFonts w:ascii="Times New Roman" w:hAnsi="Times New Roman"/>
                <w:sz w:val="20"/>
                <w:lang w:val="uk-UA" w:eastAsia="en-US"/>
              </w:rPr>
            </w:pPr>
            <w:r>
              <w:rPr>
                <w:rFonts w:ascii="Times New Roman" w:hAnsi="Times New Roman"/>
                <w:sz w:val="20"/>
                <w:lang w:val="uk-UA" w:eastAsia="en-US"/>
              </w:rPr>
              <w:t>497 800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1706F3"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A9108CB"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504CEE3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25CBAD4"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781369" w14:textId="7BC17ABC"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161 500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8D660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24F4D98"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090B2832"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C11AE7B"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5F4D86" w14:textId="1A3F43B7" w:rsidR="001D338A" w:rsidRDefault="00B33AF4">
            <w:pPr>
              <w:spacing w:line="276" w:lineRule="auto"/>
              <w:jc w:val="center"/>
              <w:rPr>
                <w:rFonts w:ascii="Times New Roman" w:hAnsi="Times New Roman"/>
                <w:sz w:val="20"/>
                <w:lang w:val="uk-UA" w:eastAsia="en-US"/>
              </w:rPr>
            </w:pPr>
            <w:r>
              <w:rPr>
                <w:rFonts w:ascii="Times New Roman" w:hAnsi="Times New Roman"/>
                <w:sz w:val="20"/>
                <w:lang w:val="uk-UA" w:eastAsia="en-US"/>
              </w:rPr>
              <w:t>5</w:t>
            </w:r>
            <w:r w:rsidR="001D338A">
              <w:rPr>
                <w:rFonts w:ascii="Times New Roman" w:hAnsi="Times New Roman"/>
                <w:sz w:val="20"/>
                <w:lang w:val="uk-UA" w:eastAsia="en-US"/>
              </w:rPr>
              <w:t>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DC0E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865FC0F" w14:textId="77777777" w:rsidTr="009659E7">
        <w:trPr>
          <w:trHeight w:val="451"/>
        </w:trPr>
        <w:tc>
          <w:tcPr>
            <w:tcW w:w="618" w:type="dxa"/>
            <w:tcBorders>
              <w:top w:val="single" w:sz="4" w:space="0" w:color="auto"/>
              <w:left w:val="single" w:sz="4" w:space="0" w:color="auto"/>
              <w:bottom w:val="single" w:sz="4" w:space="0" w:color="auto"/>
              <w:right w:val="single" w:sz="4" w:space="0" w:color="auto"/>
            </w:tcBorders>
          </w:tcPr>
          <w:p w14:paraId="27607FA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C0F30A5"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C9FC24" w14:textId="77777777" w:rsidR="001D338A" w:rsidRDefault="001D338A">
            <w:pPr>
              <w:overflowPunct/>
              <w:autoSpaceDE/>
              <w:autoSpaceDN/>
              <w:adjustRightInd/>
              <w:spacing w:line="276" w:lineRule="auto"/>
              <w:rPr>
                <w:rFonts w:ascii="Calibri" w:eastAsia="Calibri" w:hAnsi="Calibri"/>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8DAAE8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A0574EA"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3B8399D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2B10D57" w14:textId="77777777" w:rsidR="001D338A" w:rsidRDefault="001D338A">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14:paraId="1D59ACB5" w14:textId="77777777" w:rsidR="001D338A" w:rsidRDefault="001D338A"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14:paraId="14435706" w14:textId="77777777" w:rsidR="001D338A" w:rsidRDefault="001D338A" w:rsidP="001D338A">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6E4EA7" w14:textId="77777777" w:rsidR="001D338A" w:rsidRDefault="007B70AB">
            <w:pPr>
              <w:spacing w:line="276" w:lineRule="auto"/>
              <w:jc w:val="center"/>
              <w:rPr>
                <w:rFonts w:ascii="Times New Roman" w:hAnsi="Times New Roman"/>
                <w:sz w:val="20"/>
                <w:lang w:val="uk-UA" w:eastAsia="en-US"/>
              </w:rPr>
            </w:pPr>
            <w:r>
              <w:rPr>
                <w:rFonts w:ascii="Times New Roman" w:hAnsi="Times New Roman"/>
                <w:sz w:val="20"/>
                <w:lang w:val="uk-UA" w:eastAsia="en-US"/>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C55D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350958B"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7E63191C"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14:paraId="3AC74640" w14:textId="77777777" w:rsidR="001D338A" w:rsidRPr="008426A1" w:rsidRDefault="001D338A"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w:t>
            </w:r>
            <w:r>
              <w:rPr>
                <w:rFonts w:ascii="Times New Roman" w:hAnsi="Times New Roman"/>
                <w:sz w:val="20"/>
                <w:lang w:val="uk-UA" w:eastAsia="en-US"/>
              </w:rPr>
              <w:t xml:space="preserve">інвентарем та </w:t>
            </w:r>
            <w:r w:rsidRPr="008426A1">
              <w:rPr>
                <w:rFonts w:ascii="Times New Roman" w:hAnsi="Times New Roman"/>
                <w:sz w:val="20"/>
                <w:lang w:val="uk-UA" w:eastAsia="en-US"/>
              </w:rPr>
              <w:t>сувенірною продукцією для проведення молодіжних заходів.</w:t>
            </w:r>
          </w:p>
          <w:p w14:paraId="09DEE17E"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14:paraId="467D42E4" w14:textId="379F4546" w:rsidR="001D338A" w:rsidRDefault="003708DE">
            <w:pPr>
              <w:spacing w:line="276" w:lineRule="auto"/>
              <w:jc w:val="center"/>
              <w:rPr>
                <w:rFonts w:ascii="Times New Roman" w:hAnsi="Times New Roman"/>
                <w:sz w:val="20"/>
                <w:lang w:val="uk-UA" w:eastAsia="en-US"/>
              </w:rPr>
            </w:pPr>
            <w:r>
              <w:rPr>
                <w:rFonts w:ascii="Times New Roman" w:hAnsi="Times New Roman"/>
                <w:sz w:val="20"/>
                <w:lang w:val="uk-UA" w:eastAsia="en-US"/>
              </w:rPr>
              <w:t>196</w:t>
            </w:r>
            <w:r w:rsidR="004120F9">
              <w:rPr>
                <w:rFonts w:ascii="Times New Roman" w:hAnsi="Times New Roman"/>
                <w:sz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14:paraId="4E7BED6F" w14:textId="77777777" w:rsidR="001D338A" w:rsidRDefault="00C35E28">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17D2FDA" w14:textId="77777777" w:rsidTr="009659E7">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14:paraId="45859D48" w14:textId="77777777" w:rsidR="001D338A" w:rsidRDefault="001D338A">
            <w:pPr>
              <w:spacing w:line="276" w:lineRule="auto"/>
              <w:rPr>
                <w:rFonts w:ascii="Times New Roman" w:hAnsi="Times New Roman"/>
                <w:b/>
                <w:sz w:val="20"/>
                <w:lang w:val="uk-UA" w:eastAsia="en-US"/>
              </w:rPr>
            </w:pPr>
          </w:p>
          <w:p w14:paraId="31EFBE4F" w14:textId="77777777" w:rsidR="001D338A" w:rsidRDefault="001D338A">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49D70" w14:textId="73F1EB77" w:rsidR="001D338A" w:rsidRDefault="00C35E28" w:rsidP="00C35E28">
            <w:pPr>
              <w:spacing w:line="276" w:lineRule="auto"/>
              <w:jc w:val="center"/>
              <w:rPr>
                <w:rFonts w:ascii="Times New Roman" w:hAnsi="Times New Roman"/>
                <w:b/>
                <w:sz w:val="20"/>
                <w:lang w:val="uk-UA" w:eastAsia="en-US"/>
              </w:rPr>
            </w:pPr>
            <w:r>
              <w:rPr>
                <w:rFonts w:ascii="Times New Roman" w:hAnsi="Times New Roman"/>
                <w:b/>
                <w:sz w:val="20"/>
                <w:lang w:val="uk-UA" w:eastAsia="en-US"/>
              </w:rPr>
              <w:t>1</w:t>
            </w:r>
            <w:r w:rsidR="003708DE">
              <w:rPr>
                <w:rFonts w:ascii="Times New Roman" w:hAnsi="Times New Roman"/>
                <w:b/>
                <w:sz w:val="20"/>
                <w:lang w:val="uk-UA" w:eastAsia="en-US"/>
              </w:rPr>
              <w:t xml:space="preserve"> 474 </w:t>
            </w:r>
            <w:r>
              <w:rPr>
                <w:rFonts w:ascii="Times New Roman" w:hAnsi="Times New Roman"/>
                <w:b/>
                <w:sz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F8A922" w14:textId="77777777" w:rsidR="001D338A" w:rsidRDefault="001D338A"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14:paraId="4AA1A85E" w14:textId="77777777" w:rsidR="00374301" w:rsidRDefault="00374301" w:rsidP="002D6C61">
      <w:pPr>
        <w:spacing w:line="360" w:lineRule="auto"/>
        <w:rPr>
          <w:rFonts w:ascii="Times New Roman" w:hAnsi="Times New Roman"/>
          <w:b/>
          <w:sz w:val="24"/>
          <w:szCs w:val="24"/>
          <w:lang w:val="uk-UA"/>
        </w:rPr>
      </w:pPr>
    </w:p>
    <w:p w14:paraId="36C506C0" w14:textId="64992C3A" w:rsidR="002D6C61" w:rsidRDefault="00C35E28" w:rsidP="002D6C61">
      <w:pPr>
        <w:spacing w:line="360" w:lineRule="auto"/>
        <w:rPr>
          <w:rFonts w:ascii="Times New Roman" w:hAnsi="Times New Roman"/>
          <w:b/>
          <w:sz w:val="24"/>
          <w:szCs w:val="24"/>
          <w:lang w:val="uk-UA"/>
        </w:rPr>
      </w:pPr>
      <w:r>
        <w:rPr>
          <w:rFonts w:ascii="Times New Roman" w:hAnsi="Times New Roman"/>
          <w:b/>
          <w:sz w:val="24"/>
          <w:szCs w:val="24"/>
          <w:lang w:val="uk-UA"/>
        </w:rPr>
        <w:t xml:space="preserve">Всього: 1 млн. </w:t>
      </w:r>
      <w:r w:rsidR="00CC7422">
        <w:rPr>
          <w:rFonts w:ascii="Times New Roman" w:hAnsi="Times New Roman"/>
          <w:b/>
          <w:sz w:val="24"/>
          <w:szCs w:val="24"/>
          <w:lang w:val="uk-UA"/>
        </w:rPr>
        <w:t>474</w:t>
      </w:r>
      <w:r>
        <w:rPr>
          <w:rFonts w:ascii="Times New Roman" w:hAnsi="Times New Roman"/>
          <w:b/>
          <w:sz w:val="24"/>
          <w:szCs w:val="24"/>
          <w:lang w:val="uk-UA"/>
        </w:rPr>
        <w:t xml:space="preserve"> тис. 0</w:t>
      </w:r>
      <w:r w:rsidR="002D6C61">
        <w:rPr>
          <w:rFonts w:ascii="Times New Roman" w:hAnsi="Times New Roman"/>
          <w:b/>
          <w:sz w:val="24"/>
          <w:szCs w:val="24"/>
          <w:lang w:val="uk-UA"/>
        </w:rPr>
        <w:t>0 грн.</w:t>
      </w:r>
    </w:p>
    <w:p w14:paraId="3FA0BD1B" w14:textId="77777777" w:rsidR="007A7184" w:rsidRDefault="007A7184" w:rsidP="002D6C61">
      <w:pPr>
        <w:spacing w:line="360" w:lineRule="auto"/>
        <w:rPr>
          <w:rFonts w:ascii="Times New Roman" w:hAnsi="Times New Roman"/>
          <w:sz w:val="26"/>
          <w:szCs w:val="26"/>
          <w:lang w:val="uk-UA"/>
        </w:rPr>
      </w:pPr>
    </w:p>
    <w:p w14:paraId="148387FB" w14:textId="0358CBF6"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w:t>
      </w:r>
      <w:r w:rsidR="007B29CE">
        <w:rPr>
          <w:rFonts w:ascii="Times New Roman" w:hAnsi="Times New Roman"/>
          <w:sz w:val="26"/>
          <w:szCs w:val="26"/>
          <w:lang w:val="uk-UA"/>
        </w:rPr>
        <w:t xml:space="preserve">Обухівської </w:t>
      </w:r>
      <w:r>
        <w:rPr>
          <w:rFonts w:ascii="Times New Roman" w:hAnsi="Times New Roman"/>
          <w:sz w:val="26"/>
          <w:szCs w:val="26"/>
          <w:lang w:val="uk-UA"/>
        </w:rPr>
        <w:t xml:space="preserve">міської ради       </w:t>
      </w:r>
      <w:r w:rsidR="007B29CE">
        <w:rPr>
          <w:rFonts w:ascii="Times New Roman" w:hAnsi="Times New Roman"/>
          <w:sz w:val="26"/>
          <w:szCs w:val="26"/>
          <w:lang w:val="uk-UA"/>
        </w:rPr>
        <w:tab/>
      </w:r>
      <w:r w:rsidR="007B29CE">
        <w:rPr>
          <w:rFonts w:ascii="Times New Roman" w:hAnsi="Times New Roman"/>
          <w:sz w:val="26"/>
          <w:szCs w:val="26"/>
          <w:lang w:val="uk-UA"/>
        </w:rPr>
        <w:tab/>
      </w:r>
      <w:r w:rsidR="007B29CE">
        <w:rPr>
          <w:rFonts w:ascii="Times New Roman" w:hAnsi="Times New Roman"/>
          <w:sz w:val="26"/>
          <w:szCs w:val="26"/>
          <w:lang w:val="uk-UA"/>
        </w:rPr>
        <w:tab/>
      </w:r>
      <w:r w:rsidR="007B29CE">
        <w:rPr>
          <w:rFonts w:ascii="Times New Roman" w:hAnsi="Times New Roman"/>
          <w:sz w:val="26"/>
          <w:szCs w:val="26"/>
          <w:lang w:val="uk-UA"/>
        </w:rPr>
        <w:tab/>
      </w:r>
      <w:bookmarkStart w:id="1" w:name="_GoBack"/>
      <w:bookmarkEnd w:id="1"/>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14:paraId="1504737D" w14:textId="77777777" w:rsidR="00A61BDD" w:rsidRPr="00A61BDD" w:rsidRDefault="00A61BDD" w:rsidP="002D6C61">
      <w:pPr>
        <w:jc w:val="both"/>
        <w:rPr>
          <w:rFonts w:ascii="Times New Roman" w:hAnsi="Times New Roman"/>
          <w:sz w:val="26"/>
          <w:szCs w:val="26"/>
          <w:lang w:val="uk-UA"/>
        </w:rPr>
      </w:pPr>
    </w:p>
    <w:p w14:paraId="3EE5541C" w14:textId="77777777" w:rsidR="00B33AF4"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Начальник відділу молоді, фізичної </w:t>
      </w:r>
    </w:p>
    <w:p w14:paraId="397AD2CC" w14:textId="0325F7A5" w:rsidR="002D6C61" w:rsidRPr="00A61BDD" w:rsidRDefault="00B33AF4" w:rsidP="002D6C61">
      <w:pPr>
        <w:jc w:val="both"/>
        <w:rPr>
          <w:rFonts w:ascii="Times New Roman" w:hAnsi="Times New Roman"/>
          <w:sz w:val="26"/>
          <w:szCs w:val="26"/>
          <w:lang w:val="uk-UA"/>
        </w:rPr>
      </w:pPr>
      <w:r>
        <w:rPr>
          <w:rFonts w:ascii="Times New Roman" w:hAnsi="Times New Roman"/>
          <w:sz w:val="26"/>
          <w:szCs w:val="26"/>
          <w:lang w:val="uk-UA"/>
        </w:rPr>
        <w:t>к</w:t>
      </w:r>
      <w:r w:rsidR="002D6C61" w:rsidRPr="00A61BDD">
        <w:rPr>
          <w:rFonts w:ascii="Times New Roman" w:hAnsi="Times New Roman"/>
          <w:sz w:val="26"/>
          <w:szCs w:val="26"/>
          <w:lang w:val="uk-UA"/>
        </w:rPr>
        <w:t>ультури</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та спорту виконавчого комітету </w:t>
      </w:r>
    </w:p>
    <w:p w14:paraId="37F5AE62" w14:textId="77777777"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14:paraId="672FAA02" w14:textId="77777777"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A756A" w14:textId="77777777" w:rsidR="0085142F" w:rsidRDefault="0085142F" w:rsidP="005A2AE8">
      <w:r>
        <w:separator/>
      </w:r>
    </w:p>
  </w:endnote>
  <w:endnote w:type="continuationSeparator" w:id="0">
    <w:p w14:paraId="48C0C1F2" w14:textId="77777777" w:rsidR="0085142F" w:rsidRDefault="0085142F"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9C7B8" w14:textId="77777777" w:rsidR="0085142F" w:rsidRDefault="0085142F" w:rsidP="005A2AE8">
      <w:r>
        <w:separator/>
      </w:r>
    </w:p>
  </w:footnote>
  <w:footnote w:type="continuationSeparator" w:id="0">
    <w:p w14:paraId="32636450" w14:textId="77777777" w:rsidR="0085142F" w:rsidRDefault="0085142F"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589B" w14:textId="77777777" w:rsidR="000200FD" w:rsidRDefault="000200FD">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674F452" w14:textId="77777777" w:rsidR="000200FD" w:rsidRDefault="000200FD">
    <w:pPr>
      <w:pStyle w:val="af9"/>
    </w:pPr>
  </w:p>
  <w:p w14:paraId="3FCDC89B" w14:textId="77777777" w:rsidR="000200FD" w:rsidRDefault="000200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7"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70497C55"/>
    <w:multiLevelType w:val="hybridMultilevel"/>
    <w:tmpl w:val="022E080E"/>
    <w:lvl w:ilvl="0" w:tplc="939675C2">
      <w:start w:val="1"/>
      <w:numFmt w:val="decimal"/>
      <w:lvlText w:val="%1."/>
      <w:lvlJc w:val="left"/>
      <w:pPr>
        <w:ind w:left="1211" w:hanging="36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1"/>
  </w:num>
  <w:num w:numId="2">
    <w:abstractNumId w:val="16"/>
  </w:num>
  <w:num w:numId="3">
    <w:abstractNumId w:val="18"/>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9"/>
  </w:num>
  <w:num w:numId="20">
    <w:abstractNumId w:val="10"/>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71F7"/>
    <w:rsid w:val="000F76A4"/>
    <w:rsid w:val="000F7EF4"/>
    <w:rsid w:val="000F7EF5"/>
    <w:rsid w:val="0010111B"/>
    <w:rsid w:val="0010199E"/>
    <w:rsid w:val="00101DB4"/>
    <w:rsid w:val="00102111"/>
    <w:rsid w:val="0010232C"/>
    <w:rsid w:val="00103399"/>
    <w:rsid w:val="0010398B"/>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1BEF"/>
    <w:rsid w:val="001B25AC"/>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5F76"/>
    <w:rsid w:val="00346CA8"/>
    <w:rsid w:val="00347202"/>
    <w:rsid w:val="00350704"/>
    <w:rsid w:val="00357057"/>
    <w:rsid w:val="00361190"/>
    <w:rsid w:val="00361BB9"/>
    <w:rsid w:val="0036364B"/>
    <w:rsid w:val="00365674"/>
    <w:rsid w:val="00367DFD"/>
    <w:rsid w:val="0037020B"/>
    <w:rsid w:val="003708DE"/>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0F9"/>
    <w:rsid w:val="0041242D"/>
    <w:rsid w:val="004124BE"/>
    <w:rsid w:val="004132B5"/>
    <w:rsid w:val="0041337F"/>
    <w:rsid w:val="004139F1"/>
    <w:rsid w:val="00414602"/>
    <w:rsid w:val="004204A2"/>
    <w:rsid w:val="00420A9D"/>
    <w:rsid w:val="00422A80"/>
    <w:rsid w:val="0042304F"/>
    <w:rsid w:val="00425202"/>
    <w:rsid w:val="00426AF5"/>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5F65"/>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6C6"/>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374E"/>
    <w:rsid w:val="00695AE6"/>
    <w:rsid w:val="006A01CD"/>
    <w:rsid w:val="006A179E"/>
    <w:rsid w:val="006A27DE"/>
    <w:rsid w:val="006A3224"/>
    <w:rsid w:val="006B0FD9"/>
    <w:rsid w:val="006B6BBB"/>
    <w:rsid w:val="006B70AC"/>
    <w:rsid w:val="006B737D"/>
    <w:rsid w:val="006C06AF"/>
    <w:rsid w:val="006C2414"/>
    <w:rsid w:val="006C2CFF"/>
    <w:rsid w:val="006C3C69"/>
    <w:rsid w:val="006C3CB1"/>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29CE"/>
    <w:rsid w:val="007B327A"/>
    <w:rsid w:val="007B4953"/>
    <w:rsid w:val="007B5282"/>
    <w:rsid w:val="007B5341"/>
    <w:rsid w:val="007B68A4"/>
    <w:rsid w:val="007B70AB"/>
    <w:rsid w:val="007B7AB5"/>
    <w:rsid w:val="007C050A"/>
    <w:rsid w:val="007C07BE"/>
    <w:rsid w:val="007C1677"/>
    <w:rsid w:val="007C34D2"/>
    <w:rsid w:val="007C3872"/>
    <w:rsid w:val="007C3E06"/>
    <w:rsid w:val="007C4694"/>
    <w:rsid w:val="007C4D67"/>
    <w:rsid w:val="007C6703"/>
    <w:rsid w:val="007D0494"/>
    <w:rsid w:val="007D1518"/>
    <w:rsid w:val="007D6E4F"/>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142F"/>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A6EC6"/>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8F7E6B"/>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3B30"/>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5B1F"/>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C07C0"/>
    <w:rsid w:val="00AC27EF"/>
    <w:rsid w:val="00AC2DDA"/>
    <w:rsid w:val="00AC32FA"/>
    <w:rsid w:val="00AC3E90"/>
    <w:rsid w:val="00AC5184"/>
    <w:rsid w:val="00AC69BF"/>
    <w:rsid w:val="00AC751C"/>
    <w:rsid w:val="00AD041C"/>
    <w:rsid w:val="00AD43C2"/>
    <w:rsid w:val="00AD62F3"/>
    <w:rsid w:val="00AD6FFC"/>
    <w:rsid w:val="00AE2801"/>
    <w:rsid w:val="00AE2D0F"/>
    <w:rsid w:val="00AE3AF0"/>
    <w:rsid w:val="00AE3BB6"/>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35EC"/>
    <w:rsid w:val="00B33AF4"/>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099B"/>
    <w:rsid w:val="00B80AC8"/>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02B2"/>
    <w:rsid w:val="00BB1910"/>
    <w:rsid w:val="00BB2038"/>
    <w:rsid w:val="00BB23C3"/>
    <w:rsid w:val="00BB303E"/>
    <w:rsid w:val="00BB3C2C"/>
    <w:rsid w:val="00BB5759"/>
    <w:rsid w:val="00BB6592"/>
    <w:rsid w:val="00BB7BC3"/>
    <w:rsid w:val="00BC2B0F"/>
    <w:rsid w:val="00BC2B8F"/>
    <w:rsid w:val="00BC37EF"/>
    <w:rsid w:val="00BC3B6B"/>
    <w:rsid w:val="00BC3DF5"/>
    <w:rsid w:val="00BC66BD"/>
    <w:rsid w:val="00BD0668"/>
    <w:rsid w:val="00BD45BF"/>
    <w:rsid w:val="00BD45F9"/>
    <w:rsid w:val="00BD6E2E"/>
    <w:rsid w:val="00BE15C5"/>
    <w:rsid w:val="00BE1ABF"/>
    <w:rsid w:val="00BE29FE"/>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422"/>
    <w:rsid w:val="00CC7A8F"/>
    <w:rsid w:val="00CD35D7"/>
    <w:rsid w:val="00CD36D1"/>
    <w:rsid w:val="00CD4836"/>
    <w:rsid w:val="00CD6FCE"/>
    <w:rsid w:val="00CD7D61"/>
    <w:rsid w:val="00CE156C"/>
    <w:rsid w:val="00CE195D"/>
    <w:rsid w:val="00CE42FE"/>
    <w:rsid w:val="00CE51FC"/>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290C"/>
    <w:rsid w:val="00D137BF"/>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5CB8"/>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43E0"/>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3A8E"/>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73D63"/>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84633273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01651-0822-441D-BB2F-A0D11EC7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21367</Words>
  <Characters>12180</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2</cp:revision>
  <cp:lastPrinted>2025-09-11T08:25:00Z</cp:lastPrinted>
  <dcterms:created xsi:type="dcterms:W3CDTF">2025-09-24T11:09:00Z</dcterms:created>
  <dcterms:modified xsi:type="dcterms:W3CDTF">2025-09-24T11:09:00Z</dcterms:modified>
</cp:coreProperties>
</file>